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5EA8" w:rsidRPr="002D500B" w:rsidRDefault="00675EA8" w:rsidP="00675EA8">
      <w:pPr>
        <w:pStyle w:val="a3"/>
        <w:kinsoku w:val="0"/>
        <w:overflowPunct w:val="0"/>
        <w:ind w:left="4536" w:right="3"/>
        <w:jc w:val="center"/>
        <w:rPr>
          <w:sz w:val="24"/>
          <w:szCs w:val="24"/>
        </w:rPr>
      </w:pPr>
      <w:bookmarkStart w:id="0" w:name="_Hlk172547698"/>
      <w:bookmarkStart w:id="1" w:name="_GoBack"/>
      <w:bookmarkEnd w:id="1"/>
      <w:r w:rsidRPr="002D500B">
        <w:rPr>
          <w:sz w:val="24"/>
          <w:szCs w:val="24"/>
        </w:rPr>
        <w:t>Приложение № 1.1</w:t>
      </w:r>
    </w:p>
    <w:p w:rsidR="00675EA8" w:rsidRPr="002D500B" w:rsidRDefault="00675EA8" w:rsidP="00675EA8">
      <w:pPr>
        <w:pStyle w:val="a3"/>
        <w:kinsoku w:val="0"/>
        <w:overflowPunct w:val="0"/>
        <w:spacing w:before="3"/>
        <w:ind w:left="4536" w:right="3"/>
        <w:jc w:val="center"/>
        <w:rPr>
          <w:sz w:val="24"/>
          <w:szCs w:val="24"/>
        </w:rPr>
      </w:pPr>
      <w:r w:rsidRPr="002D500B">
        <w:rPr>
          <w:spacing w:val="4"/>
          <w:sz w:val="24"/>
          <w:szCs w:val="24"/>
        </w:rPr>
        <w:t>к Положению о Всероссийском</w:t>
      </w:r>
      <w:r w:rsidRPr="002D500B">
        <w:rPr>
          <w:spacing w:val="3"/>
          <w:sz w:val="24"/>
          <w:szCs w:val="24"/>
        </w:rPr>
        <w:t xml:space="preserve"> </w:t>
      </w:r>
      <w:r w:rsidRPr="002D500B">
        <w:rPr>
          <w:spacing w:val="-7"/>
          <w:sz w:val="24"/>
          <w:szCs w:val="24"/>
        </w:rPr>
        <w:t>к</w:t>
      </w:r>
      <w:r w:rsidRPr="002D500B">
        <w:rPr>
          <w:spacing w:val="4"/>
          <w:sz w:val="24"/>
          <w:szCs w:val="24"/>
        </w:rPr>
        <w:t>о</w:t>
      </w:r>
      <w:r w:rsidRPr="002D500B">
        <w:rPr>
          <w:sz w:val="24"/>
          <w:szCs w:val="24"/>
        </w:rPr>
        <w:t>н</w:t>
      </w:r>
      <w:r w:rsidRPr="002D500B">
        <w:rPr>
          <w:spacing w:val="-2"/>
          <w:sz w:val="24"/>
          <w:szCs w:val="24"/>
        </w:rPr>
        <w:t>к</w:t>
      </w:r>
      <w:r w:rsidRPr="002D500B">
        <w:rPr>
          <w:spacing w:val="-10"/>
          <w:sz w:val="24"/>
          <w:szCs w:val="24"/>
        </w:rPr>
        <w:t>у</w:t>
      </w:r>
      <w:r w:rsidRPr="002D500B">
        <w:rPr>
          <w:sz w:val="24"/>
          <w:szCs w:val="24"/>
        </w:rPr>
        <w:t>р</w:t>
      </w:r>
      <w:r w:rsidRPr="002D500B">
        <w:rPr>
          <w:spacing w:val="-1"/>
          <w:sz w:val="24"/>
          <w:szCs w:val="24"/>
        </w:rPr>
        <w:t>с</w:t>
      </w:r>
      <w:r w:rsidRPr="002D500B">
        <w:rPr>
          <w:sz w:val="24"/>
          <w:szCs w:val="24"/>
        </w:rPr>
        <w:t>е на</w:t>
      </w:r>
      <w:r w:rsidRPr="002D500B">
        <w:rPr>
          <w:spacing w:val="1"/>
          <w:sz w:val="24"/>
          <w:szCs w:val="24"/>
        </w:rPr>
        <w:t xml:space="preserve"> </w:t>
      </w:r>
      <w:r w:rsidRPr="002D500B">
        <w:rPr>
          <w:sz w:val="24"/>
          <w:szCs w:val="24"/>
        </w:rPr>
        <w:t>л</w:t>
      </w:r>
      <w:r w:rsidRPr="002D500B">
        <w:rPr>
          <w:spacing w:val="-5"/>
          <w:sz w:val="24"/>
          <w:szCs w:val="24"/>
        </w:rPr>
        <w:t>у</w:t>
      </w:r>
      <w:r w:rsidRPr="002D500B">
        <w:rPr>
          <w:spacing w:val="-1"/>
          <w:sz w:val="24"/>
          <w:szCs w:val="24"/>
        </w:rPr>
        <w:t>ч</w:t>
      </w:r>
      <w:r w:rsidRPr="002D500B">
        <w:rPr>
          <w:spacing w:val="6"/>
          <w:sz w:val="24"/>
          <w:szCs w:val="24"/>
        </w:rPr>
        <w:t>ш</w:t>
      </w:r>
      <w:r w:rsidRPr="002D500B">
        <w:rPr>
          <w:spacing w:val="-10"/>
          <w:sz w:val="24"/>
          <w:szCs w:val="24"/>
        </w:rPr>
        <w:t>у</w:t>
      </w:r>
      <w:r w:rsidRPr="002D500B">
        <w:rPr>
          <w:sz w:val="24"/>
          <w:szCs w:val="24"/>
        </w:rPr>
        <w:t>ю р</w:t>
      </w:r>
      <w:r w:rsidRPr="002D500B">
        <w:rPr>
          <w:spacing w:val="-1"/>
          <w:sz w:val="24"/>
          <w:szCs w:val="24"/>
        </w:rPr>
        <w:t>а</w:t>
      </w:r>
      <w:r w:rsidRPr="002D500B">
        <w:rPr>
          <w:spacing w:val="-3"/>
          <w:sz w:val="24"/>
          <w:szCs w:val="24"/>
        </w:rPr>
        <w:t>б</w:t>
      </w:r>
      <w:r w:rsidRPr="002D500B">
        <w:rPr>
          <w:spacing w:val="4"/>
          <w:sz w:val="24"/>
          <w:szCs w:val="24"/>
        </w:rPr>
        <w:t>о</w:t>
      </w:r>
      <w:r w:rsidRPr="002D500B">
        <w:rPr>
          <w:spacing w:val="5"/>
          <w:sz w:val="24"/>
          <w:szCs w:val="24"/>
        </w:rPr>
        <w:t>т</w:t>
      </w:r>
      <w:r w:rsidRPr="002D500B">
        <w:rPr>
          <w:sz w:val="24"/>
          <w:szCs w:val="24"/>
        </w:rPr>
        <w:t>у</w:t>
      </w:r>
      <w:r w:rsidRPr="002D500B">
        <w:rPr>
          <w:spacing w:val="-8"/>
          <w:sz w:val="24"/>
          <w:szCs w:val="24"/>
        </w:rPr>
        <w:t xml:space="preserve"> </w:t>
      </w:r>
      <w:r w:rsidRPr="002D500B">
        <w:rPr>
          <w:sz w:val="24"/>
          <w:szCs w:val="24"/>
        </w:rPr>
        <w:t>по</w:t>
      </w:r>
      <w:r w:rsidRPr="002D500B">
        <w:rPr>
          <w:spacing w:val="6"/>
          <w:sz w:val="24"/>
          <w:szCs w:val="24"/>
        </w:rPr>
        <w:t xml:space="preserve"> </w:t>
      </w:r>
      <w:r w:rsidRPr="002D500B">
        <w:rPr>
          <w:spacing w:val="-3"/>
          <w:sz w:val="24"/>
          <w:szCs w:val="24"/>
        </w:rPr>
        <w:t>в</w:t>
      </w:r>
      <w:r w:rsidRPr="002D500B">
        <w:rPr>
          <w:sz w:val="24"/>
          <w:szCs w:val="24"/>
        </w:rPr>
        <w:t>оп</w:t>
      </w:r>
      <w:r w:rsidRPr="002D500B">
        <w:rPr>
          <w:spacing w:val="-5"/>
          <w:sz w:val="24"/>
          <w:szCs w:val="24"/>
        </w:rPr>
        <w:t>р</w:t>
      </w:r>
      <w:r w:rsidRPr="002D500B">
        <w:rPr>
          <w:spacing w:val="4"/>
          <w:sz w:val="24"/>
          <w:szCs w:val="24"/>
        </w:rPr>
        <w:t>о</w:t>
      </w:r>
      <w:r w:rsidRPr="002D500B">
        <w:rPr>
          <w:spacing w:val="-1"/>
          <w:sz w:val="24"/>
          <w:szCs w:val="24"/>
        </w:rPr>
        <w:t>са</w:t>
      </w:r>
      <w:r w:rsidRPr="002D500B">
        <w:rPr>
          <w:sz w:val="24"/>
          <w:szCs w:val="24"/>
        </w:rPr>
        <w:t>м из</w:t>
      </w:r>
      <w:r w:rsidRPr="002D500B">
        <w:rPr>
          <w:spacing w:val="-3"/>
          <w:sz w:val="24"/>
          <w:szCs w:val="24"/>
        </w:rPr>
        <w:t>б</w:t>
      </w:r>
      <w:r w:rsidRPr="002D500B">
        <w:rPr>
          <w:sz w:val="24"/>
          <w:szCs w:val="24"/>
        </w:rPr>
        <w:t>ир</w:t>
      </w:r>
      <w:r w:rsidRPr="002D500B">
        <w:rPr>
          <w:spacing w:val="-1"/>
          <w:sz w:val="24"/>
          <w:szCs w:val="24"/>
        </w:rPr>
        <w:t>а</w:t>
      </w:r>
      <w:r w:rsidRPr="002D500B">
        <w:rPr>
          <w:sz w:val="24"/>
          <w:szCs w:val="24"/>
        </w:rPr>
        <w:t>тель</w:t>
      </w:r>
      <w:r w:rsidRPr="002D500B">
        <w:rPr>
          <w:spacing w:val="-4"/>
          <w:sz w:val="24"/>
          <w:szCs w:val="24"/>
        </w:rPr>
        <w:t>н</w:t>
      </w:r>
      <w:r w:rsidRPr="002D500B">
        <w:rPr>
          <w:spacing w:val="4"/>
          <w:sz w:val="24"/>
          <w:szCs w:val="24"/>
        </w:rPr>
        <w:t>о</w:t>
      </w:r>
      <w:r w:rsidRPr="002D500B">
        <w:rPr>
          <w:spacing w:val="-3"/>
          <w:sz w:val="24"/>
          <w:szCs w:val="24"/>
        </w:rPr>
        <w:t>г</w:t>
      </w:r>
      <w:r w:rsidRPr="002D500B">
        <w:rPr>
          <w:sz w:val="24"/>
          <w:szCs w:val="24"/>
        </w:rPr>
        <w:t>о</w:t>
      </w:r>
      <w:r w:rsidRPr="002D500B">
        <w:rPr>
          <w:spacing w:val="2"/>
          <w:sz w:val="24"/>
          <w:szCs w:val="24"/>
        </w:rPr>
        <w:t xml:space="preserve"> </w:t>
      </w:r>
      <w:r w:rsidRPr="002D500B">
        <w:rPr>
          <w:sz w:val="24"/>
          <w:szCs w:val="24"/>
        </w:rPr>
        <w:t>пр</w:t>
      </w:r>
      <w:r w:rsidRPr="002D500B">
        <w:rPr>
          <w:spacing w:val="-1"/>
          <w:sz w:val="24"/>
          <w:szCs w:val="24"/>
        </w:rPr>
        <w:t>а</w:t>
      </w:r>
      <w:r w:rsidRPr="002D500B">
        <w:rPr>
          <w:spacing w:val="1"/>
          <w:sz w:val="24"/>
          <w:szCs w:val="24"/>
        </w:rPr>
        <w:t>в</w:t>
      </w:r>
      <w:r w:rsidRPr="002D500B">
        <w:rPr>
          <w:sz w:val="24"/>
          <w:szCs w:val="24"/>
        </w:rPr>
        <w:t xml:space="preserve">а и избирательного процесса, повышения правовой и политической культуры избирателей (участников референдума), организаторов выборов в органы государственной власти, органы местного самоуправления в Российской Федерации </w:t>
      </w:r>
      <w:r w:rsidRPr="002D500B">
        <w:rPr>
          <w:sz w:val="24"/>
          <w:szCs w:val="24"/>
        </w:rPr>
        <w:br/>
        <w:t>и участников избирательных кампаний</w:t>
      </w:r>
    </w:p>
    <w:p w:rsidR="00675EA8" w:rsidRPr="002D500B" w:rsidRDefault="00675EA8" w:rsidP="00675EA8">
      <w:pPr>
        <w:pStyle w:val="a3"/>
        <w:kinsoku w:val="0"/>
        <w:overflowPunct w:val="0"/>
        <w:rPr>
          <w:sz w:val="26"/>
          <w:szCs w:val="26"/>
        </w:rPr>
      </w:pPr>
    </w:p>
    <w:p w:rsidR="00675EA8" w:rsidRPr="002D500B" w:rsidRDefault="00675EA8" w:rsidP="00675EA8">
      <w:pPr>
        <w:pStyle w:val="a3"/>
        <w:kinsoku w:val="0"/>
        <w:overflowPunct w:val="0"/>
        <w:spacing w:before="6"/>
        <w:rPr>
          <w:sz w:val="30"/>
          <w:szCs w:val="30"/>
        </w:rPr>
      </w:pPr>
    </w:p>
    <w:p w:rsidR="00675EA8" w:rsidRPr="002D500B" w:rsidRDefault="00675EA8" w:rsidP="00675EA8">
      <w:pPr>
        <w:pStyle w:val="1"/>
        <w:kinsoku w:val="0"/>
        <w:overflowPunct w:val="0"/>
        <w:spacing w:line="322" w:lineRule="exact"/>
      </w:pPr>
      <w:r w:rsidRPr="002D500B">
        <w:t>Критерии</w:t>
      </w:r>
    </w:p>
    <w:p w:rsidR="00675EA8" w:rsidRPr="002D500B" w:rsidRDefault="00675EA8" w:rsidP="00675EA8">
      <w:pPr>
        <w:pStyle w:val="a3"/>
        <w:kinsoku w:val="0"/>
        <w:overflowPunct w:val="0"/>
        <w:ind w:left="468" w:right="589"/>
        <w:jc w:val="center"/>
        <w:rPr>
          <w:b/>
          <w:bCs/>
        </w:rPr>
      </w:pPr>
      <w:r w:rsidRPr="002D500B">
        <w:rPr>
          <w:b/>
          <w:bCs/>
        </w:rPr>
        <w:t>оценки конкурсных работ в номинации «Цифровая волна»</w:t>
      </w:r>
    </w:p>
    <w:p w:rsidR="00675EA8" w:rsidRPr="002D500B" w:rsidRDefault="00966A0B" w:rsidP="00675EA8">
      <w:pPr>
        <w:pStyle w:val="a3"/>
        <w:kinsoku w:val="0"/>
        <w:overflowPunct w:val="0"/>
        <w:rPr>
          <w:b/>
          <w:bCs/>
          <w:sz w:val="23"/>
          <w:szCs w:val="2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79744" behindDoc="0" locked="0" layoutInCell="0" allowOverlap="1">
                <wp:simplePos x="0" y="0"/>
                <wp:positionH relativeFrom="page">
                  <wp:posOffset>2493645</wp:posOffset>
                </wp:positionH>
                <wp:positionV relativeFrom="paragraph">
                  <wp:posOffset>192405</wp:posOffset>
                </wp:positionV>
                <wp:extent cx="3108325" cy="12700"/>
                <wp:effectExtent l="0" t="0" r="15875" b="6350"/>
                <wp:wrapTopAndBottom/>
                <wp:docPr id="16" name="Группа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08325" cy="12700"/>
                          <a:chOff x="3927" y="303"/>
                          <a:chExt cx="4895" cy="20"/>
                        </a:xfrm>
                      </wpg:grpSpPr>
                      <wps:wsp>
                        <wps:cNvPr id="109" name="Freeform 3"/>
                        <wps:cNvSpPr>
                          <a:spLocks/>
                        </wps:cNvSpPr>
                        <wps:spPr bwMode="auto">
                          <a:xfrm>
                            <a:off x="3927" y="312"/>
                            <a:ext cx="1253" cy="20"/>
                          </a:xfrm>
                          <a:custGeom>
                            <a:avLst/>
                            <a:gdLst>
                              <a:gd name="T0" fmla="*/ 0 w 1253"/>
                              <a:gd name="T1" fmla="*/ 0 h 20"/>
                              <a:gd name="T2" fmla="*/ 1252 w 125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253" h="20">
                                <a:moveTo>
                                  <a:pt x="0" y="0"/>
                                </a:moveTo>
                                <a:lnTo>
                                  <a:pt x="1252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4"/>
                        <wps:cNvSpPr>
                          <a:spLocks/>
                        </wps:cNvSpPr>
                        <wps:spPr bwMode="auto">
                          <a:xfrm>
                            <a:off x="5185" y="312"/>
                            <a:ext cx="836" cy="20"/>
                          </a:xfrm>
                          <a:custGeom>
                            <a:avLst/>
                            <a:gdLst>
                              <a:gd name="T0" fmla="*/ 0 w 836"/>
                              <a:gd name="T1" fmla="*/ 0 h 20"/>
                              <a:gd name="T2" fmla="*/ 835 w 8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6" h="20">
                                <a:moveTo>
                                  <a:pt x="0" y="0"/>
                                </a:moveTo>
                                <a:lnTo>
                                  <a:pt x="835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5"/>
                        <wps:cNvSpPr>
                          <a:spLocks/>
                        </wps:cNvSpPr>
                        <wps:spPr bwMode="auto">
                          <a:xfrm>
                            <a:off x="6024" y="312"/>
                            <a:ext cx="836" cy="20"/>
                          </a:xfrm>
                          <a:custGeom>
                            <a:avLst/>
                            <a:gdLst>
                              <a:gd name="T0" fmla="*/ 0 w 836"/>
                              <a:gd name="T1" fmla="*/ 0 h 20"/>
                              <a:gd name="T2" fmla="*/ 835 w 8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6" h="20">
                                <a:moveTo>
                                  <a:pt x="0" y="0"/>
                                </a:moveTo>
                                <a:lnTo>
                                  <a:pt x="835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6"/>
                        <wps:cNvSpPr>
                          <a:spLocks/>
                        </wps:cNvSpPr>
                        <wps:spPr bwMode="auto">
                          <a:xfrm>
                            <a:off x="6864" y="312"/>
                            <a:ext cx="836" cy="20"/>
                          </a:xfrm>
                          <a:custGeom>
                            <a:avLst/>
                            <a:gdLst>
                              <a:gd name="T0" fmla="*/ 0 w 836"/>
                              <a:gd name="T1" fmla="*/ 0 h 20"/>
                              <a:gd name="T2" fmla="*/ 835 w 8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6" h="20">
                                <a:moveTo>
                                  <a:pt x="0" y="0"/>
                                </a:moveTo>
                                <a:lnTo>
                                  <a:pt x="835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7"/>
                        <wps:cNvSpPr>
                          <a:spLocks/>
                        </wps:cNvSpPr>
                        <wps:spPr bwMode="auto">
                          <a:xfrm>
                            <a:off x="7704" y="312"/>
                            <a:ext cx="836" cy="20"/>
                          </a:xfrm>
                          <a:custGeom>
                            <a:avLst/>
                            <a:gdLst>
                              <a:gd name="T0" fmla="*/ 0 w 836"/>
                              <a:gd name="T1" fmla="*/ 0 h 20"/>
                              <a:gd name="T2" fmla="*/ 835 w 8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6" h="20">
                                <a:moveTo>
                                  <a:pt x="0" y="0"/>
                                </a:moveTo>
                                <a:lnTo>
                                  <a:pt x="835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8"/>
                        <wps:cNvSpPr>
                          <a:spLocks/>
                        </wps:cNvSpPr>
                        <wps:spPr bwMode="auto">
                          <a:xfrm>
                            <a:off x="8543" y="312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9ED03C2" id="Группа 16" o:spid="_x0000_s1026" style="position:absolute;margin-left:196.35pt;margin-top:15.15pt;width:244.75pt;height:1pt;z-index:251679744;mso-wrap-distance-left:0;mso-wrap-distance-right:0;mso-position-horizontal-relative:page" coordorigin="3927,303" coordsize="48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" o:allowincell="f">
                <v:shape id="Freeform 3" o:spid="_x0000_s1027" style="position:absolute;left:3927;top:312;width:1253;height:20;visibility:visible;mso-wrap-style:square;v-text-anchor:top" coordsize="1253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XYDcQA&#10;AADcAAAADwAAAGRycy9kb3ducmV2LnhtbERPS2sCMRC+F/ofwhS81Wylim6Nolah9uQLsbdhM91d&#10;3UziJtX135tCobf5+J4zHDemEheqfWlZwUs7AUGcWV1yrmC3XTz3QfiArLGyTApu5GE8enwYYqrt&#10;ldd02YRcxBD2KSooQnCplD4ryKBvW0ccuW9bGwwR1rnUNV5juKlkJ0l60mDJsaFAR7OCstPmxyj4&#10;3J6nbuUHx2rlXufv3X13eeh/KdV6aiZvIAI14V/85/7QcX4ygN9n4gVyd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1l2A3EAAAA3AAAAA8AAAAAAAAAAAAAAAAAmAIAAGRycy9k&#10;b3ducmV2LnhtbFBLBQYAAAAABAAEAPUAAACJAwAAAAA=&#10;" path="m,l1252,e" filled="f" strokeweight=".30936mm">
                  <v:path arrowok="t" o:connecttype="custom" o:connectlocs="0,0;1252,0" o:connectangles="0,0"/>
                </v:shape>
                <v:shape id="Freeform 4" o:spid="_x0000_s1028" style="position:absolute;left:5185;top:312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pllcUA&#10;AADcAAAADwAAAGRycy9kb3ducmV2LnhtbESPQU8CMRCF7yb8h2ZMvEkXY4QsFEKIRo4ukOBx3A7b&#10;le1001ZY/fXOwcTbTN6b975ZrAbfqQvF1AY2MBkXoIjrYFtuDBz2L/czUCkjW+wCk4FvSrBajm4W&#10;WNpw5Youu9woCeFUogGXc19qnWpHHtM49MSinUL0mGWNjbYRrxLuO/1QFE/aY8vS4LCnjaP6vPvy&#10;Bt6xmrrpNv48tq/nj8Pbc3X8XA/G3N0O6zmoTEP+N/9db63gTwRfnpEJ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umWVxQAAANwAAAAPAAAAAAAAAAAAAAAAAJgCAABkcnMv&#10;ZG93bnJldi54bWxQSwUGAAAAAAQABAD1AAAAigMAAAAA&#10;" path="m,l835,e" filled="f" strokeweight=".30936mm">
                  <v:path arrowok="t" o:connecttype="custom" o:connectlocs="0,0;835,0" o:connectangles="0,0"/>
                </v:shape>
                <v:shape id="Freeform 5" o:spid="_x0000_s1029" style="position:absolute;left:6024;top:312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bADsMA&#10;AADcAAAADwAAAGRycy9kb3ducmV2LnhtbERPTWsCMRC9F/wPYQRvNbsitWyNIqLosWsFPU43083W&#10;zWRJom7765tCobd5vM+ZL3vbihv50DhWkI8zEMSV0w3XCo5v28dnECEia2wdk4IvCrBcDB7mWGh3&#10;55Juh1iLFMKhQAUmxq6QMlSGLIax64gT9+G8xZigr6X2eE/htpWTLHuSFhtODQY7WhuqLoerVXDG&#10;cmZme/89bXaX9+Prpjx9rnqlRsN+9QIiUh//xX/uvU7z8xx+n0kXyM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vbADsMAAADcAAAADwAAAAAAAAAAAAAAAACYAgAAZHJzL2Rv&#10;d25yZXYueG1sUEsFBgAAAAAEAAQA9QAAAIgDAAAAAA==&#10;" path="m,l835,e" filled="f" strokeweight=".30936mm">
                  <v:path arrowok="t" o:connecttype="custom" o:connectlocs="0,0;835,0" o:connectangles="0,0"/>
                </v:shape>
                <v:shape id="Freeform 6" o:spid="_x0000_s1030" style="position:absolute;left:6864;top:312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ReecIA&#10;AADcAAAADwAAAGRycy9kb3ducmV2LnhtbERPTWsCMRC9F/wPYQRvmlWkytYoIi312FXBHqeb6WZ1&#10;M1mSVLf99UYQepvH+5zFqrONuJAPtWMF41EGgrh0uuZKwWH/NpyDCBFZY+OYFPxSgNWy97TAXLsr&#10;F3TZxUqkEA45KjAxtrmUoTRkMYxcS5y4b+ctxgR9JbXHawq3jZxk2bO0WHNqMNjSxlB53v1YBZ9Y&#10;zMxs6/+m9fv56/DxWhxP606pQb9bv4CI1MV/8cO91Wn+eAL3Z9IFc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JF55wgAAANwAAAAPAAAAAAAAAAAAAAAAAJgCAABkcnMvZG93&#10;bnJldi54bWxQSwUGAAAAAAQABAD1AAAAhwMAAAAA&#10;" path="m,l835,e" filled="f" strokeweight=".30936mm">
                  <v:path arrowok="t" o:connecttype="custom" o:connectlocs="0,0;835,0" o:connectangles="0,0"/>
                </v:shape>
                <v:shape id="Freeform 7" o:spid="_x0000_s1031" style="position:absolute;left:7704;top:312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j74sMA&#10;AADcAAAADwAAAGRycy9kb3ducmV2LnhtbERPTWsCMRC9C/6HMIXeNKsWLVujiCj16FqhPU43083W&#10;zWRJUt321xtB6G0e73Pmy8424kw+1I4VjIYZCOLS6ZorBce37eAZRIjIGhvHpOCXAiwX/d4cc+0u&#10;XND5ECuRQjjkqMDE2OZShtKQxTB0LXHivpy3GBP0ldQeLyncNnKcZVNpsebUYLCltaHydPixCj6w&#10;mJnZzv891a+nz+N+U7x/rzqlHh+61QuISF38F9/dO53mjyZweyZdIB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j74sMAAADcAAAADwAAAAAAAAAAAAAAAACYAgAAZHJzL2Rv&#10;d25yZXYueG1sUEsFBgAAAAAEAAQA9QAAAIgDAAAAAA==&#10;" path="m,l835,e" filled="f" strokeweight=".30936mm">
                  <v:path arrowok="t" o:connecttype="custom" o:connectlocs="0,0;835,0" o:connectangles="0,0"/>
                </v:shape>
                <v:shape id="Freeform 8" o:spid="_x0000_s1032" style="position:absolute;left:8543;top:312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6dPsAA&#10;AADcAAAADwAAAGRycy9kb3ducmV2LnhtbERPS4vCMBC+C/6HMMLeNK0si1SjqKsge1tf56EZ22oz&#10;6SZR67/fCIK3+fieM5m1phY3cr6yrCAdJCCIc6srLhTsd+v+CIQPyBpry6TgQR5m025ngpm2d/6l&#10;2zYUIoawz1BBGUKTSenzkgz6gW2II3eyzmCI0BVSO7zHcFPLYZJ8SYMVx4YSG1qWlF+2V6NgsR+G&#10;Ue3+zrv5yujvo0l/rv6g1EevnY9BBGrDW/xyb3Scn37C85l4gZz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z6dPsAAAADcAAAADwAAAAAAAAAAAAAAAACYAgAAZHJzL2Rvd25y&#10;ZXYueG1sUEsFBgAAAAAEAAQA9QAAAIUDAAAAAA==&#10;" path="m,l278,e" filled="f" strokeweight=".30936mm">
                  <v:path arrowok="t" o:connecttype="custom" o:connectlocs="0,0;278,0" o:connectangles="0,0"/>
                </v:shape>
                <w10:wrap type="topAndBottom" anchorx="page"/>
              </v:group>
            </w:pict>
          </mc:Fallback>
        </mc:AlternateContent>
      </w:r>
    </w:p>
    <w:p w:rsidR="00675EA8" w:rsidRPr="002D500B" w:rsidRDefault="00675EA8" w:rsidP="00675EA8">
      <w:pPr>
        <w:pStyle w:val="a3"/>
        <w:kinsoku w:val="0"/>
        <w:overflowPunct w:val="0"/>
        <w:spacing w:line="152" w:lineRule="exact"/>
        <w:ind w:left="476" w:right="589"/>
        <w:jc w:val="center"/>
        <w:rPr>
          <w:sz w:val="16"/>
          <w:szCs w:val="16"/>
        </w:rPr>
      </w:pPr>
      <w:r w:rsidRPr="002D500B">
        <w:rPr>
          <w:sz w:val="16"/>
          <w:szCs w:val="16"/>
        </w:rPr>
        <w:t>(шифр конкурсной работы)</w:t>
      </w:r>
    </w:p>
    <w:p w:rsidR="00675EA8" w:rsidRPr="002D500B" w:rsidRDefault="00966A0B" w:rsidP="00675EA8">
      <w:pPr>
        <w:pStyle w:val="a3"/>
        <w:kinsoku w:val="0"/>
        <w:overflowPunct w:val="0"/>
        <w:spacing w:before="1"/>
        <w:rPr>
          <w:sz w:val="23"/>
          <w:szCs w:val="2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80768" behindDoc="0" locked="0" layoutInCell="0" allowOverlap="1">
                <wp:simplePos x="0" y="0"/>
                <wp:positionH relativeFrom="page">
                  <wp:posOffset>1078865</wp:posOffset>
                </wp:positionH>
                <wp:positionV relativeFrom="paragraph">
                  <wp:posOffset>193675</wp:posOffset>
                </wp:positionV>
                <wp:extent cx="5774055" cy="12700"/>
                <wp:effectExtent l="0" t="0" r="17145" b="6350"/>
                <wp:wrapTopAndBottom/>
                <wp:docPr id="15" name="Группа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4055" cy="12700"/>
                          <a:chOff x="1699" y="305"/>
                          <a:chExt cx="9093" cy="20"/>
                        </a:xfrm>
                      </wpg:grpSpPr>
                      <wps:wsp>
                        <wps:cNvPr id="97" name="Freeform 10"/>
                        <wps:cNvSpPr>
                          <a:spLocks/>
                        </wps:cNvSpPr>
                        <wps:spPr bwMode="auto">
                          <a:xfrm>
                            <a:off x="1699" y="314"/>
                            <a:ext cx="1253" cy="20"/>
                          </a:xfrm>
                          <a:custGeom>
                            <a:avLst/>
                            <a:gdLst>
                              <a:gd name="T0" fmla="*/ 0 w 1253"/>
                              <a:gd name="T1" fmla="*/ 0 h 20"/>
                              <a:gd name="T2" fmla="*/ 1252 w 125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253" h="20">
                                <a:moveTo>
                                  <a:pt x="0" y="0"/>
                                </a:moveTo>
                                <a:lnTo>
                                  <a:pt x="1252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11"/>
                        <wps:cNvSpPr>
                          <a:spLocks/>
                        </wps:cNvSpPr>
                        <wps:spPr bwMode="auto">
                          <a:xfrm>
                            <a:off x="2956" y="314"/>
                            <a:ext cx="836" cy="20"/>
                          </a:xfrm>
                          <a:custGeom>
                            <a:avLst/>
                            <a:gdLst>
                              <a:gd name="T0" fmla="*/ 0 w 836"/>
                              <a:gd name="T1" fmla="*/ 0 h 20"/>
                              <a:gd name="T2" fmla="*/ 835 w 8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6" h="20">
                                <a:moveTo>
                                  <a:pt x="0" y="0"/>
                                </a:moveTo>
                                <a:lnTo>
                                  <a:pt x="835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12"/>
                        <wps:cNvSpPr>
                          <a:spLocks/>
                        </wps:cNvSpPr>
                        <wps:spPr bwMode="auto">
                          <a:xfrm>
                            <a:off x="3796" y="314"/>
                            <a:ext cx="836" cy="20"/>
                          </a:xfrm>
                          <a:custGeom>
                            <a:avLst/>
                            <a:gdLst>
                              <a:gd name="T0" fmla="*/ 0 w 836"/>
                              <a:gd name="T1" fmla="*/ 0 h 20"/>
                              <a:gd name="T2" fmla="*/ 835 w 8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6" h="20">
                                <a:moveTo>
                                  <a:pt x="0" y="0"/>
                                </a:moveTo>
                                <a:lnTo>
                                  <a:pt x="835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13"/>
                        <wps:cNvSpPr>
                          <a:spLocks/>
                        </wps:cNvSpPr>
                        <wps:spPr bwMode="auto">
                          <a:xfrm>
                            <a:off x="4636" y="314"/>
                            <a:ext cx="836" cy="20"/>
                          </a:xfrm>
                          <a:custGeom>
                            <a:avLst/>
                            <a:gdLst>
                              <a:gd name="T0" fmla="*/ 0 w 836"/>
                              <a:gd name="T1" fmla="*/ 0 h 20"/>
                              <a:gd name="T2" fmla="*/ 835 w 8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6" h="20">
                                <a:moveTo>
                                  <a:pt x="0" y="0"/>
                                </a:moveTo>
                                <a:lnTo>
                                  <a:pt x="835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14"/>
                        <wps:cNvSpPr>
                          <a:spLocks/>
                        </wps:cNvSpPr>
                        <wps:spPr bwMode="auto">
                          <a:xfrm>
                            <a:off x="5475" y="314"/>
                            <a:ext cx="836" cy="20"/>
                          </a:xfrm>
                          <a:custGeom>
                            <a:avLst/>
                            <a:gdLst>
                              <a:gd name="T0" fmla="*/ 0 w 836"/>
                              <a:gd name="T1" fmla="*/ 0 h 20"/>
                              <a:gd name="T2" fmla="*/ 835 w 8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6" h="20">
                                <a:moveTo>
                                  <a:pt x="0" y="0"/>
                                </a:moveTo>
                                <a:lnTo>
                                  <a:pt x="835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15"/>
                        <wps:cNvSpPr>
                          <a:spLocks/>
                        </wps:cNvSpPr>
                        <wps:spPr bwMode="auto">
                          <a:xfrm>
                            <a:off x="6315" y="314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16"/>
                        <wps:cNvSpPr>
                          <a:spLocks/>
                        </wps:cNvSpPr>
                        <wps:spPr bwMode="auto">
                          <a:xfrm>
                            <a:off x="6598" y="314"/>
                            <a:ext cx="1253" cy="20"/>
                          </a:xfrm>
                          <a:custGeom>
                            <a:avLst/>
                            <a:gdLst>
                              <a:gd name="T0" fmla="*/ 0 w 1253"/>
                              <a:gd name="T1" fmla="*/ 0 h 20"/>
                              <a:gd name="T2" fmla="*/ 1252 w 125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253" h="20">
                                <a:moveTo>
                                  <a:pt x="0" y="0"/>
                                </a:moveTo>
                                <a:lnTo>
                                  <a:pt x="1252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4" name="Freeform 17"/>
                        <wps:cNvSpPr>
                          <a:spLocks/>
                        </wps:cNvSpPr>
                        <wps:spPr bwMode="auto">
                          <a:xfrm>
                            <a:off x="7855" y="314"/>
                            <a:ext cx="836" cy="20"/>
                          </a:xfrm>
                          <a:custGeom>
                            <a:avLst/>
                            <a:gdLst>
                              <a:gd name="T0" fmla="*/ 0 w 836"/>
                              <a:gd name="T1" fmla="*/ 0 h 20"/>
                              <a:gd name="T2" fmla="*/ 835 w 8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6" h="20">
                                <a:moveTo>
                                  <a:pt x="0" y="0"/>
                                </a:moveTo>
                                <a:lnTo>
                                  <a:pt x="835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Freeform 18"/>
                        <wps:cNvSpPr>
                          <a:spLocks/>
                        </wps:cNvSpPr>
                        <wps:spPr bwMode="auto">
                          <a:xfrm>
                            <a:off x="8695" y="314"/>
                            <a:ext cx="836" cy="20"/>
                          </a:xfrm>
                          <a:custGeom>
                            <a:avLst/>
                            <a:gdLst>
                              <a:gd name="T0" fmla="*/ 0 w 836"/>
                              <a:gd name="T1" fmla="*/ 0 h 20"/>
                              <a:gd name="T2" fmla="*/ 835 w 8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6" h="20">
                                <a:moveTo>
                                  <a:pt x="0" y="0"/>
                                </a:moveTo>
                                <a:lnTo>
                                  <a:pt x="835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19"/>
                        <wps:cNvSpPr>
                          <a:spLocks/>
                        </wps:cNvSpPr>
                        <wps:spPr bwMode="auto">
                          <a:xfrm>
                            <a:off x="9534" y="314"/>
                            <a:ext cx="836" cy="20"/>
                          </a:xfrm>
                          <a:custGeom>
                            <a:avLst/>
                            <a:gdLst>
                              <a:gd name="T0" fmla="*/ 0 w 836"/>
                              <a:gd name="T1" fmla="*/ 0 h 20"/>
                              <a:gd name="T2" fmla="*/ 835 w 8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6" h="20">
                                <a:moveTo>
                                  <a:pt x="0" y="0"/>
                                </a:moveTo>
                                <a:lnTo>
                                  <a:pt x="835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20"/>
                        <wps:cNvSpPr>
                          <a:spLocks/>
                        </wps:cNvSpPr>
                        <wps:spPr bwMode="auto">
                          <a:xfrm>
                            <a:off x="10374" y="314"/>
                            <a:ext cx="418" cy="20"/>
                          </a:xfrm>
                          <a:custGeom>
                            <a:avLst/>
                            <a:gdLst>
                              <a:gd name="T0" fmla="*/ 0 w 418"/>
                              <a:gd name="T1" fmla="*/ 0 h 20"/>
                              <a:gd name="T2" fmla="*/ 417 w 41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8" h="20">
                                <a:moveTo>
                                  <a:pt x="0" y="0"/>
                                </a:moveTo>
                                <a:lnTo>
                                  <a:pt x="417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3BE371B" id="Группа 15" o:spid="_x0000_s1026" style="position:absolute;margin-left:84.95pt;margin-top:15.25pt;width:454.65pt;height:1pt;z-index:251680768;mso-wrap-distance-left:0;mso-wrap-distance-right:0;mso-position-horizontal-relative:page" coordorigin="1699,305" coordsize="909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" o:allowincell="f">
                <v:shape id="Freeform 10" o:spid="_x0000_s1027" style="position:absolute;left:1699;top:314;width:1253;height:20;visibility:visible;mso-wrap-style:square;v-text-anchor:top" coordsize="1253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W108cA&#10;AADbAAAADwAAAGRycy9kb3ducmV2LnhtbESPzU7DMBCE70h9B2srcaNOEaFpWrfiV6I9lRYhelvF&#10;2yQQr01skvD2GAmJ42hmvtEs14NpREetry0rmE4SEMSF1TWXCl4OjxcZCB+QNTaWScE3eVivRmdL&#10;zLXt+Zm6fShFhLDPUUEVgsul9EVFBv3EOuLonWxrMETZllK32Ee4aeRlklxLgzXHhQod3VVUfOy/&#10;jILt4fPW7fz8vdm5q4f79DXdvGVHpc7Hw80CRKAh/If/2k9awXwGv1/iD5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sFtdPHAAAA2wAAAA8AAAAAAAAAAAAAAAAAmAIAAGRy&#10;cy9kb3ducmV2LnhtbFBLBQYAAAAABAAEAPUAAACMAwAAAAA=&#10;" path="m,l1252,e" filled="f" strokeweight=".30936mm">
                  <v:path arrowok="t" o:connecttype="custom" o:connectlocs="0,0;1252,0" o:connectangles="0,0"/>
                </v:shape>
                <v:shape id="Freeform 11" o:spid="_x0000_s1028" style="position:absolute;left:2956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Q2LsEA&#10;AADbAAAADwAAAGRycy9kb3ducmV2LnhtbERPTWsCMRC9C/6HMEJvmrUUratRpLTUY9cKehw342Z1&#10;M1mSVNf++uZQ8Ph434tVZxtxJR9qxwrGowwEcel0zZWC3ffH8BVEiMgaG8ek4E4BVst+b4G5djcu&#10;6LqNlUghHHJUYGJscylDachiGLmWOHEn5y3GBH0ltcdbCreNfM6yibRYc2ow2NKbofKy/bEKDlhM&#10;zXTjf1/qz8tx9/Ve7M/rTqmnQbeeg4jUxYf4373RCmZpbPqSfoB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J0Ni7BAAAA2wAAAA8AAAAAAAAAAAAAAAAAmAIAAGRycy9kb3du&#10;cmV2LnhtbFBLBQYAAAAABAAEAPUAAACGAwAAAAA=&#10;" path="m,l835,e" filled="f" strokeweight=".30936mm">
                  <v:path arrowok="t" o:connecttype="custom" o:connectlocs="0,0;835,0" o:connectangles="0,0"/>
                </v:shape>
                <v:shape id="Freeform 12" o:spid="_x0000_s1029" style="position:absolute;left:3796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iTtcUA&#10;AADbAAAADwAAAGRycy9kb3ducmV2LnhtbESPT2sCMRTE7wW/Q3iF3mq2RfyzGkWkoseuCnp8bl43&#10;WzcvS5Lqtp++KQg9DjPzG2a26GwjruRD7VjBSz8DQVw6XXOl4LBfP49BhIissXFMCr4pwGLee5hh&#10;rt2NC7ruYiUShEOOCkyMbS5lKA1ZDH3XEifvw3mLMUlfSe3xluC2ka9ZNpQWa04LBltaGSovuy+r&#10;4ITFyIy2/mdQby7nw/tbcfxcdko9PXbLKYhIXfwP39tbrWAygb8v6QfI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OJO1xQAAANsAAAAPAAAAAAAAAAAAAAAAAJgCAABkcnMv&#10;ZG93bnJldi54bWxQSwUGAAAAAAQABAD1AAAAigMAAAAA&#10;" path="m,l835,e" filled="f" strokeweight=".30936mm">
                  <v:path arrowok="t" o:connecttype="custom" o:connectlocs="0,0;835,0" o:connectangles="0,0"/>
                </v:shape>
                <v:shape id="Freeform 13" o:spid="_x0000_s1030" style="position:absolute;left:4636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PzSMUA&#10;AADcAAAADwAAAGRycy9kb3ducmV2LnhtbESPQU8CMRCF7yb+h2ZMvEFXY4CsFEKMRo4skOhx3I7b&#10;le1001ZY+fXMgcTbTN6b976ZLwffqSPF1AY28DAuQBHXwbbcGNjv3kYzUCkjW+wCk4E/SrBc3N7M&#10;sbThxBUdt7lREsKpRAMu577UOtWOPKZx6IlF+w7RY5Y1NtpGPEm47/RjUUy0x5alwWFPL47qw/bX&#10;G/jEauqm63h+at8PX/vNa/XxsxqMub8bVs+gMg3533y9XlvBLwRfnpEJ9O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Y/NIxQAAANwAAAAPAAAAAAAAAAAAAAAAAJgCAABkcnMv&#10;ZG93bnJldi54bWxQSwUGAAAAAAQABAD1AAAAigMAAAAA&#10;" path="m,l835,e" filled="f" strokeweight=".30936mm">
                  <v:path arrowok="t" o:connecttype="custom" o:connectlocs="0,0;835,0" o:connectangles="0,0"/>
                </v:shape>
                <v:shape id="Freeform 14" o:spid="_x0000_s1031" style="position:absolute;left:5475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9W08IA&#10;AADcAAAADwAAAGRycy9kb3ducmV2LnhtbERPTWsCMRC9F/wPYYTeNGsptaxGEbHosWsFPY6bcbO6&#10;mSxJ1G1/fVMQepvH+5zpvLONuJEPtWMFo2EGgrh0uuZKwe7rY/AOIkRkjY1jUvBNAeaz3tMUc+3u&#10;XNBtGyuRQjjkqMDE2OZShtKQxTB0LXHiTs5bjAn6SmqP9xRuG/mSZW/SYs2pwWBLS0PlZXu1Cg5Y&#10;jM14439e6/XluPtcFfvzolPqud8tJiAidfFf/HBvdJqfjeDvmXSBnP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L1bTwgAAANwAAAAPAAAAAAAAAAAAAAAAAJgCAABkcnMvZG93&#10;bnJldi54bWxQSwUGAAAAAAQABAD1AAAAhwMAAAAA&#10;" path="m,l835,e" filled="f" strokeweight=".30936mm">
                  <v:path arrowok="t" o:connecttype="custom" o:connectlocs="0,0;835,0" o:connectangles="0,0"/>
                </v:shape>
                <v:shape id="Freeform 15" o:spid="_x0000_s1032" style="position:absolute;left:6315;top:314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I2DL8A&#10;AADcAAAADwAAAGRycy9kb3ducmV2LnhtbERPS4vCMBC+L/gfwgje1tQeRKpRfOyCePN5HpqxrTaT&#10;mkSt/94IC3ubj+85k1lravEg5yvLCgb9BARxbnXFhYLD/vd7BMIHZI21ZVLwIg+zaedrgpm2T97S&#10;YxcKEUPYZ6igDKHJpPR5SQZ93zbEkTtbZzBE6AqpHT5juKllmiRDabDi2FBiQ8uS8uvubhQsDmkY&#10;1e522c9/jF6dzGBz90elet12PgYRqA3/4j/3Wsf5SQqfZ+IFcvo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QjYMvwAAANwAAAAPAAAAAAAAAAAAAAAAAJgCAABkcnMvZG93bnJl&#10;di54bWxQSwUGAAAAAAQABAD1AAAAhAMAAAAA&#10;" path="m,l278,e" filled="f" strokeweight=".30936mm">
                  <v:path arrowok="t" o:connecttype="custom" o:connectlocs="0,0;278,0" o:connectangles="0,0"/>
                </v:shape>
                <v:shape id="Freeform 16" o:spid="_x0000_s1033" style="position:absolute;left:6598;top:314;width:1253;height:20;visibility:visible;mso-wrap-style:square;v-text-anchor:top" coordsize="1253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3v58QA&#10;AADcAAAADwAAAGRycy9kb3ducmV2LnhtbERPS0vEMBC+L/gfwgjetqmPSrc2XXyCelp3F9Hb0Ixt&#10;tZnEJrb13xtB8DYf33PK9Wx6MdLgO8sKjpMUBHFtdceNgv3ubpmD8AFZY2+ZFHyTh3V1sCix0Hbi&#10;Jxq3oRExhH2BCtoQXCGlr1sy6BPriCP3ZgeDIcKhkXrAKYabXp6k6bk02HFsaNHRdUv1x/bLKHjc&#10;fV65jV+99xt3dnuTPWcPL/mrUkeH8+UFiEBz+Bf/ue91nJ+ewu8z8QJ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yN7+fEAAAA3AAAAA8AAAAAAAAAAAAAAAAAmAIAAGRycy9k&#10;b3ducmV2LnhtbFBLBQYAAAAABAAEAPUAAACJAwAAAAA=&#10;" path="m,l1252,e" filled="f" strokeweight=".30936mm">
                  <v:path arrowok="t" o:connecttype="custom" o:connectlocs="0,0;1252,0" o:connectangles="0,0"/>
                </v:shape>
                <v:shape id="Freeform 17" o:spid="_x0000_s1034" style="position:absolute;left:7855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j1S8IA&#10;AADcAAAADwAAAGRycy9kb3ducmV2LnhtbERPTWsCMRC9F/wPYQRvmrVILatRRFr02LWCHsfNuFnd&#10;TJYk1W1/fVMQepvH+5z5srONuJEPtWMF41EGgrh0uuZKwf7zffgKIkRkjY1jUvBNAZaL3tMcc+3u&#10;XNBtFyuRQjjkqMDE2OZShtKQxTByLXHizs5bjAn6SmqP9xRuG/mcZS/SYs2pwWBLa0PldfdlFRyx&#10;mJrp1v9M6s31tP94Kw6XVafUoN+tZiAidfFf/HBvdZqfTeDvmXSBX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WPVLwgAAANwAAAAPAAAAAAAAAAAAAAAAAJgCAABkcnMvZG93&#10;bnJldi54bWxQSwUGAAAAAAQABAD1AAAAhwMAAAAA&#10;" path="m,l835,e" filled="f" strokeweight=".30936mm">
                  <v:path arrowok="t" o:connecttype="custom" o:connectlocs="0,0;835,0" o:connectangles="0,0"/>
                </v:shape>
                <v:shape id="Freeform 18" o:spid="_x0000_s1035" style="position:absolute;left:8695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RQ0MMA&#10;AADcAAAADwAAAGRycy9kb3ducmV2LnhtbERPTWsCMRC9F/wPYQrearalrbIaRaSlHrsq6HHcTDdb&#10;N5Mlibr665uC4G0e73Mms8424kQ+1I4VPA8yEMSl0zVXCjbrz6cRiBCRNTaOScGFAsymvYcJ5tqd&#10;uaDTKlYihXDIUYGJsc2lDKUhi2HgWuLE/ThvMSboK6k9nlO4beRLlr1LizWnBoMtLQyVh9XRKthh&#10;MTTDpb++1l+H/eb7o9j+zjul+o/dfAwiUhfv4pt7qdP87A3+n0kXyO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BRQ0MMAAADcAAAADwAAAAAAAAAAAAAAAACYAgAAZHJzL2Rv&#10;d25yZXYueG1sUEsFBgAAAAAEAAQA9QAAAIgDAAAAAA==&#10;" path="m,l835,e" filled="f" strokeweight=".30936mm">
                  <v:path arrowok="t" o:connecttype="custom" o:connectlocs="0,0;835,0" o:connectangles="0,0"/>
                </v:shape>
                <v:shape id="Freeform 19" o:spid="_x0000_s1036" style="position:absolute;left:9534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bOp8IA&#10;AADcAAAADwAAAGRycy9kb3ducmV2LnhtbERPTWsCMRC9F/wPYYTeNGsRLatRRFr02LWCHsfNuFnd&#10;TJYk1W1/fVMQepvH+5z5srONuJEPtWMFo2EGgrh0uuZKwf7zffAKIkRkjY1jUvBNAZaL3tMcc+3u&#10;XNBtFyuRQjjkqMDE2OZShtKQxTB0LXHizs5bjAn6SmqP9xRuG/mSZRNpsebUYLCltaHyuvuyCo5Y&#10;TM1063/G9eZ62n+8FYfLqlPqud+tZiAidfFf/HBvdZqfTeDvmXSBXPw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xs6nwgAAANwAAAAPAAAAAAAAAAAAAAAAAJgCAABkcnMvZG93&#10;bnJldi54bWxQSwUGAAAAAAQABAD1AAAAhwMAAAAA&#10;" path="m,l835,e" filled="f" strokeweight=".30936mm">
                  <v:path arrowok="t" o:connecttype="custom" o:connectlocs="0,0;835,0" o:connectangles="0,0"/>
                </v:shape>
                <v:shape id="Freeform 20" o:spid="_x0000_s1037" style="position:absolute;left:10374;top:314;width:418;height:20;visibility:visible;mso-wrap-style:square;v-text-anchor:top" coordsize="41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dJqcMA&#10;AADcAAAADwAAAGRycy9kb3ducmV2LnhtbERPTWvCQBC9C/0Pywi96a7SahtdRWpbBE8mhXocsmMS&#10;zM6m2a1J/31XELzN433Oct3bWlyo9ZVjDZOxAkGcO1NxoeEr+xi9gPAB2WDtmDT8kYf16mGwxMS4&#10;jg90SUMhYgj7BDWUITSJlD4vyaIfu4Y4cifXWgwRtoU0LXYx3NZyqtRMWqw4NpTY0FtJ+Tn9tRq2&#10;0+7o9t8bfn36ST+rw/N7VmyV1o/DfrMAEagPd/HNvTNxvprD9Zl4gV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RdJqcMAAADcAAAADwAAAAAAAAAAAAAAAACYAgAAZHJzL2Rv&#10;d25yZXYueG1sUEsFBgAAAAAEAAQA9QAAAIgDAAAAAA==&#10;" path="m,l417,e" filled="f" strokeweight=".30936mm">
                  <v:path arrowok="t" o:connecttype="custom" o:connectlocs="0,0;417,0" o:connectangles="0,0"/>
                </v:shape>
                <w10:wrap type="topAndBottom" anchorx="page"/>
              </v:group>
            </w:pict>
          </mc:Fallback>
        </mc:AlternateContent>
      </w:r>
    </w:p>
    <w:p w:rsidR="00675EA8" w:rsidRPr="002D500B" w:rsidRDefault="00675EA8" w:rsidP="00675EA8">
      <w:pPr>
        <w:pStyle w:val="a3"/>
        <w:kinsoku w:val="0"/>
        <w:overflowPunct w:val="0"/>
        <w:spacing w:line="152" w:lineRule="exact"/>
        <w:ind w:left="478" w:right="589"/>
        <w:jc w:val="center"/>
        <w:rPr>
          <w:sz w:val="16"/>
          <w:szCs w:val="16"/>
        </w:rPr>
      </w:pPr>
      <w:r w:rsidRPr="002D500B">
        <w:rPr>
          <w:sz w:val="16"/>
          <w:szCs w:val="16"/>
        </w:rPr>
        <w:t>(тема конкурсной работы)</w:t>
      </w:r>
    </w:p>
    <w:p w:rsidR="00675EA8" w:rsidRPr="002D500B" w:rsidRDefault="00675EA8" w:rsidP="00675EA8">
      <w:pPr>
        <w:pStyle w:val="a3"/>
        <w:kinsoku w:val="0"/>
        <w:overflowPunct w:val="0"/>
        <w:spacing w:before="8"/>
      </w:pPr>
    </w:p>
    <w:tbl>
      <w:tblPr>
        <w:tblW w:w="9495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7088"/>
        <w:gridCol w:w="1696"/>
        <w:gridCol w:w="12"/>
      </w:tblGrid>
      <w:tr w:rsidR="00675EA8" w:rsidRPr="002D500B" w:rsidTr="00594689">
        <w:trPr>
          <w:trHeight w:val="70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EA8" w:rsidRPr="002D500B" w:rsidRDefault="00675EA8" w:rsidP="00594689">
            <w:pPr>
              <w:pStyle w:val="TableParagraph"/>
              <w:kinsoku w:val="0"/>
              <w:overflowPunct w:val="0"/>
              <w:spacing w:before="21" w:line="242" w:lineRule="auto"/>
              <w:ind w:left="110" w:right="97" w:firstLine="52"/>
              <w:rPr>
                <w:w w:val="95"/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 xml:space="preserve">№ </w:t>
            </w:r>
            <w:r w:rsidRPr="002D500B">
              <w:rPr>
                <w:w w:val="95"/>
                <w:sz w:val="28"/>
                <w:szCs w:val="28"/>
              </w:rPr>
              <w:t>п/п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EA8" w:rsidRPr="002D500B" w:rsidRDefault="00675EA8" w:rsidP="00594689">
            <w:pPr>
              <w:pStyle w:val="TableParagraph"/>
              <w:kinsoku w:val="0"/>
              <w:overflowPunct w:val="0"/>
              <w:spacing w:before="184"/>
              <w:ind w:left="-2" w:right="-5"/>
              <w:jc w:val="center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Критерии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EA8" w:rsidRPr="002D500B" w:rsidRDefault="00675EA8" w:rsidP="00594689">
            <w:pPr>
              <w:pStyle w:val="TableParagraph"/>
              <w:kinsoku w:val="0"/>
              <w:overflowPunct w:val="0"/>
              <w:spacing w:before="184"/>
              <w:ind w:left="3"/>
              <w:jc w:val="center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Количество баллов</w:t>
            </w:r>
            <w:r>
              <w:rPr>
                <w:rStyle w:val="af1"/>
                <w:sz w:val="28"/>
                <w:szCs w:val="28"/>
              </w:rPr>
              <w:footnoteReference w:id="1"/>
            </w:r>
          </w:p>
        </w:tc>
      </w:tr>
      <w:tr w:rsidR="00675EA8" w:rsidRPr="002D500B" w:rsidTr="00594689">
        <w:trPr>
          <w:trHeight w:val="647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5EA8" w:rsidRPr="002D500B" w:rsidRDefault="00C00D18" w:rsidP="00A061D9">
            <w:pPr>
              <w:pStyle w:val="TableParagraph"/>
              <w:kinsoku w:val="0"/>
              <w:overflowPunct w:val="0"/>
              <w:ind w:left="-152" w:right="-142"/>
              <w:jc w:val="center"/>
              <w:rPr>
                <w:w w:val="99"/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5EA8" w:rsidRPr="002D500B" w:rsidRDefault="00675EA8" w:rsidP="00594689">
            <w:pPr>
              <w:pStyle w:val="TableParagraph"/>
              <w:tabs>
                <w:tab w:val="left" w:pos="1980"/>
                <w:tab w:val="left" w:pos="3648"/>
                <w:tab w:val="left" w:pos="4756"/>
              </w:tabs>
              <w:kinsoku w:val="0"/>
              <w:overflowPunct w:val="0"/>
              <w:spacing w:before="1" w:line="322" w:lineRule="exact"/>
              <w:ind w:left="109" w:right="102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 xml:space="preserve">Соответствие содержания </w:t>
            </w:r>
            <w:r w:rsidR="00072AF5">
              <w:rPr>
                <w:sz w:val="28"/>
                <w:szCs w:val="28"/>
              </w:rPr>
              <w:t xml:space="preserve">работы </w:t>
            </w:r>
            <w:r>
              <w:rPr>
                <w:sz w:val="28"/>
                <w:szCs w:val="28"/>
              </w:rPr>
              <w:t>е</w:t>
            </w:r>
            <w:r w:rsidR="00072AF5"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 xml:space="preserve"> описанию </w:t>
            </w:r>
            <w:r w:rsidR="00072AF5">
              <w:rPr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и целевой аудитории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EA8" w:rsidRPr="002D500B" w:rsidRDefault="00675EA8" w:rsidP="00594689">
            <w:pPr>
              <w:pStyle w:val="TableParagraph"/>
              <w:kinsoku w:val="0"/>
              <w:overflowPunct w:val="0"/>
            </w:pPr>
          </w:p>
        </w:tc>
      </w:tr>
      <w:tr w:rsidR="00C00D18" w:rsidRPr="002D500B" w:rsidTr="00594689">
        <w:trPr>
          <w:trHeight w:val="321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D18" w:rsidRPr="002D500B" w:rsidRDefault="002C20E3" w:rsidP="00A061D9">
            <w:pPr>
              <w:pStyle w:val="TableParagraph"/>
              <w:kinsoku w:val="0"/>
              <w:overflowPunct w:val="0"/>
              <w:ind w:left="-152" w:right="-142"/>
              <w:jc w:val="center"/>
              <w:rPr>
                <w:w w:val="99"/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D18" w:rsidRPr="002D500B" w:rsidRDefault="00C00D18" w:rsidP="00C00D18">
            <w:pPr>
              <w:pStyle w:val="TableParagraph"/>
              <w:kinsoku w:val="0"/>
              <w:overflowPunct w:val="0"/>
              <w:spacing w:line="301" w:lineRule="exact"/>
              <w:ind w:left="109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 xml:space="preserve">Логичность и удобство структуры </w:t>
            </w:r>
            <w:r>
              <w:rPr>
                <w:sz w:val="28"/>
                <w:szCs w:val="28"/>
              </w:rPr>
              <w:t>и навигации работы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18" w:rsidRPr="002D500B" w:rsidRDefault="00C00D18" w:rsidP="00C00D18">
            <w:pPr>
              <w:pStyle w:val="TableParagraph"/>
              <w:kinsoku w:val="0"/>
              <w:overflowPunct w:val="0"/>
            </w:pPr>
          </w:p>
        </w:tc>
      </w:tr>
      <w:tr w:rsidR="00C00D18" w:rsidRPr="002D500B" w:rsidTr="00594689">
        <w:trPr>
          <w:trHeight w:val="367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D18" w:rsidRPr="002D500B" w:rsidRDefault="002C20E3" w:rsidP="00A061D9">
            <w:pPr>
              <w:pStyle w:val="TableParagraph"/>
              <w:kinsoku w:val="0"/>
              <w:overflowPunct w:val="0"/>
              <w:ind w:left="-152" w:right="-142"/>
              <w:jc w:val="center"/>
              <w:rPr>
                <w:w w:val="99"/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D18" w:rsidRPr="002D500B" w:rsidRDefault="00C00D18" w:rsidP="00C00D18">
            <w:pPr>
              <w:pStyle w:val="TableParagraph"/>
              <w:kinsoku w:val="0"/>
              <w:overflowPunct w:val="0"/>
              <w:spacing w:line="301" w:lineRule="exact"/>
              <w:ind w:left="109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Актуальность</w:t>
            </w:r>
            <w:r>
              <w:rPr>
                <w:sz w:val="28"/>
                <w:szCs w:val="28"/>
              </w:rPr>
              <w:t xml:space="preserve"> работы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18" w:rsidRPr="002D500B" w:rsidRDefault="00C00D18" w:rsidP="00C00D18">
            <w:pPr>
              <w:pStyle w:val="TableParagraph"/>
              <w:kinsoku w:val="0"/>
              <w:overflowPunct w:val="0"/>
            </w:pPr>
          </w:p>
        </w:tc>
      </w:tr>
      <w:tr w:rsidR="00C00D18" w:rsidRPr="002D500B" w:rsidTr="00594689">
        <w:trPr>
          <w:trHeight w:val="321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D18" w:rsidRPr="002D500B" w:rsidRDefault="002C20E3" w:rsidP="00A061D9">
            <w:pPr>
              <w:pStyle w:val="TableParagraph"/>
              <w:kinsoku w:val="0"/>
              <w:overflowPunct w:val="0"/>
              <w:ind w:left="-152" w:right="-142"/>
              <w:jc w:val="center"/>
              <w:rPr>
                <w:w w:val="99"/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D18" w:rsidRPr="002D500B" w:rsidRDefault="00C00D18" w:rsidP="00C00D18">
            <w:pPr>
              <w:pStyle w:val="TableParagraph"/>
              <w:kinsoku w:val="0"/>
              <w:overflowPunct w:val="0"/>
              <w:spacing w:line="302" w:lineRule="exact"/>
              <w:ind w:left="109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Самостоятельность</w:t>
            </w:r>
            <w:r>
              <w:rPr>
                <w:sz w:val="28"/>
                <w:szCs w:val="28"/>
              </w:rPr>
              <w:t xml:space="preserve"> работы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18" w:rsidRPr="002D500B" w:rsidRDefault="00C00D18" w:rsidP="00C00D18">
            <w:pPr>
              <w:pStyle w:val="TableParagraph"/>
              <w:kinsoku w:val="0"/>
              <w:overflowPunct w:val="0"/>
            </w:pPr>
          </w:p>
        </w:tc>
      </w:tr>
      <w:tr w:rsidR="00C00D18" w:rsidRPr="002D500B" w:rsidTr="00594689">
        <w:trPr>
          <w:trHeight w:val="321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D18" w:rsidRPr="002D500B" w:rsidRDefault="002C20E3" w:rsidP="00A061D9">
            <w:pPr>
              <w:pStyle w:val="TableParagraph"/>
              <w:kinsoku w:val="0"/>
              <w:overflowPunct w:val="0"/>
              <w:ind w:left="-152" w:right="-142"/>
              <w:jc w:val="center"/>
              <w:rPr>
                <w:w w:val="99"/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5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D18" w:rsidRPr="002D500B" w:rsidRDefault="00C00D18" w:rsidP="00C00D18">
            <w:pPr>
              <w:pStyle w:val="TableParagraph"/>
              <w:kinsoku w:val="0"/>
              <w:overflowPunct w:val="0"/>
              <w:spacing w:line="302" w:lineRule="exact"/>
              <w:ind w:left="109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 xml:space="preserve">Соответствие содержания </w:t>
            </w:r>
            <w:r>
              <w:rPr>
                <w:sz w:val="28"/>
                <w:szCs w:val="28"/>
              </w:rPr>
              <w:t xml:space="preserve">работы </w:t>
            </w:r>
            <w:r w:rsidRPr="002D500B">
              <w:rPr>
                <w:sz w:val="28"/>
                <w:szCs w:val="28"/>
              </w:rPr>
              <w:t xml:space="preserve">законодательству </w:t>
            </w:r>
            <w:r w:rsidRPr="002D500B">
              <w:rPr>
                <w:sz w:val="28"/>
                <w:szCs w:val="28"/>
              </w:rPr>
              <w:br/>
              <w:t>Российской</w:t>
            </w:r>
            <w:r>
              <w:rPr>
                <w:sz w:val="28"/>
                <w:szCs w:val="28"/>
              </w:rPr>
              <w:t xml:space="preserve"> Федерации</w:t>
            </w:r>
            <w:r w:rsidRPr="00DE70E8">
              <w:rPr>
                <w:vertAlign w:val="superscript"/>
              </w:rPr>
              <w:footnoteReference w:id="2"/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18" w:rsidRPr="002D500B" w:rsidRDefault="00C00D18" w:rsidP="00C00D18">
            <w:pPr>
              <w:pStyle w:val="TableParagraph"/>
              <w:kinsoku w:val="0"/>
              <w:overflowPunct w:val="0"/>
            </w:pPr>
          </w:p>
        </w:tc>
      </w:tr>
      <w:tr w:rsidR="00C00D18" w:rsidRPr="002D500B" w:rsidTr="00594689">
        <w:trPr>
          <w:trHeight w:val="527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D18" w:rsidRPr="002D500B" w:rsidRDefault="002C20E3" w:rsidP="00A061D9">
            <w:pPr>
              <w:pStyle w:val="TableParagraph"/>
              <w:kinsoku w:val="0"/>
              <w:overflowPunct w:val="0"/>
              <w:ind w:left="-152" w:right="-142"/>
              <w:jc w:val="center"/>
              <w:rPr>
                <w:w w:val="99"/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6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D18" w:rsidRPr="002D500B" w:rsidRDefault="00C00D18" w:rsidP="00C00D18">
            <w:pPr>
              <w:pStyle w:val="TableParagraph"/>
              <w:kinsoku w:val="0"/>
              <w:overflowPunct w:val="0"/>
              <w:spacing w:line="311" w:lineRule="exact"/>
              <w:ind w:left="109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Соответствие нормам русского языка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18" w:rsidRPr="002D500B" w:rsidRDefault="00C00D18" w:rsidP="00C00D18">
            <w:pPr>
              <w:pStyle w:val="TableParagraph"/>
              <w:kinsoku w:val="0"/>
              <w:overflowPunct w:val="0"/>
            </w:pPr>
          </w:p>
        </w:tc>
      </w:tr>
      <w:tr w:rsidR="00C00D18" w:rsidRPr="002D500B" w:rsidTr="00594689">
        <w:trPr>
          <w:trHeight w:val="964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D18" w:rsidRPr="002D500B" w:rsidRDefault="002C20E3" w:rsidP="00A061D9">
            <w:pPr>
              <w:pStyle w:val="TableParagraph"/>
              <w:kinsoku w:val="0"/>
              <w:overflowPunct w:val="0"/>
              <w:ind w:left="-152" w:right="-142"/>
              <w:jc w:val="center"/>
              <w:rPr>
                <w:w w:val="99"/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7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D18" w:rsidRPr="002D500B" w:rsidRDefault="00C00D18" w:rsidP="00C00D18">
            <w:pPr>
              <w:pStyle w:val="TableParagraph"/>
              <w:kinsoku w:val="0"/>
              <w:overflowPunct w:val="0"/>
              <w:ind w:left="109" w:right="1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Техническое исполнение (применение современных решений и технологий, эргономичность, наглядность, дизайн, качество графических объектов и др.)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18" w:rsidRPr="002D500B" w:rsidRDefault="00C00D18" w:rsidP="00C00D18">
            <w:pPr>
              <w:pStyle w:val="TableParagraph"/>
              <w:kinsoku w:val="0"/>
              <w:overflowPunct w:val="0"/>
            </w:pPr>
          </w:p>
        </w:tc>
      </w:tr>
      <w:tr w:rsidR="00C00D18" w:rsidRPr="002D500B" w:rsidTr="00594689">
        <w:trPr>
          <w:trHeight w:val="28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D18" w:rsidRPr="002D500B" w:rsidRDefault="002C20E3" w:rsidP="00A061D9">
            <w:pPr>
              <w:pStyle w:val="TableParagraph"/>
              <w:kinsoku w:val="0"/>
              <w:overflowPunct w:val="0"/>
              <w:ind w:left="-152" w:right="-142"/>
              <w:jc w:val="center"/>
              <w:rPr>
                <w:w w:val="99"/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8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D18" w:rsidRPr="002D500B" w:rsidRDefault="00C00D18" w:rsidP="00C00D18">
            <w:pPr>
              <w:pStyle w:val="TableParagraph"/>
              <w:tabs>
                <w:tab w:val="left" w:pos="2579"/>
                <w:tab w:val="left" w:pos="3111"/>
                <w:tab w:val="left" w:pos="4201"/>
              </w:tabs>
              <w:kinsoku w:val="0"/>
              <w:overflowPunct w:val="0"/>
              <w:spacing w:line="315" w:lineRule="exact"/>
              <w:ind w:left="1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Доступность стиля изложения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18" w:rsidRPr="002D500B" w:rsidRDefault="00C00D18" w:rsidP="00C00D18">
            <w:pPr>
              <w:pStyle w:val="TableParagraph"/>
              <w:kinsoku w:val="0"/>
              <w:overflowPunct w:val="0"/>
            </w:pPr>
          </w:p>
        </w:tc>
      </w:tr>
      <w:tr w:rsidR="00C00D18" w:rsidRPr="002D500B" w:rsidTr="00594689">
        <w:trPr>
          <w:trHeight w:val="36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D18" w:rsidRPr="002D500B" w:rsidRDefault="002C20E3" w:rsidP="00A061D9">
            <w:pPr>
              <w:pStyle w:val="TableParagraph"/>
              <w:kinsoku w:val="0"/>
              <w:overflowPunct w:val="0"/>
              <w:ind w:left="-152" w:right="-142"/>
              <w:jc w:val="center"/>
              <w:rPr>
                <w:w w:val="99"/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9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D18" w:rsidRPr="002D500B" w:rsidRDefault="00C00D18" w:rsidP="00C00D18">
            <w:pPr>
              <w:pStyle w:val="TableParagraph"/>
              <w:kinsoku w:val="0"/>
              <w:overflowPunct w:val="0"/>
              <w:spacing w:line="302" w:lineRule="exact"/>
              <w:ind w:left="1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Информативность работы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18" w:rsidRPr="002D500B" w:rsidRDefault="00C00D18" w:rsidP="00C00D18">
            <w:pPr>
              <w:pStyle w:val="TableParagraph"/>
              <w:kinsoku w:val="0"/>
              <w:overflowPunct w:val="0"/>
            </w:pPr>
          </w:p>
        </w:tc>
      </w:tr>
      <w:tr w:rsidR="00C00D18" w:rsidRPr="002D500B" w:rsidTr="00594689">
        <w:trPr>
          <w:gridAfter w:val="1"/>
          <w:wAfter w:w="12" w:type="dxa"/>
          <w:trHeight w:val="45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D18" w:rsidRPr="00217378" w:rsidRDefault="00C00D18" w:rsidP="00A061D9">
            <w:pPr>
              <w:pStyle w:val="TableParagraph"/>
              <w:kinsoku w:val="0"/>
              <w:overflowPunct w:val="0"/>
              <w:ind w:left="-152" w:right="-142"/>
              <w:jc w:val="center"/>
              <w:rPr>
                <w:w w:val="99"/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1</w:t>
            </w:r>
            <w:r w:rsidR="002C20E3">
              <w:rPr>
                <w:w w:val="99"/>
                <w:sz w:val="28"/>
                <w:szCs w:val="28"/>
              </w:rPr>
              <w:t>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D18" w:rsidRPr="00217378" w:rsidRDefault="00C00D18" w:rsidP="00C00D18">
            <w:pPr>
              <w:pStyle w:val="TableParagraph"/>
              <w:tabs>
                <w:tab w:val="left" w:pos="3363"/>
              </w:tabs>
              <w:kinsoku w:val="0"/>
              <w:overflowPunct w:val="0"/>
              <w:spacing w:line="237" w:lineRule="auto"/>
              <w:ind w:left="110" w:right="100"/>
              <w:rPr>
                <w:sz w:val="28"/>
                <w:szCs w:val="27"/>
              </w:rPr>
            </w:pPr>
            <w:r w:rsidRPr="00217378">
              <w:rPr>
                <w:sz w:val="28"/>
                <w:szCs w:val="27"/>
              </w:rPr>
              <w:t xml:space="preserve">Возможность </w:t>
            </w:r>
            <w:r>
              <w:rPr>
                <w:sz w:val="28"/>
                <w:szCs w:val="27"/>
              </w:rPr>
              <w:t>интеграции работы на различных платформах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18" w:rsidRPr="002D500B" w:rsidRDefault="00C00D18" w:rsidP="00C00D18">
            <w:pPr>
              <w:pStyle w:val="TableParagraph"/>
              <w:kinsoku w:val="0"/>
              <w:overflowPunct w:val="0"/>
              <w:rPr>
                <w:sz w:val="26"/>
                <w:szCs w:val="26"/>
              </w:rPr>
            </w:pPr>
          </w:p>
        </w:tc>
      </w:tr>
      <w:tr w:rsidR="00C00D18" w:rsidRPr="002D500B" w:rsidTr="00594689">
        <w:trPr>
          <w:trHeight w:val="64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D18" w:rsidRPr="002D500B" w:rsidRDefault="00C00D18" w:rsidP="00A061D9">
            <w:pPr>
              <w:pStyle w:val="TableParagraph"/>
              <w:kinsoku w:val="0"/>
              <w:overflowPunct w:val="0"/>
              <w:ind w:left="-152" w:right="-142"/>
              <w:jc w:val="center"/>
              <w:rPr>
                <w:w w:val="99"/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1</w:t>
            </w:r>
            <w:r w:rsidR="002C20E3">
              <w:rPr>
                <w:w w:val="99"/>
                <w:sz w:val="28"/>
                <w:szCs w:val="28"/>
              </w:rPr>
              <w:t>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0D18" w:rsidRPr="002D500B" w:rsidRDefault="00C00D18" w:rsidP="00C00D18">
            <w:pPr>
              <w:pStyle w:val="TableParagraph"/>
              <w:tabs>
                <w:tab w:val="left" w:pos="1845"/>
                <w:tab w:val="left" w:pos="2334"/>
                <w:tab w:val="left" w:pos="3749"/>
              </w:tabs>
              <w:kinsoku w:val="0"/>
              <w:overflowPunct w:val="0"/>
              <w:spacing w:line="315" w:lineRule="exact"/>
              <w:ind w:left="109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 xml:space="preserve">Перспективность с точки зрения применения работы </w:t>
            </w:r>
            <w:r>
              <w:rPr>
                <w:sz w:val="28"/>
                <w:szCs w:val="28"/>
              </w:rPr>
              <w:br/>
            </w:r>
            <w:r w:rsidRPr="002D500B">
              <w:rPr>
                <w:sz w:val="28"/>
                <w:szCs w:val="28"/>
              </w:rPr>
              <w:t>на практике</w:t>
            </w:r>
            <w:r>
              <w:rPr>
                <w:sz w:val="28"/>
                <w:szCs w:val="28"/>
              </w:rPr>
              <w:t>, апробация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00D18" w:rsidRPr="002D500B" w:rsidRDefault="00C00D18" w:rsidP="00C00D18">
            <w:pPr>
              <w:pStyle w:val="TableParagraph"/>
              <w:kinsoku w:val="0"/>
              <w:overflowPunct w:val="0"/>
            </w:pPr>
          </w:p>
        </w:tc>
      </w:tr>
      <w:tr w:rsidR="00675EA8" w:rsidRPr="002D500B" w:rsidTr="00594689">
        <w:trPr>
          <w:gridAfter w:val="1"/>
          <w:wAfter w:w="12" w:type="dxa"/>
          <w:trHeight w:val="45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5EA8" w:rsidRPr="002D500B" w:rsidRDefault="00675EA8" w:rsidP="00594689">
            <w:pPr>
              <w:pStyle w:val="TableParagraph"/>
              <w:kinsoku w:val="0"/>
              <w:overflowPunct w:val="0"/>
              <w:ind w:right="-438"/>
              <w:jc w:val="center"/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5EA8" w:rsidRPr="00217378" w:rsidRDefault="00675EA8" w:rsidP="00594689">
            <w:pPr>
              <w:pStyle w:val="TableParagraph"/>
              <w:kinsoku w:val="0"/>
              <w:overflowPunct w:val="0"/>
              <w:spacing w:line="301" w:lineRule="exact"/>
              <w:ind w:left="110"/>
              <w:rPr>
                <w:sz w:val="28"/>
                <w:szCs w:val="27"/>
              </w:rPr>
            </w:pPr>
            <w:r w:rsidRPr="00217378">
              <w:rPr>
                <w:sz w:val="28"/>
                <w:szCs w:val="27"/>
              </w:rPr>
              <w:t>Общее количество баллов</w:t>
            </w: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EA8" w:rsidRPr="002D500B" w:rsidRDefault="00675EA8" w:rsidP="00594689">
            <w:pPr>
              <w:pStyle w:val="TableParagraph"/>
              <w:kinsoku w:val="0"/>
              <w:overflowPunct w:val="0"/>
            </w:pPr>
          </w:p>
        </w:tc>
      </w:tr>
    </w:tbl>
    <w:p w:rsidR="00675EA8" w:rsidRDefault="00675EA8" w:rsidP="00675EA8">
      <w:pPr>
        <w:pStyle w:val="a3"/>
        <w:tabs>
          <w:tab w:val="left" w:pos="2226"/>
          <w:tab w:val="left" w:pos="4509"/>
          <w:tab w:val="left" w:pos="6702"/>
          <w:tab w:val="left" w:pos="9498"/>
        </w:tabs>
        <w:kinsoku w:val="0"/>
        <w:overflowPunct w:val="0"/>
        <w:spacing w:line="360" w:lineRule="auto"/>
        <w:ind w:right="6" w:firstLine="709"/>
        <w:jc w:val="both"/>
        <w:rPr>
          <w:spacing w:val="-3"/>
        </w:rPr>
      </w:pPr>
    </w:p>
    <w:p w:rsidR="00D93D20" w:rsidRDefault="00D93D20" w:rsidP="00D93D20">
      <w:pPr>
        <w:pStyle w:val="a3"/>
        <w:kinsoku w:val="0"/>
        <w:overflowPunct w:val="0"/>
        <w:rPr>
          <w:sz w:val="26"/>
          <w:szCs w:val="26"/>
        </w:rPr>
      </w:pPr>
    </w:p>
    <w:p w:rsidR="002C20E3" w:rsidRDefault="002C20E3" w:rsidP="00D93D20">
      <w:pPr>
        <w:pStyle w:val="a3"/>
        <w:kinsoku w:val="0"/>
        <w:overflowPunct w:val="0"/>
        <w:rPr>
          <w:sz w:val="26"/>
          <w:szCs w:val="26"/>
        </w:rPr>
      </w:pPr>
    </w:p>
    <w:p w:rsidR="00675EA8" w:rsidRPr="002D500B" w:rsidRDefault="00675EA8" w:rsidP="00675EA8">
      <w:pPr>
        <w:pStyle w:val="a3"/>
        <w:tabs>
          <w:tab w:val="left" w:pos="2226"/>
          <w:tab w:val="left" w:pos="4509"/>
          <w:tab w:val="left" w:pos="6702"/>
          <w:tab w:val="left" w:pos="9498"/>
        </w:tabs>
        <w:kinsoku w:val="0"/>
        <w:overflowPunct w:val="0"/>
        <w:spacing w:line="360" w:lineRule="auto"/>
        <w:ind w:right="6" w:firstLine="709"/>
        <w:jc w:val="both"/>
      </w:pPr>
      <w:r w:rsidRPr="002D500B">
        <w:rPr>
          <w:spacing w:val="-3"/>
        </w:rPr>
        <w:lastRenderedPageBreak/>
        <w:t xml:space="preserve">По </w:t>
      </w:r>
      <w:r w:rsidRPr="002D500B">
        <w:t xml:space="preserve">результатам экспертизы конкурсная </w:t>
      </w:r>
      <w:r w:rsidRPr="002D500B">
        <w:rPr>
          <w:spacing w:val="-3"/>
        </w:rPr>
        <w:t xml:space="preserve">работа </w:t>
      </w:r>
      <w:r w:rsidRPr="002D500B">
        <w:rPr>
          <w:b/>
          <w:bCs/>
        </w:rPr>
        <w:t xml:space="preserve">рекомендуется/ </w:t>
      </w:r>
      <w:r w:rsidRPr="002D500B">
        <w:rPr>
          <w:b/>
          <w:bCs/>
        </w:rPr>
        <w:br/>
        <w:t xml:space="preserve">не рекомендуется </w:t>
      </w:r>
      <w:r w:rsidRPr="002D500B">
        <w:t>(нужное подчеркнуть) к участию в финале Всероссийского конкурса на лучшую работу по вопросам избирательного права и избирательного процесса, повышения правовой и политической культуры избирателей (участников референдума), организаторов выборов</w:t>
      </w:r>
      <w:r w:rsidRPr="002D500B">
        <w:br/>
        <w:t xml:space="preserve">в органы государственной власти, органы местного самоуправления </w:t>
      </w:r>
      <w:r w:rsidRPr="002D500B">
        <w:br/>
        <w:t>в Российской Федерации и участников избирательных</w:t>
      </w:r>
      <w:r w:rsidRPr="002D500B">
        <w:rPr>
          <w:spacing w:val="-7"/>
        </w:rPr>
        <w:t xml:space="preserve"> </w:t>
      </w:r>
      <w:r w:rsidRPr="002D500B">
        <w:t>кампаний.</w:t>
      </w:r>
    </w:p>
    <w:p w:rsidR="00675EA8" w:rsidRPr="002D500B" w:rsidRDefault="00675EA8" w:rsidP="00675EA8">
      <w:pPr>
        <w:pStyle w:val="a3"/>
        <w:tabs>
          <w:tab w:val="left" w:pos="2226"/>
          <w:tab w:val="left" w:pos="4509"/>
          <w:tab w:val="left" w:pos="6702"/>
          <w:tab w:val="left" w:pos="8894"/>
        </w:tabs>
        <w:kinsoku w:val="0"/>
        <w:overflowPunct w:val="0"/>
        <w:spacing w:before="180" w:after="13" w:line="360" w:lineRule="auto"/>
        <w:ind w:right="455" w:firstLine="1059"/>
        <w:jc w:val="both"/>
        <w:rPr>
          <w:sz w:val="10"/>
          <w:szCs w:val="10"/>
        </w:rPr>
      </w:pPr>
    </w:p>
    <w:tbl>
      <w:tblPr>
        <w:tblW w:w="0" w:type="auto"/>
        <w:tblInd w:w="7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0"/>
        <w:gridCol w:w="2556"/>
        <w:gridCol w:w="2038"/>
        <w:gridCol w:w="2002"/>
      </w:tblGrid>
      <w:tr w:rsidR="00675EA8" w:rsidRPr="002D500B" w:rsidTr="00594689">
        <w:trPr>
          <w:trHeight w:val="313"/>
        </w:trPr>
        <w:tc>
          <w:tcPr>
            <w:tcW w:w="196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75EA8" w:rsidRPr="002D500B" w:rsidRDefault="00675EA8" w:rsidP="00594689">
            <w:pPr>
              <w:pStyle w:val="TableParagraph"/>
              <w:kinsoku w:val="0"/>
              <w:overflowPunct w:val="0"/>
              <w:spacing w:line="294" w:lineRule="exact"/>
              <w:ind w:left="200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Эксперт</w:t>
            </w:r>
          </w:p>
        </w:tc>
        <w:tc>
          <w:tcPr>
            <w:tcW w:w="255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75EA8" w:rsidRPr="002D500B" w:rsidRDefault="00675EA8" w:rsidP="00594689">
            <w:pPr>
              <w:pStyle w:val="TableParagraph"/>
              <w:tabs>
                <w:tab w:val="left" w:pos="2385"/>
              </w:tabs>
              <w:kinsoku w:val="0"/>
              <w:overflowPunct w:val="0"/>
              <w:spacing w:line="294" w:lineRule="exact"/>
              <w:ind w:left="784"/>
              <w:rPr>
                <w:w w:val="99"/>
                <w:sz w:val="28"/>
                <w:szCs w:val="28"/>
              </w:rPr>
            </w:pPr>
            <w:r w:rsidRPr="002D500B">
              <w:rPr>
                <w:w w:val="99"/>
                <w:sz w:val="28"/>
                <w:szCs w:val="28"/>
                <w:u w:val="single" w:color="000000"/>
              </w:rPr>
              <w:t xml:space="preserve"> </w:t>
            </w:r>
            <w:r w:rsidRPr="002D500B">
              <w:rPr>
                <w:sz w:val="28"/>
                <w:szCs w:val="28"/>
                <w:u w:val="single" w:color="000000"/>
              </w:rPr>
              <w:tab/>
            </w:r>
          </w:p>
        </w:tc>
        <w:tc>
          <w:tcPr>
            <w:tcW w:w="203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75EA8" w:rsidRPr="002D500B" w:rsidRDefault="00675EA8" w:rsidP="00594689">
            <w:pPr>
              <w:pStyle w:val="TableParagraph"/>
              <w:tabs>
                <w:tab w:val="left" w:pos="1634"/>
              </w:tabs>
              <w:kinsoku w:val="0"/>
              <w:overflowPunct w:val="0"/>
              <w:spacing w:line="294" w:lineRule="exact"/>
              <w:ind w:left="33"/>
              <w:jc w:val="center"/>
              <w:rPr>
                <w:w w:val="99"/>
                <w:sz w:val="28"/>
                <w:szCs w:val="28"/>
              </w:rPr>
            </w:pPr>
            <w:r w:rsidRPr="002D500B">
              <w:rPr>
                <w:w w:val="99"/>
                <w:sz w:val="28"/>
                <w:szCs w:val="28"/>
                <w:u w:val="single" w:color="000000"/>
              </w:rPr>
              <w:t xml:space="preserve"> </w:t>
            </w:r>
            <w:r w:rsidRPr="002D500B">
              <w:rPr>
                <w:sz w:val="28"/>
                <w:szCs w:val="28"/>
                <w:u w:val="single" w:color="000000"/>
              </w:rPr>
              <w:tab/>
            </w:r>
          </w:p>
        </w:tc>
        <w:tc>
          <w:tcPr>
            <w:tcW w:w="20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75EA8" w:rsidRPr="002D500B" w:rsidRDefault="00675EA8" w:rsidP="00594689">
            <w:pPr>
              <w:pStyle w:val="TableParagraph"/>
              <w:tabs>
                <w:tab w:val="left" w:pos="1733"/>
              </w:tabs>
              <w:kinsoku w:val="0"/>
              <w:overflowPunct w:val="0"/>
              <w:spacing w:line="294" w:lineRule="exact"/>
              <w:ind w:left="133"/>
              <w:jc w:val="center"/>
              <w:rPr>
                <w:w w:val="99"/>
                <w:sz w:val="28"/>
                <w:szCs w:val="28"/>
              </w:rPr>
            </w:pPr>
            <w:r w:rsidRPr="002D500B">
              <w:rPr>
                <w:w w:val="99"/>
                <w:sz w:val="28"/>
                <w:szCs w:val="28"/>
                <w:u w:val="single" w:color="000000"/>
              </w:rPr>
              <w:t xml:space="preserve"> </w:t>
            </w:r>
            <w:r w:rsidRPr="002D500B">
              <w:rPr>
                <w:sz w:val="28"/>
                <w:szCs w:val="28"/>
                <w:u w:val="single" w:color="000000"/>
              </w:rPr>
              <w:tab/>
            </w:r>
          </w:p>
        </w:tc>
      </w:tr>
      <w:tr w:rsidR="00675EA8" w:rsidRPr="002D500B" w:rsidTr="00594689">
        <w:trPr>
          <w:trHeight w:val="180"/>
        </w:trPr>
        <w:tc>
          <w:tcPr>
            <w:tcW w:w="196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75EA8" w:rsidRPr="002D500B" w:rsidRDefault="00675EA8" w:rsidP="00594689">
            <w:pPr>
              <w:pStyle w:val="TableParagraph"/>
              <w:kinsoku w:val="0"/>
              <w:overflowPunct w:val="0"/>
              <w:rPr>
                <w:sz w:val="12"/>
                <w:szCs w:val="12"/>
              </w:rPr>
            </w:pPr>
          </w:p>
        </w:tc>
        <w:tc>
          <w:tcPr>
            <w:tcW w:w="255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75EA8" w:rsidRPr="002D500B" w:rsidRDefault="00675EA8" w:rsidP="00594689">
            <w:pPr>
              <w:pStyle w:val="TableParagraph"/>
              <w:kinsoku w:val="0"/>
              <w:overflowPunct w:val="0"/>
              <w:spacing w:line="161" w:lineRule="exact"/>
              <w:ind w:left="818"/>
              <w:rPr>
                <w:sz w:val="16"/>
                <w:szCs w:val="16"/>
              </w:rPr>
            </w:pPr>
            <w:r w:rsidRPr="002D500B"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203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75EA8" w:rsidRPr="002D500B" w:rsidRDefault="00675EA8" w:rsidP="00594689">
            <w:pPr>
              <w:pStyle w:val="TableParagraph"/>
              <w:kinsoku w:val="0"/>
              <w:overflowPunct w:val="0"/>
              <w:spacing w:line="161" w:lineRule="exact"/>
              <w:ind w:left="33" w:right="61"/>
              <w:jc w:val="center"/>
              <w:rPr>
                <w:sz w:val="16"/>
                <w:szCs w:val="16"/>
              </w:rPr>
            </w:pPr>
            <w:r w:rsidRPr="002D500B">
              <w:rPr>
                <w:sz w:val="16"/>
                <w:szCs w:val="16"/>
              </w:rPr>
              <w:t>(подпись)</w:t>
            </w:r>
          </w:p>
        </w:tc>
        <w:tc>
          <w:tcPr>
            <w:tcW w:w="20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75EA8" w:rsidRPr="002D500B" w:rsidRDefault="00675EA8" w:rsidP="00594689">
            <w:pPr>
              <w:pStyle w:val="TableParagraph"/>
              <w:kinsoku w:val="0"/>
              <w:overflowPunct w:val="0"/>
              <w:spacing w:line="161" w:lineRule="exact"/>
              <w:ind w:left="74"/>
              <w:jc w:val="center"/>
              <w:rPr>
                <w:sz w:val="16"/>
                <w:szCs w:val="16"/>
              </w:rPr>
            </w:pPr>
            <w:r w:rsidRPr="002D500B">
              <w:rPr>
                <w:sz w:val="16"/>
                <w:szCs w:val="16"/>
              </w:rPr>
              <w:t>(дата)</w:t>
            </w:r>
          </w:p>
        </w:tc>
      </w:tr>
    </w:tbl>
    <w:p w:rsidR="00675EA8" w:rsidRDefault="00675EA8" w:rsidP="00675EA8">
      <w:pPr>
        <w:pStyle w:val="a3"/>
        <w:kinsoku w:val="0"/>
        <w:overflowPunct w:val="0"/>
        <w:jc w:val="both"/>
        <w:rPr>
          <w:sz w:val="20"/>
          <w:szCs w:val="20"/>
        </w:rPr>
      </w:pPr>
    </w:p>
    <w:p w:rsidR="00675EA8" w:rsidRDefault="00675EA8" w:rsidP="00675EA8">
      <w:pPr>
        <w:pStyle w:val="a3"/>
        <w:kinsoku w:val="0"/>
        <w:overflowPunct w:val="0"/>
        <w:jc w:val="both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jc w:val="both"/>
        <w:rPr>
          <w:sz w:val="20"/>
          <w:szCs w:val="20"/>
        </w:rPr>
      </w:pPr>
    </w:p>
    <w:p w:rsidR="00675EA8" w:rsidRDefault="00675EA8" w:rsidP="00675EA8">
      <w:pPr>
        <w:pStyle w:val="a3"/>
        <w:kinsoku w:val="0"/>
        <w:overflowPunct w:val="0"/>
        <w:spacing w:before="264"/>
        <w:ind w:left="339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spacing w:before="264"/>
        <w:ind w:left="339"/>
        <w:rPr>
          <w:sz w:val="20"/>
          <w:szCs w:val="20"/>
        </w:rPr>
        <w:sectPr w:rsidR="00675EA8" w:rsidRPr="002D500B" w:rsidSect="0060384B">
          <w:headerReference w:type="default" r:id="rId9"/>
          <w:pgSz w:w="11910" w:h="16840"/>
          <w:pgMar w:top="1134" w:right="850" w:bottom="1134" w:left="1701" w:header="709" w:footer="567" w:gutter="0"/>
          <w:pgNumType w:start="1"/>
          <w:cols w:space="720"/>
          <w:noEndnote/>
          <w:titlePg/>
          <w:docGrid w:linePitch="299"/>
        </w:sectPr>
      </w:pPr>
    </w:p>
    <w:p w:rsidR="00675EA8" w:rsidRPr="002D500B" w:rsidRDefault="00675EA8" w:rsidP="00675EA8">
      <w:pPr>
        <w:pStyle w:val="a3"/>
        <w:kinsoku w:val="0"/>
        <w:overflowPunct w:val="0"/>
        <w:ind w:left="4536" w:right="3"/>
        <w:jc w:val="center"/>
        <w:rPr>
          <w:sz w:val="24"/>
          <w:szCs w:val="24"/>
        </w:rPr>
      </w:pPr>
      <w:r w:rsidRPr="002D500B">
        <w:rPr>
          <w:sz w:val="24"/>
          <w:szCs w:val="24"/>
        </w:rPr>
        <w:lastRenderedPageBreak/>
        <w:t>Приложение № 1.2</w:t>
      </w:r>
    </w:p>
    <w:p w:rsidR="00675EA8" w:rsidRPr="002D500B" w:rsidRDefault="00675EA8" w:rsidP="00675EA8">
      <w:pPr>
        <w:pStyle w:val="a3"/>
        <w:kinsoku w:val="0"/>
        <w:overflowPunct w:val="0"/>
        <w:ind w:left="4536" w:right="3"/>
        <w:jc w:val="center"/>
        <w:rPr>
          <w:sz w:val="26"/>
          <w:szCs w:val="26"/>
        </w:rPr>
      </w:pPr>
      <w:r w:rsidRPr="002D500B">
        <w:rPr>
          <w:spacing w:val="4"/>
          <w:sz w:val="24"/>
          <w:szCs w:val="24"/>
        </w:rPr>
        <w:t>к Положению о Всероссийском</w:t>
      </w:r>
      <w:r w:rsidRPr="002D500B">
        <w:rPr>
          <w:spacing w:val="3"/>
          <w:sz w:val="24"/>
          <w:szCs w:val="24"/>
        </w:rPr>
        <w:t xml:space="preserve"> </w:t>
      </w:r>
      <w:r w:rsidRPr="002D500B">
        <w:rPr>
          <w:spacing w:val="-7"/>
          <w:sz w:val="24"/>
          <w:szCs w:val="24"/>
        </w:rPr>
        <w:t>к</w:t>
      </w:r>
      <w:r w:rsidRPr="002D500B">
        <w:rPr>
          <w:spacing w:val="4"/>
          <w:sz w:val="24"/>
          <w:szCs w:val="24"/>
        </w:rPr>
        <w:t>о</w:t>
      </w:r>
      <w:r w:rsidRPr="002D500B">
        <w:rPr>
          <w:sz w:val="24"/>
          <w:szCs w:val="24"/>
        </w:rPr>
        <w:t>н</w:t>
      </w:r>
      <w:r w:rsidRPr="002D500B">
        <w:rPr>
          <w:spacing w:val="-2"/>
          <w:sz w:val="24"/>
          <w:szCs w:val="24"/>
        </w:rPr>
        <w:t>к</w:t>
      </w:r>
      <w:r w:rsidRPr="002D500B">
        <w:rPr>
          <w:spacing w:val="-10"/>
          <w:sz w:val="24"/>
          <w:szCs w:val="24"/>
        </w:rPr>
        <w:t>у</w:t>
      </w:r>
      <w:r w:rsidRPr="002D500B">
        <w:rPr>
          <w:sz w:val="24"/>
          <w:szCs w:val="24"/>
        </w:rPr>
        <w:t>р</w:t>
      </w:r>
      <w:r w:rsidRPr="002D500B">
        <w:rPr>
          <w:spacing w:val="-1"/>
          <w:sz w:val="24"/>
          <w:szCs w:val="24"/>
        </w:rPr>
        <w:t>с</w:t>
      </w:r>
      <w:r w:rsidRPr="002D500B">
        <w:rPr>
          <w:sz w:val="24"/>
          <w:szCs w:val="24"/>
        </w:rPr>
        <w:t>е на</w:t>
      </w:r>
      <w:r w:rsidRPr="002D500B">
        <w:rPr>
          <w:spacing w:val="1"/>
          <w:sz w:val="24"/>
          <w:szCs w:val="24"/>
        </w:rPr>
        <w:t xml:space="preserve"> </w:t>
      </w:r>
      <w:r w:rsidRPr="002D500B">
        <w:rPr>
          <w:sz w:val="24"/>
          <w:szCs w:val="24"/>
        </w:rPr>
        <w:t>л</w:t>
      </w:r>
      <w:r w:rsidRPr="002D500B">
        <w:rPr>
          <w:spacing w:val="-5"/>
          <w:sz w:val="24"/>
          <w:szCs w:val="24"/>
        </w:rPr>
        <w:t>у</w:t>
      </w:r>
      <w:r w:rsidRPr="002D500B">
        <w:rPr>
          <w:spacing w:val="-1"/>
          <w:sz w:val="24"/>
          <w:szCs w:val="24"/>
        </w:rPr>
        <w:t>ч</w:t>
      </w:r>
      <w:r w:rsidRPr="002D500B">
        <w:rPr>
          <w:spacing w:val="6"/>
          <w:sz w:val="24"/>
          <w:szCs w:val="24"/>
        </w:rPr>
        <w:t>ш</w:t>
      </w:r>
      <w:r w:rsidRPr="002D500B">
        <w:rPr>
          <w:spacing w:val="-10"/>
          <w:sz w:val="24"/>
          <w:szCs w:val="24"/>
        </w:rPr>
        <w:t>у</w:t>
      </w:r>
      <w:r w:rsidRPr="002D500B">
        <w:rPr>
          <w:sz w:val="24"/>
          <w:szCs w:val="24"/>
        </w:rPr>
        <w:t>ю р</w:t>
      </w:r>
      <w:r w:rsidRPr="002D500B">
        <w:rPr>
          <w:spacing w:val="-1"/>
          <w:sz w:val="24"/>
          <w:szCs w:val="24"/>
        </w:rPr>
        <w:t>а</w:t>
      </w:r>
      <w:r w:rsidRPr="002D500B">
        <w:rPr>
          <w:spacing w:val="-3"/>
          <w:sz w:val="24"/>
          <w:szCs w:val="24"/>
        </w:rPr>
        <w:t>б</w:t>
      </w:r>
      <w:r w:rsidRPr="002D500B">
        <w:rPr>
          <w:spacing w:val="4"/>
          <w:sz w:val="24"/>
          <w:szCs w:val="24"/>
        </w:rPr>
        <w:t>о</w:t>
      </w:r>
      <w:r w:rsidRPr="002D500B">
        <w:rPr>
          <w:spacing w:val="5"/>
          <w:sz w:val="24"/>
          <w:szCs w:val="24"/>
        </w:rPr>
        <w:t>т</w:t>
      </w:r>
      <w:r w:rsidRPr="002D500B">
        <w:rPr>
          <w:sz w:val="24"/>
          <w:szCs w:val="24"/>
        </w:rPr>
        <w:t>у</w:t>
      </w:r>
      <w:r w:rsidRPr="002D500B">
        <w:rPr>
          <w:spacing w:val="-8"/>
          <w:sz w:val="24"/>
          <w:szCs w:val="24"/>
        </w:rPr>
        <w:t xml:space="preserve"> </w:t>
      </w:r>
      <w:r w:rsidRPr="002D500B">
        <w:rPr>
          <w:sz w:val="24"/>
          <w:szCs w:val="24"/>
        </w:rPr>
        <w:t>по</w:t>
      </w:r>
      <w:r w:rsidRPr="002D500B">
        <w:rPr>
          <w:spacing w:val="6"/>
          <w:sz w:val="24"/>
          <w:szCs w:val="24"/>
        </w:rPr>
        <w:t xml:space="preserve"> </w:t>
      </w:r>
      <w:r w:rsidRPr="002D500B">
        <w:rPr>
          <w:spacing w:val="-3"/>
          <w:sz w:val="24"/>
          <w:szCs w:val="24"/>
        </w:rPr>
        <w:t>в</w:t>
      </w:r>
      <w:r w:rsidRPr="002D500B">
        <w:rPr>
          <w:sz w:val="24"/>
          <w:szCs w:val="24"/>
        </w:rPr>
        <w:t>оп</w:t>
      </w:r>
      <w:r w:rsidRPr="002D500B">
        <w:rPr>
          <w:spacing w:val="-5"/>
          <w:sz w:val="24"/>
          <w:szCs w:val="24"/>
        </w:rPr>
        <w:t>р</w:t>
      </w:r>
      <w:r w:rsidRPr="002D500B">
        <w:rPr>
          <w:spacing w:val="4"/>
          <w:sz w:val="24"/>
          <w:szCs w:val="24"/>
        </w:rPr>
        <w:t>о</w:t>
      </w:r>
      <w:r w:rsidRPr="002D500B">
        <w:rPr>
          <w:spacing w:val="-1"/>
          <w:sz w:val="24"/>
          <w:szCs w:val="24"/>
        </w:rPr>
        <w:t>са</w:t>
      </w:r>
      <w:r w:rsidRPr="002D500B">
        <w:rPr>
          <w:sz w:val="24"/>
          <w:szCs w:val="24"/>
        </w:rPr>
        <w:t>м из</w:t>
      </w:r>
      <w:r w:rsidRPr="002D500B">
        <w:rPr>
          <w:spacing w:val="-3"/>
          <w:sz w:val="24"/>
          <w:szCs w:val="24"/>
        </w:rPr>
        <w:t>б</w:t>
      </w:r>
      <w:r w:rsidRPr="002D500B">
        <w:rPr>
          <w:sz w:val="24"/>
          <w:szCs w:val="24"/>
        </w:rPr>
        <w:t>ир</w:t>
      </w:r>
      <w:r w:rsidRPr="002D500B">
        <w:rPr>
          <w:spacing w:val="-1"/>
          <w:sz w:val="24"/>
          <w:szCs w:val="24"/>
        </w:rPr>
        <w:t>а</w:t>
      </w:r>
      <w:r w:rsidRPr="002D500B">
        <w:rPr>
          <w:sz w:val="24"/>
          <w:szCs w:val="24"/>
        </w:rPr>
        <w:t>тель</w:t>
      </w:r>
      <w:r w:rsidRPr="002D500B">
        <w:rPr>
          <w:spacing w:val="-4"/>
          <w:sz w:val="24"/>
          <w:szCs w:val="24"/>
        </w:rPr>
        <w:t>н</w:t>
      </w:r>
      <w:r w:rsidRPr="002D500B">
        <w:rPr>
          <w:spacing w:val="4"/>
          <w:sz w:val="24"/>
          <w:szCs w:val="24"/>
        </w:rPr>
        <w:t>о</w:t>
      </w:r>
      <w:r w:rsidRPr="002D500B">
        <w:rPr>
          <w:spacing w:val="-3"/>
          <w:sz w:val="24"/>
          <w:szCs w:val="24"/>
        </w:rPr>
        <w:t>г</w:t>
      </w:r>
      <w:r w:rsidRPr="002D500B">
        <w:rPr>
          <w:sz w:val="24"/>
          <w:szCs w:val="24"/>
        </w:rPr>
        <w:t>о</w:t>
      </w:r>
      <w:r w:rsidRPr="002D500B">
        <w:rPr>
          <w:spacing w:val="2"/>
          <w:sz w:val="24"/>
          <w:szCs w:val="24"/>
        </w:rPr>
        <w:t xml:space="preserve"> </w:t>
      </w:r>
      <w:r w:rsidRPr="002D500B">
        <w:rPr>
          <w:sz w:val="24"/>
          <w:szCs w:val="24"/>
        </w:rPr>
        <w:t>пр</w:t>
      </w:r>
      <w:r w:rsidRPr="002D500B">
        <w:rPr>
          <w:spacing w:val="-1"/>
          <w:sz w:val="24"/>
          <w:szCs w:val="24"/>
        </w:rPr>
        <w:t>а</w:t>
      </w:r>
      <w:r w:rsidRPr="002D500B">
        <w:rPr>
          <w:spacing w:val="1"/>
          <w:sz w:val="24"/>
          <w:szCs w:val="24"/>
        </w:rPr>
        <w:t>в</w:t>
      </w:r>
      <w:r w:rsidRPr="002D500B">
        <w:rPr>
          <w:sz w:val="24"/>
          <w:szCs w:val="24"/>
        </w:rPr>
        <w:t xml:space="preserve">а и избирательного процесса, повышения правовой и политической культуры избирателей (участников референдума), организаторов выборов в органы государственной власти, органы местного самоуправления в Российской Федерации </w:t>
      </w:r>
      <w:r w:rsidRPr="002D500B">
        <w:rPr>
          <w:sz w:val="24"/>
          <w:szCs w:val="24"/>
        </w:rPr>
        <w:br/>
        <w:t>и участников избирательных кампаний</w:t>
      </w:r>
    </w:p>
    <w:p w:rsidR="00675EA8" w:rsidRPr="002D500B" w:rsidRDefault="00675EA8" w:rsidP="00675EA8">
      <w:pPr>
        <w:pStyle w:val="a3"/>
        <w:kinsoku w:val="0"/>
        <w:overflowPunct w:val="0"/>
        <w:spacing w:before="6"/>
        <w:rPr>
          <w:sz w:val="30"/>
          <w:szCs w:val="30"/>
        </w:rPr>
      </w:pPr>
    </w:p>
    <w:p w:rsidR="00675EA8" w:rsidRPr="002D500B" w:rsidRDefault="00675EA8" w:rsidP="00675EA8">
      <w:pPr>
        <w:pStyle w:val="1"/>
        <w:kinsoku w:val="0"/>
        <w:overflowPunct w:val="0"/>
        <w:spacing w:line="322" w:lineRule="exact"/>
      </w:pPr>
      <w:r w:rsidRPr="002D500B">
        <w:t>Критерии</w:t>
      </w:r>
    </w:p>
    <w:p w:rsidR="00675EA8" w:rsidRPr="002D500B" w:rsidRDefault="00675EA8" w:rsidP="00675EA8">
      <w:pPr>
        <w:pStyle w:val="a3"/>
        <w:kinsoku w:val="0"/>
        <w:overflowPunct w:val="0"/>
        <w:ind w:left="471" w:right="589"/>
        <w:jc w:val="center"/>
        <w:rPr>
          <w:b/>
          <w:bCs/>
        </w:rPr>
      </w:pPr>
      <w:r w:rsidRPr="002D500B">
        <w:rPr>
          <w:b/>
          <w:bCs/>
        </w:rPr>
        <w:t>оценки конкурсных работ в номинации «Творческий циклон»</w:t>
      </w:r>
    </w:p>
    <w:p w:rsidR="00675EA8" w:rsidRPr="002D500B" w:rsidRDefault="00966A0B" w:rsidP="00675EA8">
      <w:pPr>
        <w:pStyle w:val="a3"/>
        <w:kinsoku w:val="0"/>
        <w:overflowPunct w:val="0"/>
        <w:rPr>
          <w:b/>
          <w:bCs/>
          <w:sz w:val="23"/>
          <w:szCs w:val="2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81792" behindDoc="0" locked="0" layoutInCell="0" allowOverlap="1">
                <wp:simplePos x="0" y="0"/>
                <wp:positionH relativeFrom="page">
                  <wp:posOffset>2493645</wp:posOffset>
                </wp:positionH>
                <wp:positionV relativeFrom="paragraph">
                  <wp:posOffset>192405</wp:posOffset>
                </wp:positionV>
                <wp:extent cx="3108325" cy="12700"/>
                <wp:effectExtent l="0" t="0" r="15875" b="6350"/>
                <wp:wrapTopAndBottom/>
                <wp:docPr id="14" name="Группа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08325" cy="12700"/>
                          <a:chOff x="3927" y="303"/>
                          <a:chExt cx="4895" cy="20"/>
                        </a:xfrm>
                      </wpg:grpSpPr>
                      <wps:wsp>
                        <wps:cNvPr id="88" name="Freeform 24"/>
                        <wps:cNvSpPr>
                          <a:spLocks/>
                        </wps:cNvSpPr>
                        <wps:spPr bwMode="auto">
                          <a:xfrm>
                            <a:off x="3927" y="312"/>
                            <a:ext cx="1253" cy="20"/>
                          </a:xfrm>
                          <a:custGeom>
                            <a:avLst/>
                            <a:gdLst>
                              <a:gd name="T0" fmla="*/ 0 w 1253"/>
                              <a:gd name="T1" fmla="*/ 0 h 20"/>
                              <a:gd name="T2" fmla="*/ 1252 w 125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253" h="20">
                                <a:moveTo>
                                  <a:pt x="0" y="0"/>
                                </a:moveTo>
                                <a:lnTo>
                                  <a:pt x="1252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25"/>
                        <wps:cNvSpPr>
                          <a:spLocks/>
                        </wps:cNvSpPr>
                        <wps:spPr bwMode="auto">
                          <a:xfrm>
                            <a:off x="5185" y="312"/>
                            <a:ext cx="836" cy="20"/>
                          </a:xfrm>
                          <a:custGeom>
                            <a:avLst/>
                            <a:gdLst>
                              <a:gd name="T0" fmla="*/ 0 w 836"/>
                              <a:gd name="T1" fmla="*/ 0 h 20"/>
                              <a:gd name="T2" fmla="*/ 835 w 8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6" h="20">
                                <a:moveTo>
                                  <a:pt x="0" y="0"/>
                                </a:moveTo>
                                <a:lnTo>
                                  <a:pt x="835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26"/>
                        <wps:cNvSpPr>
                          <a:spLocks/>
                        </wps:cNvSpPr>
                        <wps:spPr bwMode="auto">
                          <a:xfrm>
                            <a:off x="6024" y="312"/>
                            <a:ext cx="836" cy="20"/>
                          </a:xfrm>
                          <a:custGeom>
                            <a:avLst/>
                            <a:gdLst>
                              <a:gd name="T0" fmla="*/ 0 w 836"/>
                              <a:gd name="T1" fmla="*/ 0 h 20"/>
                              <a:gd name="T2" fmla="*/ 835 w 8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6" h="20">
                                <a:moveTo>
                                  <a:pt x="0" y="0"/>
                                </a:moveTo>
                                <a:lnTo>
                                  <a:pt x="835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27"/>
                        <wps:cNvSpPr>
                          <a:spLocks/>
                        </wps:cNvSpPr>
                        <wps:spPr bwMode="auto">
                          <a:xfrm>
                            <a:off x="6864" y="312"/>
                            <a:ext cx="836" cy="20"/>
                          </a:xfrm>
                          <a:custGeom>
                            <a:avLst/>
                            <a:gdLst>
                              <a:gd name="T0" fmla="*/ 0 w 836"/>
                              <a:gd name="T1" fmla="*/ 0 h 20"/>
                              <a:gd name="T2" fmla="*/ 835 w 8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6" h="20">
                                <a:moveTo>
                                  <a:pt x="0" y="0"/>
                                </a:moveTo>
                                <a:lnTo>
                                  <a:pt x="835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28"/>
                        <wps:cNvSpPr>
                          <a:spLocks/>
                        </wps:cNvSpPr>
                        <wps:spPr bwMode="auto">
                          <a:xfrm>
                            <a:off x="7704" y="312"/>
                            <a:ext cx="836" cy="20"/>
                          </a:xfrm>
                          <a:custGeom>
                            <a:avLst/>
                            <a:gdLst>
                              <a:gd name="T0" fmla="*/ 0 w 836"/>
                              <a:gd name="T1" fmla="*/ 0 h 20"/>
                              <a:gd name="T2" fmla="*/ 835 w 8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6" h="20">
                                <a:moveTo>
                                  <a:pt x="0" y="0"/>
                                </a:moveTo>
                                <a:lnTo>
                                  <a:pt x="835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29"/>
                        <wps:cNvSpPr>
                          <a:spLocks/>
                        </wps:cNvSpPr>
                        <wps:spPr bwMode="auto">
                          <a:xfrm>
                            <a:off x="8543" y="312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33A0C426" id="Группа 14" o:spid="_x0000_s1026" style="position:absolute;margin-left:196.35pt;margin-top:15.15pt;width:244.75pt;height:1pt;z-index:251681792;mso-wrap-distance-left:0;mso-wrap-distance-right:0;mso-position-horizontal-relative:page" coordorigin="3927,303" coordsize="48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" o:allowincell="f">
                <v:shape id="Freeform 24" o:spid="_x0000_s1027" style="position:absolute;left:3927;top:312;width:1253;height:20;visibility:visible;mso-wrap-style:square;v-text-anchor:top" coordsize="1253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0O3fMMA&#10;AADbAAAADwAAAGRycy9kb3ducmV2LnhtbERPyW7CMBC9V+IfrEHqrThUUIUUg2gpEuXEpqq9jeIh&#10;CY3Hbmwg/Xt8QOL49PbxtDW1OFPjK8sK+r0EBHFudcWFgv1u8ZSC8AFZY22ZFPyTh+mk8zDGTNsL&#10;b+i8DYWIIewzVFCG4DIpfV6SQd+zjjhyB9sYDBE2hdQNXmK4qeVzkrxIgxXHhhIdvZeU/25PRsFq&#10;9/fm1n50rNdu8DEffg0/v9MfpR677ewVRKA23MU391IrSOPY+CX+ADm5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0O3fMMAAADbAAAADwAAAAAAAAAAAAAAAACYAgAAZHJzL2Rv&#10;d25yZXYueG1sUEsFBgAAAAAEAAQA9QAAAIgDAAAAAA==&#10;" path="m,l1252,e" filled="f" strokeweight=".30936mm">
                  <v:path arrowok="t" o:connecttype="custom" o:connectlocs="0,0;1252,0" o:connectangles="0,0"/>
                </v:shape>
                <v:shape id="Freeform 25" o:spid="_x0000_s1028" style="position:absolute;left:5185;top:312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EFaMQA&#10;AADbAAAADwAAAGRycy9kb3ducmV2LnhtbESPQWsCMRSE7wX/Q3hCbzWrlGpXo4i01KOrQnt83Tw3&#10;q5uXJUl1219vCoLHYWa+YWaLzjbiTD7UjhUMBxkI4tLpmisF+9370wREiMgaG8ek4JcCLOa9hxnm&#10;2l24oPM2ViJBOOSowMTY5lKG0pDFMHAtcfIOzluMSfpKao+XBLeNHGXZi7RYc1ow2NLKUHna/lgF&#10;X1iMzXjt/57rj9P3fvNWfB6XnVKP/W45BRGpi/fwrb3WCiav8P8l/QA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hBWjEAAAA2wAAAA8AAAAAAAAAAAAAAAAAmAIAAGRycy9k&#10;b3ducmV2LnhtbFBLBQYAAAAABAAEAPUAAACJAwAAAAA=&#10;" path="m,l835,e" filled="f" strokeweight=".30936mm">
                  <v:path arrowok="t" o:connecttype="custom" o:connectlocs="0,0;835,0" o:connectangles="0,0"/>
                </v:shape>
                <v:shape id="Freeform 26" o:spid="_x0000_s1029" style="position:absolute;left:6024;top:312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I6KMEA&#10;AADbAAAADwAAAGRycy9kb3ducmV2LnhtbERPTWsCMRC9C/6HMEJvmrUUratRpLTUY9cKehw342Z1&#10;M1mSVNf++uZQ8Ph434tVZxtxJR9qxwrGowwEcel0zZWC3ffH8BVEiMgaG8ek4E4BVst+b4G5djcu&#10;6LqNlUghHHJUYGJscylDachiGLmWOHEn5y3GBH0ltcdbCreNfM6yibRYc2ow2NKbofKy/bEKDlhM&#10;zXTjf1/qz8tx9/Ve7M/rTqmnQbeeg4jUxYf4373RCmZpffqSfoB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wCOijBAAAA2wAAAA8AAAAAAAAAAAAAAAAAmAIAAGRycy9kb3du&#10;cmV2LnhtbFBLBQYAAAAABAAEAPUAAACGAwAAAAA=&#10;" path="m,l835,e" filled="f" strokeweight=".30936mm">
                  <v:path arrowok="t" o:connecttype="custom" o:connectlocs="0,0;835,0" o:connectangles="0,0"/>
                </v:shape>
                <v:shape id="Freeform 27" o:spid="_x0000_s1030" style="position:absolute;left:6864;top:312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06fs8QA&#10;AADbAAAADwAAAGRycy9kb3ducmV2LnhtbESPQWsCMRSE74L/IbyCN80qpbZbo4hY6tG1Qnt83bxu&#10;tm5eliTqtr/eCILHYWa+YWaLzjbiRD7UjhWMRxkI4tLpmisF+4+34TOIEJE1No5JwR8FWMz7vRnm&#10;2p25oNMuViJBOOSowMTY5lKG0pDFMHItcfJ+nLcYk/SV1B7PCW4bOcmyJ2mx5rRgsKWVofKwO1oF&#10;X1hMzXTj/x/r98P3frsuPn+XnVKDh275CiJSF+/hW3ujFbyM4fol/QA5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On7PEAAAA2wAAAA8AAAAAAAAAAAAAAAAAmAIAAGRycy9k&#10;b3ducmV2LnhtbFBLBQYAAAAABAAEAPUAAACJAwAAAAA=&#10;" path="m,l835,e" filled="f" strokeweight=".30936mm">
                  <v:path arrowok="t" o:connecttype="custom" o:connectlocs="0,0;835,0" o:connectangles="0,0"/>
                </v:shape>
                <v:shape id="Freeform 28" o:spid="_x0000_s1031" style="position:absolute;left:7704;top:312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wBxMQA&#10;AADbAAAADwAAAGRycy9kb3ducmV2LnhtbESPQWsCMRSE7wX/Q3iCt5qtiLZbo4goenSt0B5fN6+b&#10;rZuXJYm67a9vBKHHYWa+YWaLzjbiQj7UjhU8DTMQxKXTNVcKjm+bx2cQISJrbByTgh8KsJj3HmaY&#10;a3flgi6HWIkE4ZCjAhNjm0sZSkMWw9C1xMn7ct5iTNJXUnu8Jrht5CjLJtJizWnBYEsrQ+XpcLYK&#10;PrCYmunO/47r7enzuF8X79/LTqlBv1u+gojUxf/wvb3TCl5GcPuSfoC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cAcTEAAAA2wAAAA8AAAAAAAAAAAAAAAAAmAIAAGRycy9k&#10;b3ducmV2LnhtbFBLBQYAAAAABAAEAPUAAACJAwAAAAA=&#10;" path="m,l835,e" filled="f" strokeweight=".30936mm">
                  <v:path arrowok="t" o:connecttype="custom" o:connectlocs="0,0;835,0" o:connectangles="0,0"/>
                </v:shape>
                <v:shape id="Freeform 29" o:spid="_x0000_s1032" style="position:absolute;left:8543;top:312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jExsMA&#10;AADbAAAADwAAAGRycy9kb3ducmV2LnhtbESPQWvCQBSE7wX/w/IEb3WjhWJTV7G1QulNEz0/sq9J&#10;2uzbuLsm8d+7BaHHYWa+YZbrwTSiI+drywpm0wQEcWF1zaWCPNs9LkD4gKyxsUwKruRhvRo9LDHV&#10;tuc9dYdQighhn6KCKoQ2ldIXFRn0U9sSR+/bOoMhSldK7bCPcNPIeZI8S4M1x4UKW3qvqPg9XIyC&#10;t3weFo07/2SbD6O3JzP7uvijUpPxsHkFEWgI/+F7+1MreHmCvy/xB8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jExsMAAADbAAAADwAAAAAAAAAAAAAAAACYAgAAZHJzL2Rv&#10;d25yZXYueG1sUEsFBgAAAAAEAAQA9QAAAIgDAAAAAA==&#10;" path="m,l278,e" filled="f" strokeweight=".30936mm">
                  <v:path arrowok="t" o:connecttype="custom" o:connectlocs="0,0;278,0" o:connectangles="0,0"/>
                </v:shape>
                <w10:wrap type="topAndBottom" anchorx="page"/>
              </v:group>
            </w:pict>
          </mc:Fallback>
        </mc:AlternateContent>
      </w:r>
    </w:p>
    <w:p w:rsidR="00675EA8" w:rsidRPr="002D500B" w:rsidRDefault="00675EA8" w:rsidP="00675EA8">
      <w:pPr>
        <w:pStyle w:val="a3"/>
        <w:kinsoku w:val="0"/>
        <w:overflowPunct w:val="0"/>
        <w:spacing w:line="152" w:lineRule="exact"/>
        <w:ind w:left="476" w:right="589"/>
        <w:jc w:val="center"/>
        <w:rPr>
          <w:sz w:val="16"/>
          <w:szCs w:val="16"/>
        </w:rPr>
      </w:pPr>
      <w:r w:rsidRPr="002D500B">
        <w:rPr>
          <w:sz w:val="16"/>
          <w:szCs w:val="16"/>
        </w:rPr>
        <w:t>(шифр конкурсной работы)</w:t>
      </w:r>
    </w:p>
    <w:p w:rsidR="00675EA8" w:rsidRPr="002D500B" w:rsidRDefault="00966A0B" w:rsidP="00675EA8">
      <w:pPr>
        <w:pStyle w:val="a3"/>
        <w:kinsoku w:val="0"/>
        <w:overflowPunct w:val="0"/>
        <w:spacing w:before="1"/>
        <w:rPr>
          <w:sz w:val="23"/>
          <w:szCs w:val="2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82816" behindDoc="0" locked="0" layoutInCell="0" allowOverlap="1">
                <wp:simplePos x="0" y="0"/>
                <wp:positionH relativeFrom="page">
                  <wp:posOffset>1078865</wp:posOffset>
                </wp:positionH>
                <wp:positionV relativeFrom="paragraph">
                  <wp:posOffset>193675</wp:posOffset>
                </wp:positionV>
                <wp:extent cx="5774055" cy="12700"/>
                <wp:effectExtent l="0" t="0" r="17145" b="6350"/>
                <wp:wrapTopAndBottom/>
                <wp:docPr id="13" name="Группа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4055" cy="12700"/>
                          <a:chOff x="1699" y="305"/>
                          <a:chExt cx="9093" cy="20"/>
                        </a:xfrm>
                      </wpg:grpSpPr>
                      <wps:wsp>
                        <wps:cNvPr id="76" name="Freeform 31"/>
                        <wps:cNvSpPr>
                          <a:spLocks/>
                        </wps:cNvSpPr>
                        <wps:spPr bwMode="auto">
                          <a:xfrm>
                            <a:off x="1699" y="314"/>
                            <a:ext cx="1253" cy="20"/>
                          </a:xfrm>
                          <a:custGeom>
                            <a:avLst/>
                            <a:gdLst>
                              <a:gd name="T0" fmla="*/ 0 w 1253"/>
                              <a:gd name="T1" fmla="*/ 0 h 20"/>
                              <a:gd name="T2" fmla="*/ 1252 w 125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253" h="20">
                                <a:moveTo>
                                  <a:pt x="0" y="0"/>
                                </a:moveTo>
                                <a:lnTo>
                                  <a:pt x="1252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32"/>
                        <wps:cNvSpPr>
                          <a:spLocks/>
                        </wps:cNvSpPr>
                        <wps:spPr bwMode="auto">
                          <a:xfrm>
                            <a:off x="2956" y="314"/>
                            <a:ext cx="836" cy="20"/>
                          </a:xfrm>
                          <a:custGeom>
                            <a:avLst/>
                            <a:gdLst>
                              <a:gd name="T0" fmla="*/ 0 w 836"/>
                              <a:gd name="T1" fmla="*/ 0 h 20"/>
                              <a:gd name="T2" fmla="*/ 835 w 8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6" h="20">
                                <a:moveTo>
                                  <a:pt x="0" y="0"/>
                                </a:moveTo>
                                <a:lnTo>
                                  <a:pt x="835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33"/>
                        <wps:cNvSpPr>
                          <a:spLocks/>
                        </wps:cNvSpPr>
                        <wps:spPr bwMode="auto">
                          <a:xfrm>
                            <a:off x="3796" y="314"/>
                            <a:ext cx="836" cy="20"/>
                          </a:xfrm>
                          <a:custGeom>
                            <a:avLst/>
                            <a:gdLst>
                              <a:gd name="T0" fmla="*/ 0 w 836"/>
                              <a:gd name="T1" fmla="*/ 0 h 20"/>
                              <a:gd name="T2" fmla="*/ 835 w 8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6" h="20">
                                <a:moveTo>
                                  <a:pt x="0" y="0"/>
                                </a:moveTo>
                                <a:lnTo>
                                  <a:pt x="835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34"/>
                        <wps:cNvSpPr>
                          <a:spLocks/>
                        </wps:cNvSpPr>
                        <wps:spPr bwMode="auto">
                          <a:xfrm>
                            <a:off x="4636" y="314"/>
                            <a:ext cx="836" cy="20"/>
                          </a:xfrm>
                          <a:custGeom>
                            <a:avLst/>
                            <a:gdLst>
                              <a:gd name="T0" fmla="*/ 0 w 836"/>
                              <a:gd name="T1" fmla="*/ 0 h 20"/>
                              <a:gd name="T2" fmla="*/ 835 w 8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6" h="20">
                                <a:moveTo>
                                  <a:pt x="0" y="0"/>
                                </a:moveTo>
                                <a:lnTo>
                                  <a:pt x="835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35"/>
                        <wps:cNvSpPr>
                          <a:spLocks/>
                        </wps:cNvSpPr>
                        <wps:spPr bwMode="auto">
                          <a:xfrm>
                            <a:off x="5475" y="314"/>
                            <a:ext cx="836" cy="20"/>
                          </a:xfrm>
                          <a:custGeom>
                            <a:avLst/>
                            <a:gdLst>
                              <a:gd name="T0" fmla="*/ 0 w 836"/>
                              <a:gd name="T1" fmla="*/ 0 h 20"/>
                              <a:gd name="T2" fmla="*/ 835 w 8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6" h="20">
                                <a:moveTo>
                                  <a:pt x="0" y="0"/>
                                </a:moveTo>
                                <a:lnTo>
                                  <a:pt x="835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36"/>
                        <wps:cNvSpPr>
                          <a:spLocks/>
                        </wps:cNvSpPr>
                        <wps:spPr bwMode="auto">
                          <a:xfrm>
                            <a:off x="6315" y="314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37"/>
                        <wps:cNvSpPr>
                          <a:spLocks/>
                        </wps:cNvSpPr>
                        <wps:spPr bwMode="auto">
                          <a:xfrm>
                            <a:off x="6598" y="314"/>
                            <a:ext cx="1253" cy="20"/>
                          </a:xfrm>
                          <a:custGeom>
                            <a:avLst/>
                            <a:gdLst>
                              <a:gd name="T0" fmla="*/ 0 w 1253"/>
                              <a:gd name="T1" fmla="*/ 0 h 20"/>
                              <a:gd name="T2" fmla="*/ 1252 w 125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253" h="20">
                                <a:moveTo>
                                  <a:pt x="0" y="0"/>
                                </a:moveTo>
                                <a:lnTo>
                                  <a:pt x="1252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38"/>
                        <wps:cNvSpPr>
                          <a:spLocks/>
                        </wps:cNvSpPr>
                        <wps:spPr bwMode="auto">
                          <a:xfrm>
                            <a:off x="7855" y="314"/>
                            <a:ext cx="836" cy="20"/>
                          </a:xfrm>
                          <a:custGeom>
                            <a:avLst/>
                            <a:gdLst>
                              <a:gd name="T0" fmla="*/ 0 w 836"/>
                              <a:gd name="T1" fmla="*/ 0 h 20"/>
                              <a:gd name="T2" fmla="*/ 835 w 8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6" h="20">
                                <a:moveTo>
                                  <a:pt x="0" y="0"/>
                                </a:moveTo>
                                <a:lnTo>
                                  <a:pt x="835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39"/>
                        <wps:cNvSpPr>
                          <a:spLocks/>
                        </wps:cNvSpPr>
                        <wps:spPr bwMode="auto">
                          <a:xfrm>
                            <a:off x="8695" y="314"/>
                            <a:ext cx="836" cy="20"/>
                          </a:xfrm>
                          <a:custGeom>
                            <a:avLst/>
                            <a:gdLst>
                              <a:gd name="T0" fmla="*/ 0 w 836"/>
                              <a:gd name="T1" fmla="*/ 0 h 20"/>
                              <a:gd name="T2" fmla="*/ 835 w 8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6" h="20">
                                <a:moveTo>
                                  <a:pt x="0" y="0"/>
                                </a:moveTo>
                                <a:lnTo>
                                  <a:pt x="835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40"/>
                        <wps:cNvSpPr>
                          <a:spLocks/>
                        </wps:cNvSpPr>
                        <wps:spPr bwMode="auto">
                          <a:xfrm>
                            <a:off x="9534" y="314"/>
                            <a:ext cx="836" cy="20"/>
                          </a:xfrm>
                          <a:custGeom>
                            <a:avLst/>
                            <a:gdLst>
                              <a:gd name="T0" fmla="*/ 0 w 836"/>
                              <a:gd name="T1" fmla="*/ 0 h 20"/>
                              <a:gd name="T2" fmla="*/ 835 w 8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6" h="20">
                                <a:moveTo>
                                  <a:pt x="0" y="0"/>
                                </a:moveTo>
                                <a:lnTo>
                                  <a:pt x="835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41"/>
                        <wps:cNvSpPr>
                          <a:spLocks/>
                        </wps:cNvSpPr>
                        <wps:spPr bwMode="auto">
                          <a:xfrm>
                            <a:off x="10374" y="314"/>
                            <a:ext cx="418" cy="20"/>
                          </a:xfrm>
                          <a:custGeom>
                            <a:avLst/>
                            <a:gdLst>
                              <a:gd name="T0" fmla="*/ 0 w 418"/>
                              <a:gd name="T1" fmla="*/ 0 h 20"/>
                              <a:gd name="T2" fmla="*/ 417 w 41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8" h="20">
                                <a:moveTo>
                                  <a:pt x="0" y="0"/>
                                </a:moveTo>
                                <a:lnTo>
                                  <a:pt x="417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7E86B978" id="Группа 13" o:spid="_x0000_s1026" style="position:absolute;margin-left:84.95pt;margin-top:15.25pt;width:454.65pt;height:1pt;z-index:251682816;mso-wrap-distance-left:0;mso-wrap-distance-right:0;mso-position-horizontal-relative:page" coordorigin="1699,305" coordsize="909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" o:allowincell="f">
                <v:shape id="Freeform 31" o:spid="_x0000_s1027" style="position:absolute;left:1699;top:314;width:1253;height:20;visibility:visible;mso-wrap-style:square;v-text-anchor:top" coordsize="1253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X2ssYA&#10;AADbAAAADwAAAGRycy9kb3ducmV2LnhtbESPQWsCMRSE74X+h/AK3mq2Uq1djVKrhdqTVZH29tg8&#10;d7fdvMRN1PXfG0HwOMzMN8xw3JhKHKj2pWUFT+0EBHFmdcm5gvXq47EPwgdkjZVlUnAiD+PR/d0Q&#10;U22P/E2HZchFhLBPUUERgkul9FlBBn3bOuLobW1tMERZ51LXeIxwU8lOkvSkwZLjQoGO3gvK/pd7&#10;o+BrtZu4hX/9qxbueTbtbrrzn/6vUq2H5m0AIlATbuFr+1MreOnB5Uv8AXJ0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EX2ssYAAADbAAAADwAAAAAAAAAAAAAAAACYAgAAZHJz&#10;L2Rvd25yZXYueG1sUEsFBgAAAAAEAAQA9QAAAIsDAAAAAA==&#10;" path="m,l1252,e" filled="f" strokeweight=".30936mm">
                  <v:path arrowok="t" o:connecttype="custom" o:connectlocs="0,0;1252,0" o:connectangles="0,0"/>
                </v:shape>
                <v:shape id="Freeform 32" o:spid="_x0000_s1028" style="position:absolute;left:2956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dEpsQA&#10;AADbAAAADwAAAGRycy9kb3ducmV2LnhtbESPQWsCMRSE70L/Q3gFbzVbka5sjSKi1GNXBXt83bxu&#10;tm5eliTVbX+9EQoeh5n5hpktetuKM/nQOFbwPMpAEFdON1wrOOw3T1MQISJrbB2Tgl8KsJg/DGZY&#10;aHfhks67WIsE4VCgAhNjV0gZKkMWw8h1xMn7ct5iTNLXUnu8JLht5TjLXqTFhtOCwY5WhqrT7scq&#10;+MAyN/nW/02at9Pn4X1dHr+XvVLDx375CiJSH+/h//ZWK8hzuH1JP0DOr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nRKbEAAAA2wAAAA8AAAAAAAAAAAAAAAAAmAIAAGRycy9k&#10;b3ducmV2LnhtbFBLBQYAAAAABAAEAPUAAACJAwAAAAA=&#10;" path="m,l835,e" filled="f" strokeweight=".30936mm">
                  <v:path arrowok="t" o:connecttype="custom" o:connectlocs="0,0;835,0" o:connectangles="0,0"/>
                </v:shape>
                <v:shape id="Freeform 33" o:spid="_x0000_s1029" style="position:absolute;left:3796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jQ1MEA&#10;AADbAAAADwAAAGRycy9kb3ducmV2LnhtbERPz2vCMBS+D/wfwhN2m6ki66hGEXHocXWCHp/Ns6k2&#10;LyXJtNtfvxwGO358v+fL3rbiTj40jhWMRxkI4srphmsFh8/3lzcQISJrbB2Tgm8KsFwMnuZYaPfg&#10;ku77WIsUwqFABSbGrpAyVIYshpHriBN3cd5iTNDXUnt8pHDbykmWvUqLDacGgx2tDVW3/ZdVcMIy&#10;N/nO/0yb7e18+NiUx+uqV+p52K9mICL18V/8595pBXkam76kHy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J40NTBAAAA2wAAAA8AAAAAAAAAAAAAAAAAmAIAAGRycy9kb3du&#10;cmV2LnhtbFBLBQYAAAAABAAEAPUAAACGAwAAAAA=&#10;" path="m,l835,e" filled="f" strokeweight=".30936mm">
                  <v:path arrowok="t" o:connecttype="custom" o:connectlocs="0,0;835,0" o:connectangles="0,0"/>
                </v:shape>
                <v:shape id="Freeform 34" o:spid="_x0000_s1030" style="position:absolute;left:4636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R1T8QA&#10;AADbAAAADwAAAGRycy9kb3ducmV2LnhtbESPQWsCMRSE7wX/Q3iF3mq2Rdy6GkWkoseuFerxuXlu&#10;VjcvS5Lqtr++KRR6HGbmG2a26G0rruRD41jB0zADQVw53XCtYP++fnwBESKyxtYxKfiiAIv54G6G&#10;hXY3Lum6i7VIEA4FKjAxdoWUoTJkMQxdR5y8k/MWY5K+ltrjLcFtK5+zbCwtNpwWDHa0MlRddp9W&#10;wQHL3ORb/z1qNpfj/u21/Dgve6Ue7vvlFESkPv6H/9pbrSCfwO+X9APk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00dU/EAAAA2wAAAA8AAAAAAAAAAAAAAAAAmAIAAGRycy9k&#10;b3ducmV2LnhtbFBLBQYAAAAABAAEAPUAAACJAwAAAAA=&#10;" path="m,l835,e" filled="f" strokeweight=".30936mm">
                  <v:path arrowok="t" o:connecttype="custom" o:connectlocs="0,0;835,0" o:connectangles="0,0"/>
                </v:shape>
                <v:shape id="Freeform 35" o:spid="_x0000_s1031" style="position:absolute;left:5475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us9cEA&#10;AADbAAAADwAAAGRycy9kb3ducmV2LnhtbERPTWsCMRC9F/wPYYTeatZSqqxGEbHosauCHsfNuFnd&#10;TJYk6ra/vjkUPD7e93Te2UbcyYfasYLhIANBXDpdc6Vgv/t6G4MIEVlj45gU/FCA+az3MsVcuwcX&#10;dN/GSqQQDjkqMDG2uZShNGQxDFxLnLiz8xZjgr6S2uMjhdtGvmfZp7RYc2ow2NLSUHnd3qyCIxYj&#10;M9r43496fT3tv1fF4bLolHrtd4sJiEhdfIr/3RutYJzWpy/pB8jZ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nbrPXBAAAA2wAAAA8AAAAAAAAAAAAAAAAAmAIAAGRycy9kb3du&#10;cmV2LnhtbFBLBQYAAAAABAAEAPUAAACGAwAAAAA=&#10;" path="m,l835,e" filled="f" strokeweight=".30936mm">
                  <v:path arrowok="t" o:connecttype="custom" o:connectlocs="0,0;835,0" o:connectangles="0,0"/>
                </v:shape>
                <v:shape id="Freeform 36" o:spid="_x0000_s1032" style="position:absolute;left:6315;top:314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9p98EA&#10;AADbAAAADwAAAGRycy9kb3ducmV2LnhtbESPT4vCMBTE7wt+h/AEb2taD1K6RvEviLdV1/OjebbV&#10;5qUmUeu3NwsLexxm5jfMZNaZRjzI+dqygnSYgCAurK65VHA8bD4zED4ga2wsk4IXeZhNex8TzLV9&#10;8jc99qEUEcI+RwVVCG0upS8qMuiHtiWO3tk6gyFKV0rt8BnhppGjJBlLgzXHhQpbWlZUXPd3o2Bx&#10;HIWscbfLYb42enUy6e7uf5Qa9Lv5F4hAXfgP/7W3WkGWwu+X+APk9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uvaffBAAAA2wAAAA8AAAAAAAAAAAAAAAAAmAIAAGRycy9kb3du&#10;cmV2LnhtbFBLBQYAAAAABAAEAPUAAACGAwAAAAA=&#10;" path="m,l278,e" filled="f" strokeweight=".30936mm">
                  <v:path arrowok="t" o:connecttype="custom" o:connectlocs="0,0;278,0" o:connectangles="0,0"/>
                </v:shape>
                <v:shape id="Freeform 37" o:spid="_x0000_s1033" style="position:absolute;left:6598;top:314;width:1253;height:20;visibility:visible;mso-wrap-style:square;v-text-anchor:top" coordsize="1253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uAlsYA&#10;AADbAAAADwAAAGRycy9kb3ducmV2LnhtbESPQUvDQBSE74L/YXmCN7uxWIkxm2K1QttTbEX09sg+&#10;k9js2212bdN/3y0IHoeZ+YbJp4PpxJ5631pWcDtKQBBXVrdcK3jfvN6kIHxA1thZJgVH8jAtLi9y&#10;zLQ98Bvt16EWEcI+QwVNCC6T0lcNGfQj64ij9217gyHKvpa6x0OEm06Ok+ReGmw5LjTo6Lmharv+&#10;NQpWm93Mlf7hpyvd3fxl8jFZfqZfSl1fDU+PIAIN4T/8115oBekYzl/iD5DFC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quAlsYAAADbAAAADwAAAAAAAAAAAAAAAACYAgAAZHJz&#10;L2Rvd25yZXYueG1sUEsFBgAAAAAEAAQA9QAAAIsDAAAAAA==&#10;" path="m,l1252,e" filled="f" strokeweight=".30936mm">
                  <v:path arrowok="t" o:connecttype="custom" o:connectlocs="0,0;1252,0" o:connectangles="0,0"/>
                </v:shape>
                <v:shape id="Freeform 38" o:spid="_x0000_s1034" style="position:absolute;left:7855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kygsQA&#10;AADbAAAADwAAAGRycy9kb3ducmV2LnhtbESPQWsCMRSE7wX/Q3hCbzWrLSpbo4hY6rGrQnt83bxu&#10;tm5eliTV1V9vCoLHYWa+YWaLzjbiSD7UjhUMBxkI4tLpmisF+93b0xREiMgaG8ek4EwBFvPewwxz&#10;7U5c0HEbK5EgHHJUYGJscylDachiGLiWOHk/zluMSfpKao+nBLeNHGXZWFqsOS0YbGllqDxs/6yC&#10;LywmZrLxl5f6/fC9/1gXn7/LTqnHfrd8BRGpi/fwrb3RCqbP8P8l/QA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JMoLEAAAA2wAAAA8AAAAAAAAAAAAAAAAAmAIAAGRycy9k&#10;b3ducmV2LnhtbFBLBQYAAAAABAAEAPUAAACJAwAAAAA=&#10;" path="m,l835,e" filled="f" strokeweight=".30936mm">
                  <v:path arrowok="t" o:connecttype="custom" o:connectlocs="0,0;835,0" o:connectangles="0,0"/>
                </v:shape>
                <v:shape id="Freeform 39" o:spid="_x0000_s1035" style="position:absolute;left:8695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Cq9sQA&#10;AADbAAAADwAAAGRycy9kb3ducmV2LnhtbESPQWsCMRSE74L/ITyhN822SJWtUUQseuzahfb4unnd&#10;bN28LEnUbX99Iwgeh5n5hlmsetuKM/nQOFbwOMlAEFdON1wrKN9fx3MQISJrbB2Tgl8KsFoOBwvM&#10;tbtwQedDrEWCcMhRgYmxy6UMlSGLYeI64uR9O28xJulrqT1eEty28inLnqXFhtOCwY42hqrj4WQV&#10;fGIxM7O9/5s2u+NX+bYtPn7WvVIPo379AiJSH+/hW3uvFcyncP2SfoBc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bgqvbEAAAA2wAAAA8AAAAAAAAAAAAAAAAAmAIAAGRycy9k&#10;b3ducmV2LnhtbFBLBQYAAAAABAAEAPUAAACJAwAAAAA=&#10;" path="m,l835,e" filled="f" strokeweight=".30936mm">
                  <v:path arrowok="t" o:connecttype="custom" o:connectlocs="0,0;835,0" o:connectangles="0,0"/>
                </v:shape>
                <v:shape id="Freeform 40" o:spid="_x0000_s1036" style="position:absolute;left:9534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wPbcQA&#10;AADbAAAADwAAAGRycy9kb3ducmV2LnhtbESPQWsCMRSE7wX/Q3hCbzWrtCpbo4hY6rGrQnt83bxu&#10;tm5eliTV1V9vCoLHYWa+YWaLzjbiSD7UjhUMBxkI4tLpmisF+93b0xREiMgaG8ek4EwBFvPewwxz&#10;7U5c0HEbK5EgHHJUYGJscylDachiGLiWOHk/zluMSfpKao+nBLeNHGXZWFqsOS0YbGllqDxs/6yC&#10;LywmZrLxl+f6/fC9/1gXn7/LTqnHfrd8BRGpi/fwrb3RCqYv8P8l/QA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sD23EAAAA2wAAAA8AAAAAAAAAAAAAAAAAmAIAAGRycy9k&#10;b3ducmV2LnhtbFBLBQYAAAAABAAEAPUAAACJAwAAAAA=&#10;" path="m,l835,e" filled="f" strokeweight=".30936mm">
                  <v:path arrowok="t" o:connecttype="custom" o:connectlocs="0,0;835,0" o:connectangles="0,0"/>
                </v:shape>
                <v:shape id="Freeform 41" o:spid="_x0000_s1037" style="position:absolute;left:10374;top:314;width:418;height:20;visibility:visible;mso-wrap-style:square;v-text-anchor:top" coordsize="41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ZGh8MA&#10;AADbAAAADwAAAGRycy9kb3ducmV2LnhtbESPT4vCMBTE74LfITzBm6aKinaNIv5D2JNV2D0+mrdt&#10;sXmpTbT125uFhT0OM/MbZrluTSmeVLvCsoLRMAJBnFpdcKbgejkM5iCcR9ZYWiYFL3KwXnU7S4y1&#10;bfhMz8RnIkDYxagg976KpXRpTgbd0FbEwfuxtUEfZJ1JXWMT4KaU4yiaSYMFh4UcK9rmlN6Sh1Gw&#10;Gzff9vNrw4vJPTkW5+n+ku0ipfq9dvMBwlPr/8N/7ZNWMJ/B75fwA+Tq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aZGh8MAAADbAAAADwAAAAAAAAAAAAAAAACYAgAAZHJzL2Rv&#10;d25yZXYueG1sUEsFBgAAAAAEAAQA9QAAAIgDAAAAAA==&#10;" path="m,l417,e" filled="f" strokeweight=".30936mm">
                  <v:path arrowok="t" o:connecttype="custom" o:connectlocs="0,0;417,0" o:connectangles="0,0"/>
                </v:shape>
                <w10:wrap type="topAndBottom" anchorx="page"/>
              </v:group>
            </w:pict>
          </mc:Fallback>
        </mc:AlternateContent>
      </w:r>
    </w:p>
    <w:p w:rsidR="00675EA8" w:rsidRPr="002D500B" w:rsidRDefault="00675EA8" w:rsidP="00675EA8">
      <w:pPr>
        <w:pStyle w:val="a3"/>
        <w:kinsoku w:val="0"/>
        <w:overflowPunct w:val="0"/>
        <w:spacing w:line="152" w:lineRule="exact"/>
        <w:ind w:left="478" w:right="589"/>
        <w:jc w:val="center"/>
        <w:rPr>
          <w:sz w:val="16"/>
          <w:szCs w:val="16"/>
        </w:rPr>
      </w:pPr>
      <w:r w:rsidRPr="002D500B">
        <w:rPr>
          <w:sz w:val="16"/>
          <w:szCs w:val="16"/>
        </w:rPr>
        <w:t>(тема конкурсной работы)</w:t>
      </w:r>
    </w:p>
    <w:p w:rsidR="00675EA8" w:rsidRPr="002D500B" w:rsidRDefault="00675EA8" w:rsidP="00675EA8">
      <w:pPr>
        <w:pStyle w:val="a3"/>
        <w:kinsoku w:val="0"/>
        <w:overflowPunct w:val="0"/>
        <w:spacing w:before="8"/>
      </w:pPr>
    </w:p>
    <w:tbl>
      <w:tblPr>
        <w:tblW w:w="9488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7088"/>
        <w:gridCol w:w="1701"/>
      </w:tblGrid>
      <w:tr w:rsidR="00675EA8" w:rsidRPr="002D500B" w:rsidTr="00594689">
        <w:trPr>
          <w:trHeight w:val="64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EA8" w:rsidRPr="002D500B" w:rsidRDefault="00675EA8" w:rsidP="00594689">
            <w:pPr>
              <w:pStyle w:val="TableParagraph"/>
              <w:kinsoku w:val="0"/>
              <w:overflowPunct w:val="0"/>
              <w:spacing w:line="315" w:lineRule="exact"/>
              <w:ind w:left="162"/>
              <w:rPr>
                <w:w w:val="99"/>
                <w:sz w:val="28"/>
                <w:szCs w:val="28"/>
              </w:rPr>
            </w:pPr>
            <w:r w:rsidRPr="002D500B">
              <w:rPr>
                <w:w w:val="99"/>
                <w:sz w:val="28"/>
                <w:szCs w:val="28"/>
              </w:rPr>
              <w:t>№</w:t>
            </w:r>
          </w:p>
          <w:p w:rsidR="00675EA8" w:rsidRPr="002D500B" w:rsidRDefault="00675EA8" w:rsidP="00594689">
            <w:pPr>
              <w:pStyle w:val="TableParagraph"/>
              <w:kinsoku w:val="0"/>
              <w:overflowPunct w:val="0"/>
              <w:spacing w:line="308" w:lineRule="exact"/>
              <w:ind w:left="110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п/п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EA8" w:rsidRPr="002D500B" w:rsidRDefault="00675EA8" w:rsidP="00594689">
            <w:pPr>
              <w:pStyle w:val="TableParagraph"/>
              <w:kinsoku w:val="0"/>
              <w:overflowPunct w:val="0"/>
              <w:spacing w:before="156"/>
              <w:ind w:left="-2"/>
              <w:jc w:val="center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Критерии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EA8" w:rsidRPr="002D500B" w:rsidRDefault="00675EA8" w:rsidP="00594689">
            <w:pPr>
              <w:pStyle w:val="TableParagraph"/>
              <w:kinsoku w:val="0"/>
              <w:overflowPunct w:val="0"/>
              <w:spacing w:before="156"/>
              <w:ind w:left="5"/>
              <w:jc w:val="center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Количество баллов</w:t>
            </w:r>
            <w:r>
              <w:rPr>
                <w:rStyle w:val="af1"/>
                <w:sz w:val="28"/>
                <w:szCs w:val="28"/>
              </w:rPr>
              <w:footnoteReference w:id="3"/>
            </w:r>
          </w:p>
        </w:tc>
      </w:tr>
      <w:tr w:rsidR="002C20E3" w:rsidRPr="002D500B" w:rsidTr="00FD003F">
        <w:trPr>
          <w:trHeight w:val="383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A061D9">
            <w:pPr>
              <w:pStyle w:val="TableParagraph"/>
              <w:kinsoku w:val="0"/>
              <w:overflowPunct w:val="0"/>
              <w:ind w:left="-152" w:right="-142"/>
              <w:jc w:val="center"/>
              <w:rPr>
                <w:w w:val="99"/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E3" w:rsidRPr="00FD003F" w:rsidRDefault="002C20E3" w:rsidP="002C20E3">
            <w:pPr>
              <w:pStyle w:val="TableParagraph"/>
              <w:tabs>
                <w:tab w:val="left" w:pos="1980"/>
                <w:tab w:val="left" w:pos="3648"/>
                <w:tab w:val="left" w:pos="4756"/>
              </w:tabs>
              <w:kinsoku w:val="0"/>
              <w:overflowPunct w:val="0"/>
              <w:spacing w:before="1" w:line="322" w:lineRule="exact"/>
              <w:ind w:left="109" w:right="102"/>
              <w:rPr>
                <w:sz w:val="28"/>
                <w:szCs w:val="28"/>
              </w:rPr>
            </w:pPr>
            <w:r w:rsidRPr="00FD003F">
              <w:rPr>
                <w:sz w:val="28"/>
                <w:szCs w:val="28"/>
              </w:rPr>
              <w:t>Актуальность и социальная значимость</w:t>
            </w:r>
            <w:r>
              <w:rPr>
                <w:rStyle w:val="af1"/>
                <w:sz w:val="28"/>
                <w:szCs w:val="28"/>
              </w:rPr>
              <w:footnoteReference w:id="4"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E3" w:rsidRPr="00DE70E8" w:rsidRDefault="002C20E3" w:rsidP="002C20E3">
            <w:pPr>
              <w:pStyle w:val="TableParagraph"/>
              <w:tabs>
                <w:tab w:val="left" w:pos="1980"/>
                <w:tab w:val="left" w:pos="3648"/>
                <w:tab w:val="left" w:pos="4756"/>
              </w:tabs>
              <w:kinsoku w:val="0"/>
              <w:overflowPunct w:val="0"/>
              <w:spacing w:before="1" w:line="322" w:lineRule="exact"/>
              <w:ind w:left="109" w:right="102"/>
              <w:rPr>
                <w:sz w:val="28"/>
                <w:szCs w:val="28"/>
              </w:rPr>
            </w:pPr>
          </w:p>
        </w:tc>
      </w:tr>
      <w:tr w:rsidR="002C20E3" w:rsidRPr="002D500B" w:rsidTr="00FD003F">
        <w:trPr>
          <w:trHeight w:val="487"/>
        </w:trPr>
        <w:tc>
          <w:tcPr>
            <w:tcW w:w="69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A061D9">
            <w:pPr>
              <w:pStyle w:val="TableParagraph"/>
              <w:kinsoku w:val="0"/>
              <w:overflowPunct w:val="0"/>
              <w:ind w:left="-152" w:right="-142"/>
              <w:jc w:val="center"/>
              <w:rPr>
                <w:w w:val="99"/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FD003F" w:rsidRDefault="002C20E3" w:rsidP="002C20E3">
            <w:pPr>
              <w:pStyle w:val="TableParagraph"/>
              <w:tabs>
                <w:tab w:val="left" w:pos="1980"/>
                <w:tab w:val="left" w:pos="3648"/>
                <w:tab w:val="left" w:pos="4756"/>
              </w:tabs>
              <w:kinsoku w:val="0"/>
              <w:overflowPunct w:val="0"/>
              <w:spacing w:before="1" w:line="322" w:lineRule="exact"/>
              <w:ind w:left="109" w:right="102"/>
              <w:rPr>
                <w:sz w:val="28"/>
                <w:szCs w:val="28"/>
              </w:rPr>
            </w:pPr>
            <w:r w:rsidRPr="00FD003F">
              <w:rPr>
                <w:sz w:val="28"/>
                <w:szCs w:val="28"/>
              </w:rPr>
              <w:t>Уникальность использованных материалов</w:t>
            </w:r>
            <w:r w:rsidRPr="00FD003F">
              <w:rPr>
                <w:vertAlign w:val="superscript"/>
              </w:rPr>
              <w:footnoteReference w:id="5"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0E3" w:rsidRPr="00DE70E8" w:rsidRDefault="002C20E3" w:rsidP="002C20E3">
            <w:pPr>
              <w:pStyle w:val="TableParagraph"/>
              <w:tabs>
                <w:tab w:val="left" w:pos="1980"/>
                <w:tab w:val="left" w:pos="3648"/>
                <w:tab w:val="left" w:pos="4756"/>
              </w:tabs>
              <w:kinsoku w:val="0"/>
              <w:overflowPunct w:val="0"/>
              <w:spacing w:before="1" w:line="322" w:lineRule="exact"/>
              <w:ind w:left="109" w:right="102"/>
              <w:rPr>
                <w:sz w:val="28"/>
                <w:szCs w:val="28"/>
              </w:rPr>
            </w:pPr>
          </w:p>
        </w:tc>
      </w:tr>
      <w:tr w:rsidR="002C20E3" w:rsidRPr="002D500B" w:rsidTr="00FD003F">
        <w:trPr>
          <w:trHeight w:val="49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A061D9">
            <w:pPr>
              <w:pStyle w:val="TableParagraph"/>
              <w:kinsoku w:val="0"/>
              <w:overflowPunct w:val="0"/>
              <w:ind w:left="-152" w:right="-142"/>
              <w:jc w:val="center"/>
              <w:rPr>
                <w:w w:val="99"/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FD003F" w:rsidRDefault="002C20E3" w:rsidP="002C20E3">
            <w:pPr>
              <w:pStyle w:val="TableParagraph"/>
              <w:tabs>
                <w:tab w:val="left" w:pos="1980"/>
                <w:tab w:val="left" w:pos="3648"/>
                <w:tab w:val="left" w:pos="4756"/>
              </w:tabs>
              <w:kinsoku w:val="0"/>
              <w:overflowPunct w:val="0"/>
              <w:spacing w:before="1" w:line="322" w:lineRule="exact"/>
              <w:ind w:left="109" w:right="102"/>
              <w:rPr>
                <w:sz w:val="28"/>
                <w:szCs w:val="28"/>
              </w:rPr>
            </w:pPr>
            <w:r w:rsidRPr="00FD003F">
              <w:rPr>
                <w:sz w:val="28"/>
                <w:szCs w:val="28"/>
              </w:rPr>
              <w:t>Достоверность содержания</w:t>
            </w:r>
            <w:r w:rsidRPr="00FD003F">
              <w:rPr>
                <w:rStyle w:val="af1"/>
                <w:sz w:val="28"/>
                <w:szCs w:val="28"/>
              </w:rPr>
              <w:footnoteReference w:id="6"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DE70E8" w:rsidRDefault="002C20E3" w:rsidP="002C20E3">
            <w:pPr>
              <w:pStyle w:val="TableParagraph"/>
              <w:tabs>
                <w:tab w:val="left" w:pos="1980"/>
                <w:tab w:val="left" w:pos="3648"/>
                <w:tab w:val="left" w:pos="4756"/>
              </w:tabs>
              <w:kinsoku w:val="0"/>
              <w:overflowPunct w:val="0"/>
              <w:spacing w:before="1" w:line="322" w:lineRule="exact"/>
              <w:ind w:left="109" w:right="102"/>
              <w:rPr>
                <w:sz w:val="28"/>
                <w:szCs w:val="28"/>
              </w:rPr>
            </w:pPr>
          </w:p>
        </w:tc>
      </w:tr>
      <w:tr w:rsidR="002C20E3" w:rsidRPr="002D500B" w:rsidTr="00FD003F">
        <w:trPr>
          <w:trHeight w:val="636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A061D9">
            <w:pPr>
              <w:pStyle w:val="TableParagraph"/>
              <w:kinsoku w:val="0"/>
              <w:overflowPunct w:val="0"/>
              <w:ind w:left="-152" w:right="-142"/>
              <w:jc w:val="center"/>
              <w:rPr>
                <w:w w:val="99"/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FD003F" w:rsidRDefault="002C20E3" w:rsidP="002C20E3">
            <w:pPr>
              <w:pStyle w:val="TableParagraph"/>
              <w:tabs>
                <w:tab w:val="left" w:pos="1980"/>
                <w:tab w:val="left" w:pos="3648"/>
                <w:tab w:val="left" w:pos="4756"/>
              </w:tabs>
              <w:kinsoku w:val="0"/>
              <w:overflowPunct w:val="0"/>
              <w:spacing w:before="1" w:line="322" w:lineRule="exact"/>
              <w:ind w:left="109" w:right="102"/>
              <w:rPr>
                <w:sz w:val="28"/>
                <w:szCs w:val="28"/>
              </w:rPr>
            </w:pPr>
            <w:r w:rsidRPr="00FD003F">
              <w:rPr>
                <w:sz w:val="28"/>
                <w:szCs w:val="28"/>
              </w:rPr>
              <w:t xml:space="preserve">Соответствие содержания </w:t>
            </w:r>
            <w:r>
              <w:rPr>
                <w:sz w:val="28"/>
                <w:szCs w:val="28"/>
              </w:rPr>
              <w:t xml:space="preserve">работы </w:t>
            </w:r>
            <w:r w:rsidRPr="00FD003F">
              <w:rPr>
                <w:sz w:val="28"/>
                <w:szCs w:val="28"/>
              </w:rPr>
              <w:t>законодательству Российской Федерации</w:t>
            </w:r>
            <w:r w:rsidRPr="00FD003F">
              <w:rPr>
                <w:vertAlign w:val="superscript"/>
              </w:rPr>
              <w:footnoteReference w:id="7"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DE70E8" w:rsidRDefault="002C20E3" w:rsidP="002C20E3">
            <w:pPr>
              <w:pStyle w:val="TableParagraph"/>
              <w:tabs>
                <w:tab w:val="left" w:pos="1980"/>
                <w:tab w:val="left" w:pos="3648"/>
                <w:tab w:val="left" w:pos="4756"/>
              </w:tabs>
              <w:kinsoku w:val="0"/>
              <w:overflowPunct w:val="0"/>
              <w:spacing w:before="1" w:line="322" w:lineRule="exact"/>
              <w:ind w:left="109" w:right="102"/>
              <w:rPr>
                <w:sz w:val="28"/>
                <w:szCs w:val="28"/>
              </w:rPr>
            </w:pPr>
          </w:p>
        </w:tc>
      </w:tr>
      <w:tr w:rsidR="002C20E3" w:rsidRPr="002D500B" w:rsidTr="00FD003F">
        <w:trPr>
          <w:trHeight w:val="417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A061D9" w:rsidRDefault="002C20E3" w:rsidP="00A061D9">
            <w:pPr>
              <w:pStyle w:val="TableParagraph"/>
              <w:kinsoku w:val="0"/>
              <w:overflowPunct w:val="0"/>
              <w:ind w:left="-152" w:right="-142"/>
              <w:jc w:val="center"/>
              <w:rPr>
                <w:w w:val="99"/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5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FD003F" w:rsidRDefault="002C20E3" w:rsidP="002C20E3">
            <w:pPr>
              <w:pStyle w:val="TableParagraph"/>
              <w:tabs>
                <w:tab w:val="left" w:pos="1980"/>
                <w:tab w:val="left" w:pos="3648"/>
                <w:tab w:val="left" w:pos="4756"/>
              </w:tabs>
              <w:kinsoku w:val="0"/>
              <w:overflowPunct w:val="0"/>
              <w:spacing w:before="1" w:line="322" w:lineRule="exact"/>
              <w:ind w:left="109" w:right="102"/>
              <w:rPr>
                <w:sz w:val="28"/>
                <w:szCs w:val="28"/>
              </w:rPr>
            </w:pPr>
            <w:r w:rsidRPr="00FD003F">
              <w:rPr>
                <w:sz w:val="28"/>
                <w:szCs w:val="28"/>
              </w:rPr>
              <w:t>Соответствие нормам русского языка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DE70E8" w:rsidRDefault="002C20E3" w:rsidP="002C20E3">
            <w:pPr>
              <w:pStyle w:val="TableParagraph"/>
              <w:tabs>
                <w:tab w:val="left" w:pos="1980"/>
                <w:tab w:val="left" w:pos="3648"/>
                <w:tab w:val="left" w:pos="4756"/>
              </w:tabs>
              <w:kinsoku w:val="0"/>
              <w:overflowPunct w:val="0"/>
              <w:spacing w:before="1" w:line="322" w:lineRule="exact"/>
              <w:ind w:left="109" w:right="102"/>
              <w:rPr>
                <w:sz w:val="28"/>
                <w:szCs w:val="28"/>
              </w:rPr>
            </w:pPr>
          </w:p>
        </w:tc>
      </w:tr>
      <w:tr w:rsidR="002C20E3" w:rsidRPr="002D500B" w:rsidTr="00FD003F">
        <w:trPr>
          <w:trHeight w:val="417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A061D9" w:rsidRDefault="002C20E3" w:rsidP="00A061D9">
            <w:pPr>
              <w:pStyle w:val="TableParagraph"/>
              <w:kinsoku w:val="0"/>
              <w:overflowPunct w:val="0"/>
              <w:ind w:left="-152" w:right="-142"/>
              <w:jc w:val="center"/>
              <w:rPr>
                <w:w w:val="99"/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6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FD003F" w:rsidRDefault="002C20E3" w:rsidP="002C20E3">
            <w:pPr>
              <w:pStyle w:val="TableParagraph"/>
              <w:tabs>
                <w:tab w:val="left" w:pos="1980"/>
                <w:tab w:val="left" w:pos="3648"/>
                <w:tab w:val="left" w:pos="4756"/>
              </w:tabs>
              <w:kinsoku w:val="0"/>
              <w:overflowPunct w:val="0"/>
              <w:spacing w:before="1" w:line="322" w:lineRule="exact"/>
              <w:ind w:left="109" w:right="1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Логичность, ясность </w:t>
            </w:r>
            <w:r w:rsidRPr="00FD003F">
              <w:rPr>
                <w:sz w:val="28"/>
                <w:szCs w:val="28"/>
              </w:rPr>
              <w:t>сценария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DE70E8" w:rsidRDefault="002C20E3" w:rsidP="002C20E3">
            <w:pPr>
              <w:pStyle w:val="TableParagraph"/>
              <w:tabs>
                <w:tab w:val="left" w:pos="1980"/>
                <w:tab w:val="left" w:pos="3648"/>
                <w:tab w:val="left" w:pos="4756"/>
              </w:tabs>
              <w:kinsoku w:val="0"/>
              <w:overflowPunct w:val="0"/>
              <w:spacing w:before="1" w:line="322" w:lineRule="exact"/>
              <w:ind w:left="109" w:right="102"/>
              <w:rPr>
                <w:sz w:val="28"/>
                <w:szCs w:val="28"/>
              </w:rPr>
            </w:pPr>
          </w:p>
        </w:tc>
      </w:tr>
      <w:tr w:rsidR="002C20E3" w:rsidRPr="002D500B" w:rsidTr="00FD003F">
        <w:trPr>
          <w:trHeight w:val="42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A061D9" w:rsidRDefault="002C20E3" w:rsidP="00A061D9">
            <w:pPr>
              <w:pStyle w:val="TableParagraph"/>
              <w:kinsoku w:val="0"/>
              <w:overflowPunct w:val="0"/>
              <w:ind w:left="-152" w:right="-142"/>
              <w:jc w:val="center"/>
              <w:rPr>
                <w:w w:val="99"/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7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FD003F" w:rsidRDefault="002C20E3" w:rsidP="002C20E3">
            <w:pPr>
              <w:pStyle w:val="TableParagraph"/>
              <w:tabs>
                <w:tab w:val="left" w:pos="1980"/>
                <w:tab w:val="left" w:pos="3648"/>
                <w:tab w:val="left" w:pos="4756"/>
              </w:tabs>
              <w:kinsoku w:val="0"/>
              <w:overflowPunct w:val="0"/>
              <w:spacing w:before="1" w:line="322" w:lineRule="exact"/>
              <w:ind w:left="109" w:right="102"/>
              <w:rPr>
                <w:sz w:val="28"/>
                <w:szCs w:val="28"/>
              </w:rPr>
            </w:pPr>
            <w:r w:rsidRPr="00FD003F">
              <w:rPr>
                <w:sz w:val="28"/>
                <w:szCs w:val="28"/>
              </w:rPr>
              <w:t>Оригинальность авторского замысла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DE70E8" w:rsidRDefault="002C20E3" w:rsidP="002C20E3">
            <w:pPr>
              <w:pStyle w:val="TableParagraph"/>
              <w:tabs>
                <w:tab w:val="left" w:pos="1980"/>
                <w:tab w:val="left" w:pos="3648"/>
                <w:tab w:val="left" w:pos="4756"/>
              </w:tabs>
              <w:kinsoku w:val="0"/>
              <w:overflowPunct w:val="0"/>
              <w:spacing w:before="1" w:line="322" w:lineRule="exact"/>
              <w:ind w:left="109" w:right="102"/>
              <w:rPr>
                <w:sz w:val="28"/>
                <w:szCs w:val="28"/>
              </w:rPr>
            </w:pPr>
          </w:p>
        </w:tc>
      </w:tr>
      <w:tr w:rsidR="002C20E3" w:rsidRPr="002D500B" w:rsidTr="00FD003F">
        <w:trPr>
          <w:trHeight w:val="39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A061D9" w:rsidRDefault="002C20E3" w:rsidP="00A061D9">
            <w:pPr>
              <w:pStyle w:val="TableParagraph"/>
              <w:kinsoku w:val="0"/>
              <w:overflowPunct w:val="0"/>
              <w:ind w:left="-152" w:right="-142"/>
              <w:jc w:val="center"/>
              <w:rPr>
                <w:w w:val="99"/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8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FD003F" w:rsidRDefault="002C20E3" w:rsidP="002C20E3">
            <w:pPr>
              <w:pStyle w:val="TableParagraph"/>
              <w:tabs>
                <w:tab w:val="left" w:pos="1980"/>
                <w:tab w:val="left" w:pos="3648"/>
                <w:tab w:val="left" w:pos="4756"/>
              </w:tabs>
              <w:kinsoku w:val="0"/>
              <w:overflowPunct w:val="0"/>
              <w:spacing w:before="1" w:line="322" w:lineRule="exact"/>
              <w:ind w:left="109" w:right="102"/>
              <w:rPr>
                <w:sz w:val="28"/>
                <w:szCs w:val="28"/>
              </w:rPr>
            </w:pPr>
            <w:r w:rsidRPr="00FD003F">
              <w:rPr>
                <w:sz w:val="28"/>
                <w:szCs w:val="28"/>
              </w:rPr>
              <w:t>Целостность композиции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DE70E8" w:rsidRDefault="002C20E3" w:rsidP="002C20E3">
            <w:pPr>
              <w:pStyle w:val="TableParagraph"/>
              <w:tabs>
                <w:tab w:val="left" w:pos="1980"/>
                <w:tab w:val="left" w:pos="3648"/>
                <w:tab w:val="left" w:pos="4756"/>
              </w:tabs>
              <w:kinsoku w:val="0"/>
              <w:overflowPunct w:val="0"/>
              <w:spacing w:before="1" w:line="322" w:lineRule="exact"/>
              <w:ind w:left="109" w:right="102"/>
              <w:rPr>
                <w:sz w:val="28"/>
                <w:szCs w:val="28"/>
              </w:rPr>
            </w:pPr>
          </w:p>
        </w:tc>
      </w:tr>
      <w:tr w:rsidR="002C20E3" w:rsidRPr="002D500B" w:rsidTr="00FD003F">
        <w:trPr>
          <w:trHeight w:val="748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A061D9" w:rsidRDefault="002C20E3" w:rsidP="00A061D9">
            <w:pPr>
              <w:pStyle w:val="TableParagraph"/>
              <w:kinsoku w:val="0"/>
              <w:overflowPunct w:val="0"/>
              <w:ind w:left="-152" w:right="-142"/>
              <w:jc w:val="center"/>
              <w:rPr>
                <w:w w:val="99"/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9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FD003F" w:rsidRDefault="002C20E3" w:rsidP="002C20E3">
            <w:pPr>
              <w:pStyle w:val="TableParagraph"/>
              <w:tabs>
                <w:tab w:val="left" w:pos="1980"/>
                <w:tab w:val="left" w:pos="3648"/>
                <w:tab w:val="left" w:pos="4756"/>
              </w:tabs>
              <w:kinsoku w:val="0"/>
              <w:overflowPunct w:val="0"/>
              <w:spacing w:before="1" w:line="322" w:lineRule="exact"/>
              <w:ind w:left="109" w:right="102"/>
              <w:rPr>
                <w:sz w:val="28"/>
                <w:szCs w:val="28"/>
              </w:rPr>
            </w:pPr>
            <w:r w:rsidRPr="00FD003F">
              <w:rPr>
                <w:sz w:val="28"/>
                <w:szCs w:val="28"/>
              </w:rPr>
              <w:t>Техника исполнения (актерская работа, операторская работа, монтаж, музыкальное оформление и т.д.)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DE70E8" w:rsidRDefault="002C20E3" w:rsidP="002C20E3">
            <w:pPr>
              <w:pStyle w:val="TableParagraph"/>
              <w:tabs>
                <w:tab w:val="left" w:pos="1980"/>
                <w:tab w:val="left" w:pos="3648"/>
                <w:tab w:val="left" w:pos="4756"/>
              </w:tabs>
              <w:kinsoku w:val="0"/>
              <w:overflowPunct w:val="0"/>
              <w:spacing w:before="1" w:line="322" w:lineRule="exact"/>
              <w:ind w:left="109" w:right="102"/>
              <w:rPr>
                <w:sz w:val="28"/>
                <w:szCs w:val="28"/>
              </w:rPr>
            </w:pPr>
          </w:p>
        </w:tc>
      </w:tr>
      <w:tr w:rsidR="002C20E3" w:rsidRPr="002D500B" w:rsidTr="00FD003F">
        <w:trPr>
          <w:trHeight w:val="419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A061D9" w:rsidRDefault="002C20E3" w:rsidP="00A061D9">
            <w:pPr>
              <w:pStyle w:val="TableParagraph"/>
              <w:kinsoku w:val="0"/>
              <w:overflowPunct w:val="0"/>
              <w:ind w:left="-152" w:right="-142"/>
              <w:jc w:val="center"/>
              <w:rPr>
                <w:w w:val="99"/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10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2C20E3">
            <w:pPr>
              <w:pStyle w:val="TableParagraph"/>
              <w:tabs>
                <w:tab w:val="left" w:pos="1980"/>
                <w:tab w:val="left" w:pos="3648"/>
                <w:tab w:val="left" w:pos="4756"/>
              </w:tabs>
              <w:kinsoku w:val="0"/>
              <w:overflowPunct w:val="0"/>
              <w:spacing w:before="1" w:line="322" w:lineRule="exact"/>
              <w:ind w:left="109" w:right="10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2D500B">
              <w:rPr>
                <w:sz w:val="28"/>
                <w:szCs w:val="28"/>
              </w:rPr>
              <w:t xml:space="preserve">рименение </w:t>
            </w:r>
            <w:r>
              <w:rPr>
                <w:sz w:val="28"/>
                <w:szCs w:val="28"/>
              </w:rPr>
              <w:t>современных технологических</w:t>
            </w:r>
            <w:r w:rsidRPr="002D500B">
              <w:rPr>
                <w:sz w:val="28"/>
                <w:szCs w:val="28"/>
              </w:rPr>
              <w:t xml:space="preserve"> решений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DE70E8" w:rsidRDefault="002C20E3" w:rsidP="002C20E3">
            <w:pPr>
              <w:pStyle w:val="TableParagraph"/>
              <w:tabs>
                <w:tab w:val="left" w:pos="1980"/>
                <w:tab w:val="left" w:pos="3648"/>
                <w:tab w:val="left" w:pos="4756"/>
              </w:tabs>
              <w:kinsoku w:val="0"/>
              <w:overflowPunct w:val="0"/>
              <w:spacing w:before="1" w:line="322" w:lineRule="exact"/>
              <w:ind w:left="109" w:right="102"/>
              <w:rPr>
                <w:sz w:val="28"/>
                <w:szCs w:val="28"/>
              </w:rPr>
            </w:pPr>
          </w:p>
        </w:tc>
      </w:tr>
      <w:tr w:rsidR="002C20E3" w:rsidRPr="002D500B" w:rsidTr="00FD003F">
        <w:trPr>
          <w:trHeight w:val="694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A061D9">
            <w:pPr>
              <w:pStyle w:val="TableParagraph"/>
              <w:kinsoku w:val="0"/>
              <w:overflowPunct w:val="0"/>
              <w:ind w:left="-152" w:right="-142"/>
              <w:jc w:val="center"/>
              <w:rPr>
                <w:w w:val="99"/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11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2C20E3">
            <w:pPr>
              <w:pStyle w:val="TableParagraph"/>
              <w:tabs>
                <w:tab w:val="left" w:pos="1980"/>
                <w:tab w:val="left" w:pos="3648"/>
                <w:tab w:val="left" w:pos="4756"/>
              </w:tabs>
              <w:kinsoku w:val="0"/>
              <w:overflowPunct w:val="0"/>
              <w:spacing w:before="1" w:line="322" w:lineRule="exact"/>
              <w:ind w:left="109" w:right="102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Перспективность с точки зрения</w:t>
            </w:r>
            <w:r>
              <w:rPr>
                <w:sz w:val="28"/>
                <w:szCs w:val="28"/>
              </w:rPr>
              <w:t xml:space="preserve"> </w:t>
            </w:r>
            <w:r w:rsidRPr="002D500B">
              <w:rPr>
                <w:sz w:val="28"/>
                <w:szCs w:val="28"/>
              </w:rPr>
              <w:t xml:space="preserve">применения работы </w:t>
            </w:r>
            <w:r>
              <w:rPr>
                <w:sz w:val="28"/>
                <w:szCs w:val="28"/>
              </w:rPr>
              <w:br/>
            </w:r>
            <w:r w:rsidRPr="002D500B">
              <w:rPr>
                <w:sz w:val="28"/>
                <w:szCs w:val="28"/>
              </w:rPr>
              <w:t>на практике</w:t>
            </w:r>
            <w:r>
              <w:rPr>
                <w:sz w:val="28"/>
                <w:szCs w:val="28"/>
              </w:rPr>
              <w:t>, апробация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DE70E8" w:rsidRDefault="002C20E3" w:rsidP="002C20E3">
            <w:pPr>
              <w:pStyle w:val="TableParagraph"/>
              <w:tabs>
                <w:tab w:val="left" w:pos="1980"/>
                <w:tab w:val="left" w:pos="3648"/>
                <w:tab w:val="left" w:pos="4756"/>
              </w:tabs>
              <w:kinsoku w:val="0"/>
              <w:overflowPunct w:val="0"/>
              <w:spacing w:before="1" w:line="322" w:lineRule="exact"/>
              <w:ind w:left="109" w:right="102"/>
              <w:rPr>
                <w:sz w:val="28"/>
                <w:szCs w:val="28"/>
              </w:rPr>
            </w:pPr>
          </w:p>
        </w:tc>
      </w:tr>
      <w:tr w:rsidR="00675EA8" w:rsidRPr="002D500B" w:rsidTr="00FD003F">
        <w:trPr>
          <w:trHeight w:val="423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5EA8" w:rsidRPr="002D500B" w:rsidRDefault="00675EA8" w:rsidP="00594689">
            <w:pPr>
              <w:pStyle w:val="TableParagraph"/>
              <w:kinsoku w:val="0"/>
              <w:overflowPunct w:val="0"/>
              <w:ind w:left="-7" w:right="-438"/>
              <w:jc w:val="center"/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5EA8" w:rsidRPr="002D500B" w:rsidRDefault="00675EA8" w:rsidP="00594689">
            <w:pPr>
              <w:pStyle w:val="TableParagraph"/>
              <w:tabs>
                <w:tab w:val="left" w:pos="1980"/>
                <w:tab w:val="left" w:pos="3648"/>
                <w:tab w:val="left" w:pos="4756"/>
              </w:tabs>
              <w:kinsoku w:val="0"/>
              <w:overflowPunct w:val="0"/>
              <w:spacing w:before="1" w:line="322" w:lineRule="exact"/>
              <w:ind w:left="109" w:right="102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Общее количество баллов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5EA8" w:rsidRPr="00DE70E8" w:rsidRDefault="00675EA8" w:rsidP="00594689">
            <w:pPr>
              <w:pStyle w:val="TableParagraph"/>
              <w:tabs>
                <w:tab w:val="left" w:pos="1980"/>
                <w:tab w:val="left" w:pos="3648"/>
                <w:tab w:val="left" w:pos="4756"/>
              </w:tabs>
              <w:kinsoku w:val="0"/>
              <w:overflowPunct w:val="0"/>
              <w:spacing w:before="1" w:line="322" w:lineRule="exact"/>
              <w:ind w:left="109" w:right="102"/>
              <w:rPr>
                <w:sz w:val="28"/>
                <w:szCs w:val="28"/>
              </w:rPr>
            </w:pPr>
          </w:p>
        </w:tc>
      </w:tr>
    </w:tbl>
    <w:p w:rsidR="00675EA8" w:rsidRDefault="00675EA8" w:rsidP="00675EA8">
      <w:pPr>
        <w:pStyle w:val="a3"/>
        <w:kinsoku w:val="0"/>
        <w:overflowPunct w:val="0"/>
        <w:rPr>
          <w:sz w:val="26"/>
          <w:szCs w:val="26"/>
        </w:rPr>
      </w:pPr>
    </w:p>
    <w:p w:rsidR="00675EA8" w:rsidRDefault="00675EA8" w:rsidP="00675EA8">
      <w:pPr>
        <w:pStyle w:val="a3"/>
        <w:kinsoku w:val="0"/>
        <w:overflowPunct w:val="0"/>
        <w:rPr>
          <w:sz w:val="26"/>
          <w:szCs w:val="26"/>
        </w:rPr>
      </w:pPr>
    </w:p>
    <w:p w:rsidR="00675EA8" w:rsidRDefault="00675EA8" w:rsidP="00675EA8">
      <w:pPr>
        <w:pStyle w:val="a3"/>
        <w:kinsoku w:val="0"/>
        <w:overflowPunct w:val="0"/>
        <w:rPr>
          <w:sz w:val="26"/>
          <w:szCs w:val="26"/>
        </w:rPr>
      </w:pPr>
    </w:p>
    <w:p w:rsidR="00675EA8" w:rsidRPr="002D500B" w:rsidRDefault="00675EA8" w:rsidP="00675EA8">
      <w:pPr>
        <w:pStyle w:val="a3"/>
        <w:tabs>
          <w:tab w:val="left" w:pos="2226"/>
          <w:tab w:val="left" w:pos="4509"/>
          <w:tab w:val="left" w:pos="6702"/>
          <w:tab w:val="left" w:pos="9498"/>
        </w:tabs>
        <w:kinsoku w:val="0"/>
        <w:overflowPunct w:val="0"/>
        <w:spacing w:line="360" w:lineRule="auto"/>
        <w:ind w:right="6" w:firstLine="709"/>
        <w:jc w:val="both"/>
        <w:rPr>
          <w:spacing w:val="-3"/>
        </w:rPr>
      </w:pPr>
      <w:r w:rsidRPr="002D500B">
        <w:rPr>
          <w:spacing w:val="-3"/>
        </w:rPr>
        <w:lastRenderedPageBreak/>
        <w:t xml:space="preserve">По результатам экспертизы конкурсная работа </w:t>
      </w:r>
      <w:r w:rsidRPr="002D500B">
        <w:rPr>
          <w:b/>
          <w:spacing w:val="-3"/>
        </w:rPr>
        <w:t xml:space="preserve">рекомендуется/     </w:t>
      </w:r>
      <w:r w:rsidRPr="002D500B">
        <w:rPr>
          <w:b/>
          <w:spacing w:val="-3"/>
        </w:rPr>
        <w:br/>
        <w:t>не рекомендуется</w:t>
      </w:r>
      <w:r w:rsidRPr="002D500B">
        <w:rPr>
          <w:spacing w:val="-3"/>
        </w:rPr>
        <w:t xml:space="preserve"> (нужное подчеркнуть) к участию в финале Всероссийского конкурса на лучшую работу по вопросам избирательного права </w:t>
      </w:r>
      <w:r w:rsidRPr="002D500B">
        <w:rPr>
          <w:spacing w:val="-3"/>
        </w:rPr>
        <w:br/>
        <w:t xml:space="preserve">и избирательного процесса, повышения правовой и политической культуры избирателей (участников референдума), организаторов выборов </w:t>
      </w:r>
      <w:r w:rsidRPr="002D500B">
        <w:rPr>
          <w:spacing w:val="-3"/>
        </w:rPr>
        <w:br/>
        <w:t xml:space="preserve">в органы государственной власти, органы местного самоуправления </w:t>
      </w:r>
      <w:r w:rsidRPr="002D500B">
        <w:rPr>
          <w:spacing w:val="-3"/>
        </w:rPr>
        <w:br/>
        <w:t>в Российской Федерации и участников избирательных кампаний.</w:t>
      </w: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17"/>
          <w:szCs w:val="17"/>
        </w:rPr>
      </w:pPr>
    </w:p>
    <w:tbl>
      <w:tblPr>
        <w:tblW w:w="0" w:type="auto"/>
        <w:tblInd w:w="7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0"/>
        <w:gridCol w:w="2556"/>
        <w:gridCol w:w="2038"/>
        <w:gridCol w:w="2002"/>
      </w:tblGrid>
      <w:tr w:rsidR="00675EA8" w:rsidRPr="002D500B" w:rsidTr="00594689">
        <w:trPr>
          <w:trHeight w:val="313"/>
        </w:trPr>
        <w:tc>
          <w:tcPr>
            <w:tcW w:w="196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75EA8" w:rsidRPr="002D500B" w:rsidRDefault="00675EA8" w:rsidP="00594689">
            <w:pPr>
              <w:pStyle w:val="TableParagraph"/>
              <w:kinsoku w:val="0"/>
              <w:overflowPunct w:val="0"/>
              <w:spacing w:line="293" w:lineRule="exact"/>
              <w:ind w:left="200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Эксперт</w:t>
            </w:r>
          </w:p>
        </w:tc>
        <w:tc>
          <w:tcPr>
            <w:tcW w:w="255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75EA8" w:rsidRPr="002D500B" w:rsidRDefault="00675EA8" w:rsidP="00594689">
            <w:pPr>
              <w:pStyle w:val="TableParagraph"/>
              <w:tabs>
                <w:tab w:val="left" w:pos="2385"/>
              </w:tabs>
              <w:kinsoku w:val="0"/>
              <w:overflowPunct w:val="0"/>
              <w:spacing w:line="293" w:lineRule="exact"/>
              <w:ind w:left="784"/>
              <w:rPr>
                <w:w w:val="99"/>
                <w:sz w:val="28"/>
                <w:szCs w:val="28"/>
              </w:rPr>
            </w:pPr>
            <w:r w:rsidRPr="002D500B">
              <w:rPr>
                <w:w w:val="99"/>
                <w:sz w:val="28"/>
                <w:szCs w:val="28"/>
                <w:u w:val="single" w:color="000000"/>
              </w:rPr>
              <w:t xml:space="preserve"> </w:t>
            </w:r>
            <w:r w:rsidRPr="002D500B">
              <w:rPr>
                <w:sz w:val="28"/>
                <w:szCs w:val="28"/>
                <w:u w:val="single" w:color="000000"/>
              </w:rPr>
              <w:tab/>
            </w:r>
          </w:p>
        </w:tc>
        <w:tc>
          <w:tcPr>
            <w:tcW w:w="203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75EA8" w:rsidRPr="002D500B" w:rsidRDefault="00675EA8" w:rsidP="00594689">
            <w:pPr>
              <w:pStyle w:val="TableParagraph"/>
              <w:tabs>
                <w:tab w:val="left" w:pos="1634"/>
              </w:tabs>
              <w:kinsoku w:val="0"/>
              <w:overflowPunct w:val="0"/>
              <w:spacing w:line="293" w:lineRule="exact"/>
              <w:ind w:left="33"/>
              <w:jc w:val="center"/>
              <w:rPr>
                <w:w w:val="99"/>
                <w:sz w:val="28"/>
                <w:szCs w:val="28"/>
              </w:rPr>
            </w:pPr>
            <w:r w:rsidRPr="002D500B">
              <w:rPr>
                <w:w w:val="99"/>
                <w:sz w:val="28"/>
                <w:szCs w:val="28"/>
                <w:u w:val="single" w:color="000000"/>
              </w:rPr>
              <w:t xml:space="preserve"> </w:t>
            </w:r>
            <w:r w:rsidRPr="002D500B">
              <w:rPr>
                <w:sz w:val="28"/>
                <w:szCs w:val="28"/>
                <w:u w:val="single" w:color="000000"/>
              </w:rPr>
              <w:tab/>
            </w:r>
          </w:p>
        </w:tc>
        <w:tc>
          <w:tcPr>
            <w:tcW w:w="20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75EA8" w:rsidRPr="002D500B" w:rsidRDefault="00675EA8" w:rsidP="00594689">
            <w:pPr>
              <w:pStyle w:val="TableParagraph"/>
              <w:tabs>
                <w:tab w:val="left" w:pos="1733"/>
              </w:tabs>
              <w:kinsoku w:val="0"/>
              <w:overflowPunct w:val="0"/>
              <w:spacing w:line="293" w:lineRule="exact"/>
              <w:ind w:left="133"/>
              <w:jc w:val="center"/>
              <w:rPr>
                <w:w w:val="99"/>
                <w:sz w:val="28"/>
                <w:szCs w:val="28"/>
              </w:rPr>
            </w:pPr>
            <w:r w:rsidRPr="002D500B">
              <w:rPr>
                <w:w w:val="99"/>
                <w:sz w:val="28"/>
                <w:szCs w:val="28"/>
                <w:u w:val="single" w:color="000000"/>
              </w:rPr>
              <w:t xml:space="preserve"> </w:t>
            </w:r>
            <w:r w:rsidRPr="002D500B">
              <w:rPr>
                <w:sz w:val="28"/>
                <w:szCs w:val="28"/>
                <w:u w:val="single" w:color="000000"/>
              </w:rPr>
              <w:tab/>
            </w:r>
          </w:p>
        </w:tc>
      </w:tr>
      <w:tr w:rsidR="00675EA8" w:rsidRPr="002D500B" w:rsidTr="00594689">
        <w:trPr>
          <w:trHeight w:val="180"/>
        </w:trPr>
        <w:tc>
          <w:tcPr>
            <w:tcW w:w="196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75EA8" w:rsidRPr="002D500B" w:rsidRDefault="00675EA8" w:rsidP="00594689">
            <w:pPr>
              <w:pStyle w:val="TableParagraph"/>
              <w:kinsoku w:val="0"/>
              <w:overflowPunct w:val="0"/>
              <w:rPr>
                <w:sz w:val="12"/>
                <w:szCs w:val="12"/>
              </w:rPr>
            </w:pPr>
          </w:p>
        </w:tc>
        <w:tc>
          <w:tcPr>
            <w:tcW w:w="255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75EA8" w:rsidRPr="002D500B" w:rsidRDefault="00675EA8" w:rsidP="00594689">
            <w:pPr>
              <w:pStyle w:val="TableParagraph"/>
              <w:kinsoku w:val="0"/>
              <w:overflowPunct w:val="0"/>
              <w:spacing w:line="160" w:lineRule="exact"/>
              <w:ind w:left="818"/>
              <w:rPr>
                <w:sz w:val="16"/>
                <w:szCs w:val="16"/>
              </w:rPr>
            </w:pPr>
            <w:r w:rsidRPr="002D500B"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203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75EA8" w:rsidRPr="002D500B" w:rsidRDefault="00675EA8" w:rsidP="00594689">
            <w:pPr>
              <w:pStyle w:val="TableParagraph"/>
              <w:kinsoku w:val="0"/>
              <w:overflowPunct w:val="0"/>
              <w:spacing w:line="160" w:lineRule="exact"/>
              <w:ind w:left="33" w:right="61"/>
              <w:jc w:val="center"/>
              <w:rPr>
                <w:sz w:val="16"/>
                <w:szCs w:val="16"/>
              </w:rPr>
            </w:pPr>
            <w:r w:rsidRPr="002D500B">
              <w:rPr>
                <w:sz w:val="16"/>
                <w:szCs w:val="16"/>
              </w:rPr>
              <w:t>(подпись)</w:t>
            </w:r>
          </w:p>
        </w:tc>
        <w:tc>
          <w:tcPr>
            <w:tcW w:w="20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75EA8" w:rsidRPr="002D500B" w:rsidRDefault="00675EA8" w:rsidP="00594689">
            <w:pPr>
              <w:pStyle w:val="TableParagraph"/>
              <w:kinsoku w:val="0"/>
              <w:overflowPunct w:val="0"/>
              <w:spacing w:line="160" w:lineRule="exact"/>
              <w:ind w:left="74"/>
              <w:jc w:val="center"/>
              <w:rPr>
                <w:sz w:val="16"/>
                <w:szCs w:val="16"/>
              </w:rPr>
            </w:pPr>
            <w:r w:rsidRPr="002D500B">
              <w:rPr>
                <w:sz w:val="16"/>
                <w:szCs w:val="16"/>
              </w:rPr>
              <w:t>(дата)</w:t>
            </w:r>
          </w:p>
        </w:tc>
      </w:tr>
    </w:tbl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jc w:val="both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spacing w:before="91"/>
        <w:ind w:left="339"/>
        <w:rPr>
          <w:sz w:val="20"/>
          <w:szCs w:val="20"/>
        </w:rPr>
        <w:sectPr w:rsidR="00675EA8" w:rsidRPr="002D500B" w:rsidSect="0060384B">
          <w:headerReference w:type="default" r:id="rId10"/>
          <w:footnotePr>
            <w:numRestart w:val="eachSect"/>
          </w:footnotePr>
          <w:pgSz w:w="11910" w:h="16840"/>
          <w:pgMar w:top="1134" w:right="850" w:bottom="1134" w:left="1701" w:header="709" w:footer="567" w:gutter="0"/>
          <w:pgNumType w:start="1"/>
          <w:cols w:space="720"/>
          <w:noEndnote/>
          <w:titlePg/>
          <w:docGrid w:linePitch="299"/>
        </w:sectPr>
      </w:pPr>
    </w:p>
    <w:p w:rsidR="00675EA8" w:rsidRPr="002D500B" w:rsidRDefault="00675EA8" w:rsidP="00675EA8">
      <w:pPr>
        <w:pStyle w:val="a3"/>
        <w:kinsoku w:val="0"/>
        <w:overflowPunct w:val="0"/>
        <w:ind w:left="4536" w:right="3"/>
        <w:jc w:val="center"/>
        <w:rPr>
          <w:sz w:val="24"/>
          <w:szCs w:val="24"/>
        </w:rPr>
      </w:pPr>
      <w:r w:rsidRPr="002D500B">
        <w:rPr>
          <w:sz w:val="24"/>
          <w:szCs w:val="24"/>
        </w:rPr>
        <w:lastRenderedPageBreak/>
        <w:t>Приложение № 1.3</w:t>
      </w:r>
    </w:p>
    <w:p w:rsidR="00675EA8" w:rsidRPr="002D500B" w:rsidRDefault="00675EA8" w:rsidP="00675EA8">
      <w:pPr>
        <w:pStyle w:val="a3"/>
        <w:kinsoku w:val="0"/>
        <w:overflowPunct w:val="0"/>
        <w:ind w:left="4536" w:right="3" w:firstLine="4"/>
        <w:jc w:val="center"/>
        <w:rPr>
          <w:sz w:val="24"/>
          <w:szCs w:val="24"/>
        </w:rPr>
      </w:pPr>
      <w:r w:rsidRPr="002D500B">
        <w:rPr>
          <w:spacing w:val="4"/>
          <w:sz w:val="24"/>
          <w:szCs w:val="24"/>
        </w:rPr>
        <w:t>к Положению о Всероссийском</w:t>
      </w:r>
      <w:r w:rsidRPr="002D500B">
        <w:rPr>
          <w:spacing w:val="3"/>
          <w:sz w:val="24"/>
          <w:szCs w:val="24"/>
        </w:rPr>
        <w:t xml:space="preserve"> </w:t>
      </w:r>
      <w:r w:rsidRPr="002D500B">
        <w:rPr>
          <w:spacing w:val="-7"/>
          <w:sz w:val="24"/>
          <w:szCs w:val="24"/>
        </w:rPr>
        <w:t>к</w:t>
      </w:r>
      <w:r w:rsidRPr="002D500B">
        <w:rPr>
          <w:spacing w:val="4"/>
          <w:sz w:val="24"/>
          <w:szCs w:val="24"/>
        </w:rPr>
        <w:t>о</w:t>
      </w:r>
      <w:r w:rsidRPr="002D500B">
        <w:rPr>
          <w:sz w:val="24"/>
          <w:szCs w:val="24"/>
        </w:rPr>
        <w:t>н</w:t>
      </w:r>
      <w:r w:rsidRPr="002D500B">
        <w:rPr>
          <w:spacing w:val="-2"/>
          <w:sz w:val="24"/>
          <w:szCs w:val="24"/>
        </w:rPr>
        <w:t>к</w:t>
      </w:r>
      <w:r w:rsidRPr="002D500B">
        <w:rPr>
          <w:spacing w:val="-10"/>
          <w:sz w:val="24"/>
          <w:szCs w:val="24"/>
        </w:rPr>
        <w:t>у</w:t>
      </w:r>
      <w:r w:rsidRPr="002D500B">
        <w:rPr>
          <w:sz w:val="24"/>
          <w:szCs w:val="24"/>
        </w:rPr>
        <w:t>р</w:t>
      </w:r>
      <w:r w:rsidRPr="002D500B">
        <w:rPr>
          <w:spacing w:val="-1"/>
          <w:sz w:val="24"/>
          <w:szCs w:val="24"/>
        </w:rPr>
        <w:t>с</w:t>
      </w:r>
      <w:r w:rsidRPr="002D500B">
        <w:rPr>
          <w:sz w:val="24"/>
          <w:szCs w:val="24"/>
        </w:rPr>
        <w:t>е на</w:t>
      </w:r>
      <w:r w:rsidRPr="002D500B">
        <w:rPr>
          <w:spacing w:val="1"/>
          <w:sz w:val="24"/>
          <w:szCs w:val="24"/>
        </w:rPr>
        <w:t xml:space="preserve"> </w:t>
      </w:r>
      <w:r w:rsidRPr="002D500B">
        <w:rPr>
          <w:sz w:val="24"/>
          <w:szCs w:val="24"/>
        </w:rPr>
        <w:t>л</w:t>
      </w:r>
      <w:r w:rsidRPr="002D500B">
        <w:rPr>
          <w:spacing w:val="-5"/>
          <w:sz w:val="24"/>
          <w:szCs w:val="24"/>
        </w:rPr>
        <w:t>у</w:t>
      </w:r>
      <w:r w:rsidRPr="002D500B">
        <w:rPr>
          <w:spacing w:val="-1"/>
          <w:sz w:val="24"/>
          <w:szCs w:val="24"/>
        </w:rPr>
        <w:t>ч</w:t>
      </w:r>
      <w:r w:rsidRPr="002D500B">
        <w:rPr>
          <w:spacing w:val="6"/>
          <w:sz w:val="24"/>
          <w:szCs w:val="24"/>
        </w:rPr>
        <w:t>ш</w:t>
      </w:r>
      <w:r w:rsidRPr="002D500B">
        <w:rPr>
          <w:spacing w:val="-10"/>
          <w:sz w:val="24"/>
          <w:szCs w:val="24"/>
        </w:rPr>
        <w:t>у</w:t>
      </w:r>
      <w:r w:rsidRPr="002D500B">
        <w:rPr>
          <w:sz w:val="24"/>
          <w:szCs w:val="24"/>
        </w:rPr>
        <w:t>ю р</w:t>
      </w:r>
      <w:r w:rsidRPr="002D500B">
        <w:rPr>
          <w:spacing w:val="-1"/>
          <w:sz w:val="24"/>
          <w:szCs w:val="24"/>
        </w:rPr>
        <w:t>а</w:t>
      </w:r>
      <w:r w:rsidRPr="002D500B">
        <w:rPr>
          <w:spacing w:val="-3"/>
          <w:sz w:val="24"/>
          <w:szCs w:val="24"/>
        </w:rPr>
        <w:t>б</w:t>
      </w:r>
      <w:r w:rsidRPr="002D500B">
        <w:rPr>
          <w:spacing w:val="4"/>
          <w:sz w:val="24"/>
          <w:szCs w:val="24"/>
        </w:rPr>
        <w:t>о</w:t>
      </w:r>
      <w:r w:rsidRPr="002D500B">
        <w:rPr>
          <w:spacing w:val="5"/>
          <w:sz w:val="24"/>
          <w:szCs w:val="24"/>
        </w:rPr>
        <w:t>т</w:t>
      </w:r>
      <w:r w:rsidRPr="002D500B">
        <w:rPr>
          <w:sz w:val="24"/>
          <w:szCs w:val="24"/>
        </w:rPr>
        <w:t>у</w:t>
      </w:r>
      <w:r w:rsidRPr="002D500B">
        <w:rPr>
          <w:spacing w:val="-8"/>
          <w:sz w:val="24"/>
          <w:szCs w:val="24"/>
        </w:rPr>
        <w:t xml:space="preserve"> </w:t>
      </w:r>
      <w:r w:rsidRPr="002D500B">
        <w:rPr>
          <w:sz w:val="24"/>
          <w:szCs w:val="24"/>
        </w:rPr>
        <w:t>по</w:t>
      </w:r>
      <w:r w:rsidRPr="002D500B">
        <w:rPr>
          <w:spacing w:val="6"/>
          <w:sz w:val="24"/>
          <w:szCs w:val="24"/>
        </w:rPr>
        <w:t xml:space="preserve"> </w:t>
      </w:r>
      <w:r w:rsidRPr="002D500B">
        <w:rPr>
          <w:spacing w:val="-3"/>
          <w:sz w:val="24"/>
          <w:szCs w:val="24"/>
        </w:rPr>
        <w:t>в</w:t>
      </w:r>
      <w:r w:rsidRPr="002D500B">
        <w:rPr>
          <w:sz w:val="24"/>
          <w:szCs w:val="24"/>
        </w:rPr>
        <w:t>оп</w:t>
      </w:r>
      <w:r w:rsidRPr="002D500B">
        <w:rPr>
          <w:spacing w:val="-5"/>
          <w:sz w:val="24"/>
          <w:szCs w:val="24"/>
        </w:rPr>
        <w:t>р</w:t>
      </w:r>
      <w:r w:rsidRPr="002D500B">
        <w:rPr>
          <w:spacing w:val="4"/>
          <w:sz w:val="24"/>
          <w:szCs w:val="24"/>
        </w:rPr>
        <w:t>о</w:t>
      </w:r>
      <w:r w:rsidRPr="002D500B">
        <w:rPr>
          <w:spacing w:val="-1"/>
          <w:sz w:val="24"/>
          <w:szCs w:val="24"/>
        </w:rPr>
        <w:t>са</w:t>
      </w:r>
      <w:r w:rsidRPr="002D500B">
        <w:rPr>
          <w:sz w:val="24"/>
          <w:szCs w:val="24"/>
        </w:rPr>
        <w:t>м из</w:t>
      </w:r>
      <w:r w:rsidRPr="002D500B">
        <w:rPr>
          <w:spacing w:val="-3"/>
          <w:sz w:val="24"/>
          <w:szCs w:val="24"/>
        </w:rPr>
        <w:t>б</w:t>
      </w:r>
      <w:r w:rsidRPr="002D500B">
        <w:rPr>
          <w:sz w:val="24"/>
          <w:szCs w:val="24"/>
        </w:rPr>
        <w:t>ир</w:t>
      </w:r>
      <w:r w:rsidRPr="002D500B">
        <w:rPr>
          <w:spacing w:val="-1"/>
          <w:sz w:val="24"/>
          <w:szCs w:val="24"/>
        </w:rPr>
        <w:t>а</w:t>
      </w:r>
      <w:r w:rsidRPr="002D500B">
        <w:rPr>
          <w:sz w:val="24"/>
          <w:szCs w:val="24"/>
        </w:rPr>
        <w:t>тель</w:t>
      </w:r>
      <w:r w:rsidRPr="002D500B">
        <w:rPr>
          <w:spacing w:val="-4"/>
          <w:sz w:val="24"/>
          <w:szCs w:val="24"/>
        </w:rPr>
        <w:t>н</w:t>
      </w:r>
      <w:r w:rsidRPr="002D500B">
        <w:rPr>
          <w:spacing w:val="4"/>
          <w:sz w:val="24"/>
          <w:szCs w:val="24"/>
        </w:rPr>
        <w:t>о</w:t>
      </w:r>
      <w:r w:rsidRPr="002D500B">
        <w:rPr>
          <w:spacing w:val="-3"/>
          <w:sz w:val="24"/>
          <w:szCs w:val="24"/>
        </w:rPr>
        <w:t>г</w:t>
      </w:r>
      <w:r w:rsidRPr="002D500B">
        <w:rPr>
          <w:sz w:val="24"/>
          <w:szCs w:val="24"/>
        </w:rPr>
        <w:t>о</w:t>
      </w:r>
      <w:r w:rsidRPr="002D500B">
        <w:rPr>
          <w:spacing w:val="2"/>
          <w:sz w:val="24"/>
          <w:szCs w:val="24"/>
        </w:rPr>
        <w:t xml:space="preserve"> </w:t>
      </w:r>
      <w:r w:rsidRPr="002D500B">
        <w:rPr>
          <w:sz w:val="24"/>
          <w:szCs w:val="24"/>
        </w:rPr>
        <w:t>пр</w:t>
      </w:r>
      <w:r w:rsidRPr="002D500B">
        <w:rPr>
          <w:spacing w:val="-1"/>
          <w:sz w:val="24"/>
          <w:szCs w:val="24"/>
        </w:rPr>
        <w:t>а</w:t>
      </w:r>
      <w:r w:rsidRPr="002D500B">
        <w:rPr>
          <w:spacing w:val="1"/>
          <w:sz w:val="24"/>
          <w:szCs w:val="24"/>
        </w:rPr>
        <w:t>в</w:t>
      </w:r>
      <w:r w:rsidRPr="002D500B">
        <w:rPr>
          <w:sz w:val="24"/>
          <w:szCs w:val="24"/>
        </w:rPr>
        <w:t xml:space="preserve">а и избирательного процесса, повышения правовой и политической культуры избирателей (участников референдума), организаторов выборов в органы государственной власти, органы местного самоуправления в Российской Федерации </w:t>
      </w:r>
      <w:r w:rsidRPr="002D500B">
        <w:rPr>
          <w:sz w:val="24"/>
          <w:szCs w:val="24"/>
        </w:rPr>
        <w:br/>
        <w:t>и участников избирательных кампаний</w:t>
      </w:r>
    </w:p>
    <w:p w:rsidR="00675EA8" w:rsidRPr="006B20F0" w:rsidRDefault="00675EA8" w:rsidP="00675EA8">
      <w:pPr>
        <w:pStyle w:val="a3"/>
        <w:kinsoku w:val="0"/>
        <w:overflowPunct w:val="0"/>
        <w:spacing w:before="6"/>
        <w:rPr>
          <w:sz w:val="32"/>
        </w:rPr>
      </w:pPr>
    </w:p>
    <w:p w:rsidR="00675EA8" w:rsidRPr="002D500B" w:rsidRDefault="00675EA8" w:rsidP="00675EA8">
      <w:pPr>
        <w:pStyle w:val="1"/>
        <w:kinsoku w:val="0"/>
        <w:overflowPunct w:val="0"/>
        <w:spacing w:before="1" w:line="322" w:lineRule="exact"/>
      </w:pPr>
      <w:r w:rsidRPr="002D500B">
        <w:t>Критерии</w:t>
      </w:r>
    </w:p>
    <w:p w:rsidR="00675EA8" w:rsidRPr="002D500B" w:rsidRDefault="00675EA8" w:rsidP="00675EA8">
      <w:pPr>
        <w:pStyle w:val="a3"/>
        <w:kinsoku w:val="0"/>
        <w:overflowPunct w:val="0"/>
        <w:ind w:left="472" w:right="589"/>
        <w:jc w:val="center"/>
        <w:rPr>
          <w:b/>
          <w:bCs/>
        </w:rPr>
      </w:pPr>
      <w:r w:rsidRPr="002D500B">
        <w:rPr>
          <w:b/>
          <w:bCs/>
        </w:rPr>
        <w:t>оценки конкурсных работ в номинации «Научный фронт»</w:t>
      </w:r>
    </w:p>
    <w:p w:rsidR="00675EA8" w:rsidRPr="002D500B" w:rsidRDefault="00966A0B" w:rsidP="00675EA8">
      <w:pPr>
        <w:pStyle w:val="a3"/>
        <w:kinsoku w:val="0"/>
        <w:overflowPunct w:val="0"/>
        <w:spacing w:before="11"/>
        <w:rPr>
          <w:b/>
          <w:bCs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83840" behindDoc="0" locked="0" layoutInCell="0" allowOverlap="1">
                <wp:simplePos x="0" y="0"/>
                <wp:positionH relativeFrom="page">
                  <wp:posOffset>2493645</wp:posOffset>
                </wp:positionH>
                <wp:positionV relativeFrom="paragraph">
                  <wp:posOffset>192405</wp:posOffset>
                </wp:positionV>
                <wp:extent cx="3108325" cy="12700"/>
                <wp:effectExtent l="0" t="0" r="15875" b="6350"/>
                <wp:wrapTopAndBottom/>
                <wp:docPr id="11" name="Групп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08325" cy="12700"/>
                          <a:chOff x="3927" y="303"/>
                          <a:chExt cx="4895" cy="20"/>
                        </a:xfrm>
                      </wpg:grpSpPr>
                      <wps:wsp>
                        <wps:cNvPr id="67" name="Freeform 45"/>
                        <wps:cNvSpPr>
                          <a:spLocks/>
                        </wps:cNvSpPr>
                        <wps:spPr bwMode="auto">
                          <a:xfrm>
                            <a:off x="3927" y="312"/>
                            <a:ext cx="1253" cy="20"/>
                          </a:xfrm>
                          <a:custGeom>
                            <a:avLst/>
                            <a:gdLst>
                              <a:gd name="T0" fmla="*/ 0 w 1253"/>
                              <a:gd name="T1" fmla="*/ 0 h 20"/>
                              <a:gd name="T2" fmla="*/ 1252 w 125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253" h="20">
                                <a:moveTo>
                                  <a:pt x="0" y="0"/>
                                </a:moveTo>
                                <a:lnTo>
                                  <a:pt x="1252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46"/>
                        <wps:cNvSpPr>
                          <a:spLocks/>
                        </wps:cNvSpPr>
                        <wps:spPr bwMode="auto">
                          <a:xfrm>
                            <a:off x="5185" y="312"/>
                            <a:ext cx="836" cy="20"/>
                          </a:xfrm>
                          <a:custGeom>
                            <a:avLst/>
                            <a:gdLst>
                              <a:gd name="T0" fmla="*/ 0 w 836"/>
                              <a:gd name="T1" fmla="*/ 0 h 20"/>
                              <a:gd name="T2" fmla="*/ 835 w 8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6" h="20">
                                <a:moveTo>
                                  <a:pt x="0" y="0"/>
                                </a:moveTo>
                                <a:lnTo>
                                  <a:pt x="835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47"/>
                        <wps:cNvSpPr>
                          <a:spLocks/>
                        </wps:cNvSpPr>
                        <wps:spPr bwMode="auto">
                          <a:xfrm>
                            <a:off x="6024" y="312"/>
                            <a:ext cx="836" cy="20"/>
                          </a:xfrm>
                          <a:custGeom>
                            <a:avLst/>
                            <a:gdLst>
                              <a:gd name="T0" fmla="*/ 0 w 836"/>
                              <a:gd name="T1" fmla="*/ 0 h 20"/>
                              <a:gd name="T2" fmla="*/ 835 w 8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6" h="20">
                                <a:moveTo>
                                  <a:pt x="0" y="0"/>
                                </a:moveTo>
                                <a:lnTo>
                                  <a:pt x="835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48"/>
                        <wps:cNvSpPr>
                          <a:spLocks/>
                        </wps:cNvSpPr>
                        <wps:spPr bwMode="auto">
                          <a:xfrm>
                            <a:off x="6864" y="312"/>
                            <a:ext cx="836" cy="20"/>
                          </a:xfrm>
                          <a:custGeom>
                            <a:avLst/>
                            <a:gdLst>
                              <a:gd name="T0" fmla="*/ 0 w 836"/>
                              <a:gd name="T1" fmla="*/ 0 h 20"/>
                              <a:gd name="T2" fmla="*/ 835 w 8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6" h="20">
                                <a:moveTo>
                                  <a:pt x="0" y="0"/>
                                </a:moveTo>
                                <a:lnTo>
                                  <a:pt x="835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49"/>
                        <wps:cNvSpPr>
                          <a:spLocks/>
                        </wps:cNvSpPr>
                        <wps:spPr bwMode="auto">
                          <a:xfrm>
                            <a:off x="7704" y="312"/>
                            <a:ext cx="836" cy="20"/>
                          </a:xfrm>
                          <a:custGeom>
                            <a:avLst/>
                            <a:gdLst>
                              <a:gd name="T0" fmla="*/ 0 w 836"/>
                              <a:gd name="T1" fmla="*/ 0 h 20"/>
                              <a:gd name="T2" fmla="*/ 835 w 8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6" h="20">
                                <a:moveTo>
                                  <a:pt x="0" y="0"/>
                                </a:moveTo>
                                <a:lnTo>
                                  <a:pt x="835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Freeform 50"/>
                        <wps:cNvSpPr>
                          <a:spLocks/>
                        </wps:cNvSpPr>
                        <wps:spPr bwMode="auto">
                          <a:xfrm>
                            <a:off x="8543" y="312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0361744D" id="Группа 11" o:spid="_x0000_s1026" style="position:absolute;margin-left:196.35pt;margin-top:15.15pt;width:244.75pt;height:1pt;z-index:251683840;mso-wrap-distance-left:0;mso-wrap-distance-right:0;mso-position-horizontal-relative:page" coordorigin="3927,303" coordsize="48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" o:allowincell="f">
                <v:shape id="Freeform 45" o:spid="_x0000_s1027" style="position:absolute;left:3927;top:312;width:1253;height:20;visibility:visible;mso-wrap-style:square;v-text-anchor:top" coordsize="1253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DF9MYA&#10;AADbAAAADwAAAGRycy9kb3ducmV2LnhtbESPQWsCMRSE74X+h/AK3mq2Uq1djVKrhdqTVZH29tg8&#10;d7fdvMRN1PXfG0HwOMzMN8xw3JhKHKj2pWUFT+0EBHFmdcm5gvXq47EPwgdkjZVlUnAiD+PR/d0Q&#10;U22P/E2HZchFhLBPUUERgkul9FlBBn3bOuLobW1tMERZ51LXeIxwU8lOkvSkwZLjQoGO3gvK/pd7&#10;o+BrtZu4hX/9qxbueTbtbrrzn/6vUq2H5m0AIlATbuFr+1Mr6L3A5Uv8AXJ0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tDF9MYAAADbAAAADwAAAAAAAAAAAAAAAACYAgAAZHJz&#10;L2Rvd25yZXYueG1sUEsFBgAAAAAEAAQA9QAAAIsDAAAAAA==&#10;" path="m,l1252,e" filled="f" strokeweight=".30936mm">
                  <v:path arrowok="t" o:connecttype="custom" o:connectlocs="0,0;1252,0" o:connectangles="0,0"/>
                </v:shape>
                <v:shape id="Freeform 46" o:spid="_x0000_s1028" style="position:absolute;left:5185;top:312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FGCcEA&#10;AADbAAAADwAAAGRycy9kb3ducmV2LnhtbERPTWsCMRC9F/wPYYTeatZSVFajiFj02FVBj+Nm3Kxu&#10;JksSddtf3xwKPT7e92zR2UY8yIfasYLhIANBXDpdc6XgsP98m4AIEVlj45gUfFOAxbz3MsNcuycX&#10;9NjFSqQQDjkqMDG2uZShNGQxDFxLnLiL8xZjgr6S2uMzhdtGvmfZSFqsOTUYbGllqLzt7lbBCYux&#10;GW/9z0e9uZ0PX+vieF12Sr32u+UURKQu/ov/3FutYJTGpi/pB8j5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hRgnBAAAA2wAAAA8AAAAAAAAAAAAAAAAAmAIAAGRycy9kb3du&#10;cmV2LnhtbFBLBQYAAAAABAAEAPUAAACGAwAAAAA=&#10;" path="m,l835,e" filled="f" strokeweight=".30936mm">
                  <v:path arrowok="t" o:connecttype="custom" o:connectlocs="0,0;835,0" o:connectangles="0,0"/>
                </v:shape>
                <v:shape id="Freeform 47" o:spid="_x0000_s1029" style="position:absolute;left:6024;top:312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3jksQA&#10;AADbAAAADwAAAGRycy9kb3ducmV2LnhtbESPQWsCMRSE7wX/Q3hCbzWrFLWrUURa6tFVoT2+bp6b&#10;1c3LkqS67a9vBKHHYWa+YebLzjbiQj7UjhUMBxkI4tLpmisFh/3b0xREiMgaG8ek4IcCLBe9hznm&#10;2l25oMsuViJBOOSowMTY5lKG0pDFMHAtcfKOzluMSfpKao/XBLeNHGXZWFqsOS0YbGltqDzvvq2C&#10;TywmZrLxv8/1+/nrsH0tPk6rTqnHfreagYjUxf/wvb3RCsYvcPuSfo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t45LEAAAA2wAAAA8AAAAAAAAAAAAAAAAAmAIAAGRycy9k&#10;b3ducmV2LnhtbFBLBQYAAAAABAAEAPUAAACJAwAAAAA=&#10;" path="m,l835,e" filled="f" strokeweight=".30936mm">
                  <v:path arrowok="t" o:connecttype="custom" o:connectlocs="0,0;835,0" o:connectangles="0,0"/>
                </v:shape>
                <v:shape id="Freeform 48" o:spid="_x0000_s1030" style="position:absolute;left:6864;top:312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7c0sEA&#10;AADbAAAADwAAAGRycy9kb3ducmV2LnhtbERPz2vCMBS+D/wfwhN2m6ki66hGEXHocXWCHp/Ns6k2&#10;LyXJtNtfvxwGO358v+fL3rbiTj40jhWMRxkI4srphmsFh8/3lzcQISJrbB2Tgm8KsFwMnuZYaPfg&#10;ku77WIsUwqFABSbGrpAyVIYshpHriBN3cd5iTNDXUnt8pHDbykmWvUqLDacGgx2tDVW3/ZdVcMIy&#10;N/nO/0yb7e18+NiUx+uqV+p52K9mICL18V/8595pBXlan76kHy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wO3NLBAAAA2wAAAA8AAAAAAAAAAAAAAAAAmAIAAGRycy9kb3du&#10;cmV2LnhtbFBLBQYAAAAABAAEAPUAAACGAwAAAAA=&#10;" path="m,l835,e" filled="f" strokeweight=".30936mm">
                  <v:path arrowok="t" o:connecttype="custom" o:connectlocs="0,0;835,0" o:connectangles="0,0"/>
                </v:shape>
                <v:shape id="Freeform 49" o:spid="_x0000_s1031" style="position:absolute;left:7704;top:312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0J5ScQA&#10;AADbAAAADwAAAGRycy9kb3ducmV2LnhtbESPQWsCMRSE7wX/Q3hCbzWrlK6sRpFS0WNXhfb43Dw3&#10;q5uXJYm67a9vCoUeh5n5hpkve9uKG/nQOFYwHmUgiCunG64VHPbrpymIEJE1to5JwRcFWC4GD3Ms&#10;tLtzSbddrEWCcChQgYmxK6QMlSGLYeQ64uSdnLcYk/S11B7vCW5bOcmyF2mx4bRgsKNXQ9Vld7UK&#10;PrHMTb7138/N5nI8vL+VH+dVr9TjsF/NQETq43/4r73VCvIx/H5JP0A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CeUnEAAAA2wAAAA8AAAAAAAAAAAAAAAAAmAIAAGRycy9k&#10;b3ducmV2LnhtbFBLBQYAAAAABAAEAPUAAACJAwAAAAA=&#10;" path="m,l835,e" filled="f" strokeweight=".30936mm">
                  <v:path arrowok="t" o:connecttype="custom" o:connectlocs="0,0;835,0" o:connectangles="0,0"/>
                </v:shape>
                <v:shape id="Freeform 50" o:spid="_x0000_s1032" style="position:absolute;left:8543;top:312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iHp8IA&#10;AADbAAAADwAAAGRycy9kb3ducmV2LnhtbESPT4vCMBTE74LfITzBm6b24Eo1iroKy97Wf+dH82yr&#10;zUs3idr99htB8DjMzG+Y2aI1tbiT85VlBaNhAoI4t7riQsFhvx1MQPiArLG2TAr+yMNi3u3MMNP2&#10;wT9034VCRAj7DBWUITSZlD4vyaAf2oY4emfrDIYoXSG1w0eEm1qmSTKWBiuOCyU2tC4pv+5uRsHq&#10;kIZJ7X4v++XG6M+TGX3f/FGpfq9dTkEEasM7/Gp/aQUfKTy/xB8g5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qIenwgAAANsAAAAPAAAAAAAAAAAAAAAAAJgCAABkcnMvZG93&#10;bnJldi54bWxQSwUGAAAAAAQABAD1AAAAhwMAAAAA&#10;" path="m,l278,e" filled="f" strokeweight=".30936mm">
                  <v:path arrowok="t" o:connecttype="custom" o:connectlocs="0,0;278,0" o:connectangles="0,0"/>
                </v:shape>
                <w10:wrap type="topAndBottom" anchorx="page"/>
              </v:group>
            </w:pict>
          </mc:Fallback>
        </mc:AlternateContent>
      </w:r>
    </w:p>
    <w:p w:rsidR="00675EA8" w:rsidRPr="002D500B" w:rsidRDefault="00675EA8" w:rsidP="00675EA8">
      <w:pPr>
        <w:pStyle w:val="a3"/>
        <w:kinsoku w:val="0"/>
        <w:overflowPunct w:val="0"/>
        <w:spacing w:line="152" w:lineRule="exact"/>
        <w:ind w:left="476" w:right="589"/>
        <w:jc w:val="center"/>
        <w:rPr>
          <w:sz w:val="16"/>
          <w:szCs w:val="16"/>
        </w:rPr>
      </w:pPr>
      <w:r w:rsidRPr="002D500B">
        <w:rPr>
          <w:sz w:val="16"/>
          <w:szCs w:val="16"/>
        </w:rPr>
        <w:t>(шифр конкурсной работы)</w:t>
      </w:r>
    </w:p>
    <w:p w:rsidR="00675EA8" w:rsidRPr="002D500B" w:rsidRDefault="00966A0B" w:rsidP="00675EA8">
      <w:pPr>
        <w:pStyle w:val="a3"/>
        <w:kinsoku w:val="0"/>
        <w:overflowPunct w:val="0"/>
        <w:spacing w:before="2"/>
        <w:rPr>
          <w:sz w:val="23"/>
          <w:szCs w:val="2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84864" behindDoc="0" locked="0" layoutInCell="0" allowOverlap="1">
                <wp:simplePos x="0" y="0"/>
                <wp:positionH relativeFrom="page">
                  <wp:posOffset>1078865</wp:posOffset>
                </wp:positionH>
                <wp:positionV relativeFrom="paragraph">
                  <wp:posOffset>194310</wp:posOffset>
                </wp:positionV>
                <wp:extent cx="5774055" cy="12700"/>
                <wp:effectExtent l="0" t="0" r="17145" b="6350"/>
                <wp:wrapTopAndBottom/>
                <wp:docPr id="10" name="Группа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4055" cy="12700"/>
                          <a:chOff x="1699" y="306"/>
                          <a:chExt cx="9093" cy="20"/>
                        </a:xfrm>
                      </wpg:grpSpPr>
                      <wps:wsp>
                        <wps:cNvPr id="55" name="Freeform 52"/>
                        <wps:cNvSpPr>
                          <a:spLocks/>
                        </wps:cNvSpPr>
                        <wps:spPr bwMode="auto">
                          <a:xfrm>
                            <a:off x="1699" y="314"/>
                            <a:ext cx="1253" cy="20"/>
                          </a:xfrm>
                          <a:custGeom>
                            <a:avLst/>
                            <a:gdLst>
                              <a:gd name="T0" fmla="*/ 0 w 1253"/>
                              <a:gd name="T1" fmla="*/ 0 h 20"/>
                              <a:gd name="T2" fmla="*/ 1252 w 125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253" h="20">
                                <a:moveTo>
                                  <a:pt x="0" y="0"/>
                                </a:moveTo>
                                <a:lnTo>
                                  <a:pt x="1252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53"/>
                        <wps:cNvSpPr>
                          <a:spLocks/>
                        </wps:cNvSpPr>
                        <wps:spPr bwMode="auto">
                          <a:xfrm>
                            <a:off x="2956" y="314"/>
                            <a:ext cx="836" cy="20"/>
                          </a:xfrm>
                          <a:custGeom>
                            <a:avLst/>
                            <a:gdLst>
                              <a:gd name="T0" fmla="*/ 0 w 836"/>
                              <a:gd name="T1" fmla="*/ 0 h 20"/>
                              <a:gd name="T2" fmla="*/ 835 w 8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6" h="20">
                                <a:moveTo>
                                  <a:pt x="0" y="0"/>
                                </a:moveTo>
                                <a:lnTo>
                                  <a:pt x="835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54"/>
                        <wps:cNvSpPr>
                          <a:spLocks/>
                        </wps:cNvSpPr>
                        <wps:spPr bwMode="auto">
                          <a:xfrm>
                            <a:off x="3796" y="314"/>
                            <a:ext cx="836" cy="20"/>
                          </a:xfrm>
                          <a:custGeom>
                            <a:avLst/>
                            <a:gdLst>
                              <a:gd name="T0" fmla="*/ 0 w 836"/>
                              <a:gd name="T1" fmla="*/ 0 h 20"/>
                              <a:gd name="T2" fmla="*/ 835 w 8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6" h="20">
                                <a:moveTo>
                                  <a:pt x="0" y="0"/>
                                </a:moveTo>
                                <a:lnTo>
                                  <a:pt x="835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55"/>
                        <wps:cNvSpPr>
                          <a:spLocks/>
                        </wps:cNvSpPr>
                        <wps:spPr bwMode="auto">
                          <a:xfrm>
                            <a:off x="4636" y="314"/>
                            <a:ext cx="836" cy="20"/>
                          </a:xfrm>
                          <a:custGeom>
                            <a:avLst/>
                            <a:gdLst>
                              <a:gd name="T0" fmla="*/ 0 w 836"/>
                              <a:gd name="T1" fmla="*/ 0 h 20"/>
                              <a:gd name="T2" fmla="*/ 835 w 8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6" h="20">
                                <a:moveTo>
                                  <a:pt x="0" y="0"/>
                                </a:moveTo>
                                <a:lnTo>
                                  <a:pt x="835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56"/>
                        <wps:cNvSpPr>
                          <a:spLocks/>
                        </wps:cNvSpPr>
                        <wps:spPr bwMode="auto">
                          <a:xfrm>
                            <a:off x="5475" y="314"/>
                            <a:ext cx="836" cy="20"/>
                          </a:xfrm>
                          <a:custGeom>
                            <a:avLst/>
                            <a:gdLst>
                              <a:gd name="T0" fmla="*/ 0 w 836"/>
                              <a:gd name="T1" fmla="*/ 0 h 20"/>
                              <a:gd name="T2" fmla="*/ 835 w 8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6" h="20">
                                <a:moveTo>
                                  <a:pt x="0" y="0"/>
                                </a:moveTo>
                                <a:lnTo>
                                  <a:pt x="835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57"/>
                        <wps:cNvSpPr>
                          <a:spLocks/>
                        </wps:cNvSpPr>
                        <wps:spPr bwMode="auto">
                          <a:xfrm>
                            <a:off x="6315" y="314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58"/>
                        <wps:cNvSpPr>
                          <a:spLocks/>
                        </wps:cNvSpPr>
                        <wps:spPr bwMode="auto">
                          <a:xfrm>
                            <a:off x="6598" y="314"/>
                            <a:ext cx="1253" cy="20"/>
                          </a:xfrm>
                          <a:custGeom>
                            <a:avLst/>
                            <a:gdLst>
                              <a:gd name="T0" fmla="*/ 0 w 1253"/>
                              <a:gd name="T1" fmla="*/ 0 h 20"/>
                              <a:gd name="T2" fmla="*/ 1252 w 125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253" h="20">
                                <a:moveTo>
                                  <a:pt x="0" y="0"/>
                                </a:moveTo>
                                <a:lnTo>
                                  <a:pt x="1252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59"/>
                        <wps:cNvSpPr>
                          <a:spLocks/>
                        </wps:cNvSpPr>
                        <wps:spPr bwMode="auto">
                          <a:xfrm>
                            <a:off x="7855" y="314"/>
                            <a:ext cx="836" cy="20"/>
                          </a:xfrm>
                          <a:custGeom>
                            <a:avLst/>
                            <a:gdLst>
                              <a:gd name="T0" fmla="*/ 0 w 836"/>
                              <a:gd name="T1" fmla="*/ 0 h 20"/>
                              <a:gd name="T2" fmla="*/ 835 w 8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6" h="20">
                                <a:moveTo>
                                  <a:pt x="0" y="0"/>
                                </a:moveTo>
                                <a:lnTo>
                                  <a:pt x="835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60"/>
                        <wps:cNvSpPr>
                          <a:spLocks/>
                        </wps:cNvSpPr>
                        <wps:spPr bwMode="auto">
                          <a:xfrm>
                            <a:off x="8695" y="314"/>
                            <a:ext cx="836" cy="20"/>
                          </a:xfrm>
                          <a:custGeom>
                            <a:avLst/>
                            <a:gdLst>
                              <a:gd name="T0" fmla="*/ 0 w 836"/>
                              <a:gd name="T1" fmla="*/ 0 h 20"/>
                              <a:gd name="T2" fmla="*/ 835 w 8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6" h="20">
                                <a:moveTo>
                                  <a:pt x="0" y="0"/>
                                </a:moveTo>
                                <a:lnTo>
                                  <a:pt x="835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61"/>
                        <wps:cNvSpPr>
                          <a:spLocks/>
                        </wps:cNvSpPr>
                        <wps:spPr bwMode="auto">
                          <a:xfrm>
                            <a:off x="9534" y="314"/>
                            <a:ext cx="836" cy="20"/>
                          </a:xfrm>
                          <a:custGeom>
                            <a:avLst/>
                            <a:gdLst>
                              <a:gd name="T0" fmla="*/ 0 w 836"/>
                              <a:gd name="T1" fmla="*/ 0 h 20"/>
                              <a:gd name="T2" fmla="*/ 835 w 8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6" h="20">
                                <a:moveTo>
                                  <a:pt x="0" y="0"/>
                                </a:moveTo>
                                <a:lnTo>
                                  <a:pt x="835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62"/>
                        <wps:cNvSpPr>
                          <a:spLocks/>
                        </wps:cNvSpPr>
                        <wps:spPr bwMode="auto">
                          <a:xfrm>
                            <a:off x="10374" y="314"/>
                            <a:ext cx="418" cy="20"/>
                          </a:xfrm>
                          <a:custGeom>
                            <a:avLst/>
                            <a:gdLst>
                              <a:gd name="T0" fmla="*/ 0 w 418"/>
                              <a:gd name="T1" fmla="*/ 0 h 20"/>
                              <a:gd name="T2" fmla="*/ 417 w 41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8" h="20">
                                <a:moveTo>
                                  <a:pt x="0" y="0"/>
                                </a:moveTo>
                                <a:lnTo>
                                  <a:pt x="417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04C5D42E" id="Группа 10" o:spid="_x0000_s1026" style="position:absolute;margin-left:84.95pt;margin-top:15.3pt;width:454.65pt;height:1pt;z-index:251684864;mso-wrap-distance-left:0;mso-wrap-distance-right:0;mso-position-horizontal-relative:page" coordorigin="1699,306" coordsize="909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" o:allowincell="f">
                <v:shape id="Freeform 52" o:spid="_x0000_s1027" style="position:absolute;left:1699;top:314;width:1253;height:20;visibility:visible;mso-wrap-style:square;v-text-anchor:top" coordsize="1253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I0pcYA&#10;AADbAAAADwAAAGRycy9kb3ducmV2LnhtbESPT0vDQBTE70K/w/IK3uymYqTGboN/QXuKiYi9PbKv&#10;SWr27Zpd2/jt3YLQ4zAzv2GW+Wh6safBd5YVzGcJCOLa6o4bBe/V88UChA/IGnvLpOCXPOSrydkS&#10;M20P/Eb7MjQiQthnqKANwWVS+rolg35mHXH0tnYwGKIcGqkHPES46eVlklxLgx3HhRYdPbRUf5U/&#10;RsG6+r53hb/Z9YW7enpMP9LXz8VGqfPpeHcLItAYTuH/9otWkKZw/BJ/gF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yI0pcYAAADbAAAADwAAAAAAAAAAAAAAAACYAgAAZHJz&#10;L2Rvd25yZXYueG1sUEsFBgAAAAAEAAQA9QAAAIsDAAAAAA==&#10;" path="m,l1252,e" filled="f" strokeweight=".30936mm">
                  <v:path arrowok="t" o:connecttype="custom" o:connectlocs="0,0;1252,0" o:connectangles="0,0"/>
                </v:shape>
                <v:shape id="Freeform 53" o:spid="_x0000_s1028" style="position:absolute;left:2956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69XcQA&#10;AADbAAAADwAAAGRycy9kb3ducmV2LnhtbESPQWsCMRSE7wX/Q3hCbzWrtFpWo4i01KOrQnt83Tw3&#10;q5uXJUl1219vCoLHYWa+YWaLzjbiTD7UjhUMBxkI4tLpmisF+9370yuIEJE1No5JwS8FWMx7DzPM&#10;tbtwQedtrESCcMhRgYmxzaUMpSGLYeBa4uQdnLcYk/SV1B4vCW4bOcqysbRYc1ow2NLKUHna/lgF&#10;X1hMzGTt/57rj9P3fvNWfB6XnVKP/W45BRGpi/fwrb3WCl7G8P8l/QA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cevV3EAAAA2wAAAA8AAAAAAAAAAAAAAAAAmAIAAGRycy9k&#10;b3ducmV2LnhtbFBLBQYAAAAABAAEAPUAAACJAwAAAAA=&#10;" path="m,l835,e" filled="f" strokeweight=".30936mm">
                  <v:path arrowok="t" o:connecttype="custom" o:connectlocs="0,0;835,0" o:connectangles="0,0"/>
                </v:shape>
                <v:shape id="Freeform 54" o:spid="_x0000_s1029" style="position:absolute;left:3796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IYxsQA&#10;AADbAAAADwAAAGRycy9kb3ducmV2LnhtbESPQWsCMRSE7wX/Q3iF3mq2RbuyGkWkoseuFerxuXlu&#10;VjcvS5Lqtr++KRR6HGbmG2a26G0rruRD41jB0zADQVw53XCtYP++fpyACBFZY+uYFHxRgMV8cDfD&#10;Qrsbl3TdxVokCIcCFZgYu0LKUBmyGIauI07eyXmLMUlfS+3xluC2lc9Z9iItNpwWDHa0MlRddp9W&#10;wQHL3ORb/z1qNpfj/u21/Dgve6Ue7vvlFESkPv6H/9pbrWCcw++X9APk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SGMbEAAAA2wAAAA8AAAAAAAAAAAAAAAAAmAIAAGRycy9k&#10;b3ducmV2LnhtbFBLBQYAAAAABAAEAPUAAACJAwAAAAA=&#10;" path="m,l835,e" filled="f" strokeweight=".30936mm">
                  <v:path arrowok="t" o:connecttype="custom" o:connectlocs="0,0;835,0" o:connectangles="0,0"/>
                </v:shape>
                <v:shape id="Freeform 55" o:spid="_x0000_s1030" style="position:absolute;left:4636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2MtMEA&#10;AADbAAAADwAAAGRycy9kb3ducmV2LnhtbERPTWsCMRC9F/wPYYTeatbSVlmNItJSj64Kehw342Z1&#10;M1mSVLf99eZQ8Ph439N5ZxtxJR9qxwqGgwwEcel0zZWC3fbrZQwiRGSNjWNS8EsB5rPe0xRz7W5c&#10;0HUTK5FCOOSowMTY5lKG0pDFMHAtceJOzluMCfpKao+3FG4b+ZplH9JizanBYEtLQ+Vl82MVHLAY&#10;mdHK/73V35fjbv1Z7M+LTqnnfreYgIjUxYf4373SCt7T2PQl/QA5u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nNjLTBAAAA2wAAAA8AAAAAAAAAAAAAAAAAmAIAAGRycy9kb3du&#10;cmV2LnhtbFBLBQYAAAAABAAEAPUAAACGAwAAAAA=&#10;" path="m,l835,e" filled="f" strokeweight=".30936mm">
                  <v:path arrowok="t" o:connecttype="custom" o:connectlocs="0,0;835,0" o:connectangles="0,0"/>
                </v:shape>
                <v:shape id="Freeform 56" o:spid="_x0000_s1031" style="position:absolute;left:5475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EpL8UA&#10;AADbAAAADwAAAGRycy9kb3ducmV2LnhtbESPQWsCMRSE7wX/Q3iCt5qt1NpujSLSUo9dK7TH183r&#10;ZuvmZUmirv56Iwgeh5n5hpnOO9uIPflQO1bwMMxAEJdO11wp2Hy93z+DCBFZY+OYFBwpwHzWu5ti&#10;rt2BC9qvYyUShEOOCkyMbS5lKA1ZDEPXEifvz3mLMUlfSe3xkOC2kaMse5IWa04LBltaGiq3651V&#10;8IPFxExW/vRYf2x/N59vxff/olNq0O8WryAidfEWvrZXWsH4BS5f0g+Qsz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gSkvxQAAANsAAAAPAAAAAAAAAAAAAAAAAJgCAABkcnMv&#10;ZG93bnJldi54bWxQSwUGAAAAAAQABAD1AAAAigMAAAAA&#10;" path="m,l835,e" filled="f" strokeweight=".30936mm">
                  <v:path arrowok="t" o:connecttype="custom" o:connectlocs="0,0;835,0" o:connectangles="0,0"/>
                </v:shape>
                <v:shape id="Freeform 57" o:spid="_x0000_s1032" style="position:absolute;left:6315;top:314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8qlr8A&#10;AADbAAAADwAAAGRycy9kb3ducmV2LnhtbERPPW/CMBDdkfofrKvEBg4MCAWciLYgITYgdD7F1yQQ&#10;n1PbQPj3eEBifHrfy7w3rbiR841lBZNxAoK4tLrhSkFx3IzmIHxA1thaJgUP8pBnH4MlptreeU+3&#10;Q6hEDGGfooI6hC6V0pc1GfRj2xFH7s86gyFCV0nt8B7DTSunSTKTBhuODTV29F1TeTlcjYKvYhrm&#10;rfs/H1dro39+zWR39Selhp/9agEiUB/e4pd7qxXM4vr4Jf4AmT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7yqWvwAAANsAAAAPAAAAAAAAAAAAAAAAAJgCAABkcnMvZG93bnJl&#10;di54bWxQSwUGAAAAAAQABAD1AAAAhAMAAAAA&#10;" path="m,l278,e" filled="f" strokeweight=".30936mm">
                  <v:path arrowok="t" o:connecttype="custom" o:connectlocs="0,0;278,0" o:connectangles="0,0"/>
                </v:shape>
                <v:shape id="Freeform 58" o:spid="_x0000_s1033" style="position:absolute;left:6598;top:314;width:1253;height:20;visibility:visible;mso-wrap-style:square;v-text-anchor:top" coordsize="1253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X4G8YA&#10;AADbAAAADwAAAGRycy9kb3ducmV2LnhtbESPT2sCMRTE7wW/Q3hCbzVrqWJXo2j/QOvJqojeHpvn&#10;7urmJW5S3X57IxQ8DjPzG2Y0aUwlzlT70rKCbicBQZxZXXKuYL36fBqA8AFZY2WZFPyRh8m49TDC&#10;VNsL/9B5GXIRIexTVFCE4FIpfVaQQd+xjjh6e1sbDFHWudQ1XiLcVPI5SfrSYMlxoUBHbwVlx+Wv&#10;UTBfnWZu4V8P1cK9fLz3Nr3v7WCn1GO7mQ5BBGrCPfzf/tIK+l24fYk/QI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nX4G8YAAADbAAAADwAAAAAAAAAAAAAAAACYAgAAZHJz&#10;L2Rvd25yZXYueG1sUEsFBgAAAAAEAAQA9QAAAIsDAAAAAA==&#10;" path="m,l1252,e" filled="f" strokeweight=".30936mm">
                  <v:path arrowok="t" o:connecttype="custom" o:connectlocs="0,0;1252,0" o:connectangles="0,0"/>
                </v:shape>
                <v:shape id="Freeform 59" o:spid="_x0000_s1034" style="position:absolute;left:7855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lx48QA&#10;AADbAAAADwAAAGRycy9kb3ducmV2LnhtbESPQWsCMRSE70L/Q3iF3mq2UlRWo4hY6rGrC3p8bp6b&#10;rZuXJUl121/fFAoeh5n5hpkve9uKK/nQOFbwMsxAEFdON1wrKPdvz1MQISJrbB2Tgm8KsFw8DOaY&#10;a3fjgq67WIsE4ZCjAhNjl0sZKkMWw9B1xMk7O28xJulrqT3eEty2cpRlY2mx4bRgsKO1oeqy+7IK&#10;jlhMzGTrf16b98up/NgUh89Vr9TTY7+agYjUx3v4v73VCsYj+PuSfoB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JcePEAAAA2wAAAA8AAAAAAAAAAAAAAAAAmAIAAGRycy9k&#10;b3ducmV2LnhtbFBLBQYAAAAABAAEAPUAAACJAwAAAAA=&#10;" path="m,l835,e" filled="f" strokeweight=".30936mm">
                  <v:path arrowok="t" o:connecttype="custom" o:connectlocs="0,0;835,0" o:connectangles="0,0"/>
                </v:shape>
                <v:shape id="Freeform 60" o:spid="_x0000_s1035" style="position:absolute;left:8695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XUeMQA&#10;AADbAAAADwAAAGRycy9kb3ducmV2LnhtbESPQWsCMRSE7wX/Q3hCbzWrLVpWo4i01KOrQnt83Tw3&#10;q5uXJUl1219vCoLHYWa+YWaLzjbiTD7UjhUMBxkI4tLpmisF+9370yuIEJE1No5JwS8FWMx7DzPM&#10;tbtwQedtrESCcMhRgYmxzaUMpSGLYeBa4uQdnLcYk/SV1B4vCW4bOcqysbRYc1ow2NLKUHna/lgF&#10;X1hMzGTt/17qj9P3fvNWfB6XnVKP/W45BRGpi/fwrb3WCsbP8P8l/QA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F1HjEAAAA2wAAAA8AAAAAAAAAAAAAAAAAmAIAAGRycy9k&#10;b3ducmV2LnhtbFBLBQYAAAAABAAEAPUAAACJAwAAAAA=&#10;" path="m,l835,e" filled="f" strokeweight=".30936mm">
                  <v:path arrowok="t" o:connecttype="custom" o:connectlocs="0,0;835,0" o:connectangles="0,0"/>
                </v:shape>
                <v:shape id="Freeform 61" o:spid="_x0000_s1036" style="position:absolute;left:9534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xMDMQA&#10;AADbAAAADwAAAGRycy9kb3ducmV2LnhtbESPQWsCMRSE7wX/Q3iCN81WRMvWKCJKPXZVaI+vm9fN&#10;1s3LkqS69tcbQehxmJlvmPmys404kw+1YwXPowwEcel0zZWC42E7fAERIrLGxjEpuFKA5aL3NMdc&#10;uwsXdN7HSiQIhxwVmBjbXMpQGrIYRq4lTt638xZjkr6S2uMlwW0jx1k2lRZrTgsGW1obKk/7X6vg&#10;E4uZme3836R+O30d3zfFx8+qU2rQ71avICJ18T/8aO+0gukE7l/SD5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sTAzEAAAA2wAAAA8AAAAAAAAAAAAAAAAAmAIAAGRycy9k&#10;b3ducmV2LnhtbFBLBQYAAAAABAAEAPUAAACJAwAAAAA=&#10;" path="m,l835,e" filled="f" strokeweight=".30936mm">
                  <v:path arrowok="t" o:connecttype="custom" o:connectlocs="0,0;835,0" o:connectangles="0,0"/>
                </v:shape>
                <v:shape id="Freeform 62" o:spid="_x0000_s1037" style="position:absolute;left:10374;top:314;width:418;height:20;visibility:visible;mso-wrap-style:square;v-text-anchor:top" coordsize="41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g+CsMA&#10;AADbAAAADwAAAGRycy9kb3ducmV2LnhtbESPT4vCMBTE74LfITzBm6aKinaNIv5D2JNV2D0+mrdt&#10;sXmpTbTdb78RFjwOM/MbZrluTSmeVLvCsoLRMAJBnFpdcKbgejkM5iCcR9ZYWiYFv+Rgvep2lhhr&#10;2/CZnonPRICwi1FB7n0VS+nSnAy6oa2Ig/dja4M+yDqTusYmwE0px1E0kwYLDgs5VrTNKb0lD6Ng&#10;N26+7efXhheTe3IsztP9JdtFSvV77eYDhKfWv8P/7ZNWMJvC60v4AXL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Xg+CsMAAADbAAAADwAAAAAAAAAAAAAAAACYAgAAZHJzL2Rv&#10;d25yZXYueG1sUEsFBgAAAAAEAAQA9QAAAIgDAAAAAA==&#10;" path="m,l417,e" filled="f" strokeweight=".30936mm">
                  <v:path arrowok="t" o:connecttype="custom" o:connectlocs="0,0;417,0" o:connectangles="0,0"/>
                </v:shape>
                <w10:wrap type="topAndBottom" anchorx="page"/>
              </v:group>
            </w:pict>
          </mc:Fallback>
        </mc:AlternateContent>
      </w:r>
    </w:p>
    <w:p w:rsidR="00675EA8" w:rsidRPr="002D500B" w:rsidRDefault="00675EA8" w:rsidP="00675EA8">
      <w:pPr>
        <w:pStyle w:val="a3"/>
        <w:kinsoku w:val="0"/>
        <w:overflowPunct w:val="0"/>
        <w:spacing w:line="152" w:lineRule="exact"/>
        <w:ind w:left="478" w:right="589"/>
        <w:jc w:val="center"/>
        <w:rPr>
          <w:sz w:val="16"/>
          <w:szCs w:val="16"/>
        </w:rPr>
      </w:pPr>
      <w:r w:rsidRPr="002D500B">
        <w:rPr>
          <w:sz w:val="16"/>
          <w:szCs w:val="16"/>
        </w:rPr>
        <w:t>(тема конкурсной работы)</w:t>
      </w:r>
    </w:p>
    <w:p w:rsidR="00675EA8" w:rsidRPr="002D500B" w:rsidRDefault="00675EA8" w:rsidP="00675EA8">
      <w:pPr>
        <w:pStyle w:val="a3"/>
        <w:kinsoku w:val="0"/>
        <w:overflowPunct w:val="0"/>
        <w:spacing w:before="8"/>
      </w:pPr>
    </w:p>
    <w:tbl>
      <w:tblPr>
        <w:tblW w:w="9475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9"/>
        <w:gridCol w:w="7088"/>
        <w:gridCol w:w="1688"/>
      </w:tblGrid>
      <w:tr w:rsidR="00675EA8" w:rsidRPr="002D500B" w:rsidTr="00594689">
        <w:trPr>
          <w:trHeight w:val="642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EA8" w:rsidRPr="002D500B" w:rsidRDefault="00675EA8" w:rsidP="00594689">
            <w:pPr>
              <w:pStyle w:val="TableParagraph"/>
              <w:kinsoku w:val="0"/>
              <w:overflowPunct w:val="0"/>
              <w:spacing w:line="315" w:lineRule="exact"/>
              <w:ind w:right="-15"/>
              <w:jc w:val="center"/>
              <w:rPr>
                <w:w w:val="99"/>
                <w:sz w:val="28"/>
                <w:szCs w:val="28"/>
              </w:rPr>
            </w:pPr>
            <w:r w:rsidRPr="002D500B">
              <w:rPr>
                <w:w w:val="99"/>
                <w:sz w:val="28"/>
                <w:szCs w:val="28"/>
              </w:rPr>
              <w:t>№</w:t>
            </w:r>
          </w:p>
          <w:p w:rsidR="00675EA8" w:rsidRPr="002D500B" w:rsidRDefault="00675EA8" w:rsidP="00594689">
            <w:pPr>
              <w:pStyle w:val="TableParagraph"/>
              <w:kinsoku w:val="0"/>
              <w:overflowPunct w:val="0"/>
              <w:spacing w:line="308" w:lineRule="exact"/>
              <w:ind w:right="-15"/>
              <w:jc w:val="center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п/п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EA8" w:rsidRPr="002D500B" w:rsidRDefault="00675EA8" w:rsidP="00594689">
            <w:pPr>
              <w:pStyle w:val="TableParagraph"/>
              <w:kinsoku w:val="0"/>
              <w:overflowPunct w:val="0"/>
              <w:spacing w:before="151"/>
              <w:ind w:left="-2"/>
              <w:jc w:val="center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Критерии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EA8" w:rsidRPr="002D500B" w:rsidRDefault="00675EA8" w:rsidP="00594689">
            <w:pPr>
              <w:pStyle w:val="TableParagraph"/>
              <w:kinsoku w:val="0"/>
              <w:overflowPunct w:val="0"/>
              <w:spacing w:before="151"/>
              <w:ind w:left="5" w:right="-10"/>
              <w:jc w:val="center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Количество баллов</w:t>
            </w:r>
            <w:r>
              <w:rPr>
                <w:rStyle w:val="af1"/>
                <w:sz w:val="28"/>
                <w:szCs w:val="28"/>
              </w:rPr>
              <w:footnoteReference w:id="8"/>
            </w:r>
          </w:p>
        </w:tc>
      </w:tr>
      <w:tr w:rsidR="002C20E3" w:rsidRPr="002D500B" w:rsidTr="00072AF5">
        <w:trPr>
          <w:trHeight w:val="625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A061D9">
            <w:pPr>
              <w:pStyle w:val="TableParagraph"/>
              <w:kinsoku w:val="0"/>
              <w:overflowPunct w:val="0"/>
              <w:ind w:left="-152" w:right="-142"/>
              <w:jc w:val="center"/>
              <w:rPr>
                <w:w w:val="99"/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2C20E3">
            <w:pPr>
              <w:pStyle w:val="TableParagraph"/>
              <w:tabs>
                <w:tab w:val="left" w:pos="1975"/>
                <w:tab w:val="left" w:pos="3639"/>
                <w:tab w:val="left" w:pos="4742"/>
              </w:tabs>
              <w:kinsoku w:val="0"/>
              <w:overflowPunct w:val="0"/>
              <w:spacing w:line="315" w:lineRule="exact"/>
              <w:ind w:left="110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Соответствие содержания работы ее</w:t>
            </w:r>
            <w:r>
              <w:rPr>
                <w:sz w:val="28"/>
                <w:szCs w:val="28"/>
              </w:rPr>
              <w:t xml:space="preserve"> </w:t>
            </w:r>
            <w:r w:rsidRPr="002D500B">
              <w:rPr>
                <w:sz w:val="28"/>
                <w:szCs w:val="28"/>
              </w:rPr>
              <w:t xml:space="preserve">теме, объекту </w:t>
            </w:r>
            <w:r>
              <w:rPr>
                <w:sz w:val="28"/>
                <w:szCs w:val="28"/>
              </w:rPr>
              <w:br/>
            </w:r>
            <w:r w:rsidRPr="002D500B">
              <w:rPr>
                <w:sz w:val="28"/>
                <w:szCs w:val="28"/>
              </w:rPr>
              <w:t>и предмету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>
            <w:pPr>
              <w:pStyle w:val="TableParagraph"/>
              <w:kinsoku w:val="0"/>
              <w:overflowPunct w:val="0"/>
            </w:pPr>
          </w:p>
        </w:tc>
      </w:tr>
      <w:tr w:rsidR="002C20E3" w:rsidRPr="002D500B" w:rsidTr="00A061D9">
        <w:trPr>
          <w:trHeight w:val="421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A061D9">
            <w:pPr>
              <w:pStyle w:val="TableParagraph"/>
              <w:kinsoku w:val="0"/>
              <w:overflowPunct w:val="0"/>
              <w:ind w:left="-152" w:right="-142"/>
              <w:jc w:val="center"/>
              <w:rPr>
                <w:w w:val="99"/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2C20E3">
            <w:pPr>
              <w:pStyle w:val="TableParagraph"/>
              <w:kinsoku w:val="0"/>
              <w:overflowPunct w:val="0"/>
              <w:spacing w:line="301" w:lineRule="exact"/>
              <w:ind w:left="110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Логичность структуры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>
            <w:pPr>
              <w:pStyle w:val="TableParagraph"/>
              <w:kinsoku w:val="0"/>
              <w:overflowPunct w:val="0"/>
            </w:pPr>
          </w:p>
        </w:tc>
      </w:tr>
      <w:tr w:rsidR="002C20E3" w:rsidRPr="002D500B" w:rsidTr="00A061D9">
        <w:trPr>
          <w:trHeight w:val="343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A061D9">
            <w:pPr>
              <w:pStyle w:val="TableParagraph"/>
              <w:kinsoku w:val="0"/>
              <w:overflowPunct w:val="0"/>
              <w:ind w:left="-152" w:right="-142"/>
              <w:jc w:val="center"/>
              <w:rPr>
                <w:w w:val="99"/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2C20E3">
            <w:pPr>
              <w:pStyle w:val="TableParagraph"/>
              <w:kinsoku w:val="0"/>
              <w:overflowPunct w:val="0"/>
              <w:spacing w:line="301" w:lineRule="exact"/>
              <w:ind w:left="110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Актуальность</w:t>
            </w:r>
            <w:r>
              <w:rPr>
                <w:sz w:val="28"/>
                <w:szCs w:val="28"/>
              </w:rPr>
              <w:t xml:space="preserve"> работы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>
            <w:pPr>
              <w:pStyle w:val="TableParagraph"/>
              <w:kinsoku w:val="0"/>
              <w:overflowPunct w:val="0"/>
            </w:pPr>
          </w:p>
        </w:tc>
      </w:tr>
      <w:tr w:rsidR="002C20E3" w:rsidRPr="002D500B" w:rsidTr="00594689">
        <w:trPr>
          <w:trHeight w:val="710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A061D9">
            <w:pPr>
              <w:pStyle w:val="TableParagraph"/>
              <w:kinsoku w:val="0"/>
              <w:overflowPunct w:val="0"/>
              <w:ind w:left="-152" w:right="-142"/>
              <w:jc w:val="center"/>
              <w:rPr>
                <w:w w:val="99"/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A061D9">
            <w:pPr>
              <w:pStyle w:val="TableParagraph"/>
              <w:kinsoku w:val="0"/>
              <w:overflowPunct w:val="0"/>
              <w:spacing w:line="322" w:lineRule="exact"/>
              <w:ind w:left="110"/>
              <w:rPr>
                <w:position w:val="10"/>
                <w:sz w:val="18"/>
                <w:szCs w:val="18"/>
              </w:rPr>
            </w:pPr>
            <w:r w:rsidRPr="002D500B">
              <w:rPr>
                <w:sz w:val="28"/>
                <w:szCs w:val="28"/>
              </w:rPr>
              <w:t>Самостоятельность (отсутствие некорректных заимствований)</w:t>
            </w:r>
            <w:r>
              <w:rPr>
                <w:rStyle w:val="af1"/>
                <w:sz w:val="28"/>
                <w:szCs w:val="28"/>
              </w:rPr>
              <w:footnoteReference w:id="9"/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2C20E3">
            <w:pPr>
              <w:pStyle w:val="TableParagraph"/>
              <w:kinsoku w:val="0"/>
              <w:overflowPunct w:val="0"/>
            </w:pPr>
          </w:p>
        </w:tc>
      </w:tr>
      <w:tr w:rsidR="002C20E3" w:rsidRPr="002D500B" w:rsidTr="00594689">
        <w:trPr>
          <w:trHeight w:val="673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A061D9">
            <w:pPr>
              <w:pStyle w:val="TableParagraph"/>
              <w:kinsoku w:val="0"/>
              <w:overflowPunct w:val="0"/>
              <w:ind w:left="-152" w:right="-142"/>
              <w:jc w:val="center"/>
              <w:rPr>
                <w:w w:val="99"/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5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2C20E3">
            <w:pPr>
              <w:pStyle w:val="TableParagraph"/>
              <w:kinsoku w:val="0"/>
              <w:overflowPunct w:val="0"/>
              <w:spacing w:line="315" w:lineRule="exact"/>
              <w:ind w:left="110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Соответствие содержания</w:t>
            </w:r>
            <w:r>
              <w:rPr>
                <w:sz w:val="28"/>
                <w:szCs w:val="28"/>
              </w:rPr>
              <w:t xml:space="preserve"> работы </w:t>
            </w:r>
            <w:r w:rsidRPr="002D500B">
              <w:rPr>
                <w:sz w:val="28"/>
                <w:szCs w:val="28"/>
              </w:rPr>
              <w:t xml:space="preserve">законодательству </w:t>
            </w:r>
            <w:r w:rsidRPr="002D500B">
              <w:rPr>
                <w:sz w:val="28"/>
                <w:szCs w:val="28"/>
              </w:rPr>
              <w:br/>
              <w:t>Российской Федерации</w:t>
            </w:r>
            <w:r w:rsidRPr="00DE70E8">
              <w:rPr>
                <w:vertAlign w:val="superscript"/>
              </w:rPr>
              <w:footnoteReference w:id="10"/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>
            <w:pPr>
              <w:pStyle w:val="TableParagraph"/>
              <w:kinsoku w:val="0"/>
              <w:overflowPunct w:val="0"/>
            </w:pPr>
          </w:p>
        </w:tc>
      </w:tr>
      <w:tr w:rsidR="002C20E3" w:rsidRPr="002D500B" w:rsidTr="00594689">
        <w:trPr>
          <w:trHeight w:val="407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A061D9">
            <w:pPr>
              <w:pStyle w:val="TableParagraph"/>
              <w:kinsoku w:val="0"/>
              <w:overflowPunct w:val="0"/>
              <w:ind w:left="-152" w:right="-142"/>
              <w:jc w:val="center"/>
              <w:rPr>
                <w:w w:val="99"/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6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2C20E3">
            <w:pPr>
              <w:pStyle w:val="TableParagraph"/>
              <w:kinsoku w:val="0"/>
              <w:overflowPunct w:val="0"/>
              <w:spacing w:line="302" w:lineRule="exact"/>
              <w:ind w:left="110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Соответствие нормам русского языка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>
            <w:pPr>
              <w:pStyle w:val="TableParagraph"/>
              <w:kinsoku w:val="0"/>
              <w:overflowPunct w:val="0"/>
            </w:pPr>
          </w:p>
        </w:tc>
      </w:tr>
      <w:tr w:rsidR="002C20E3" w:rsidRPr="002D500B" w:rsidTr="00594689">
        <w:trPr>
          <w:trHeight w:val="409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A061D9">
            <w:pPr>
              <w:pStyle w:val="TableParagraph"/>
              <w:kinsoku w:val="0"/>
              <w:overflowPunct w:val="0"/>
              <w:ind w:left="-152" w:right="-142"/>
              <w:jc w:val="center"/>
              <w:rPr>
                <w:w w:val="99"/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7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2C20E3">
            <w:pPr>
              <w:pStyle w:val="TableParagraph"/>
              <w:kinsoku w:val="0"/>
              <w:overflowPunct w:val="0"/>
              <w:spacing w:line="301" w:lineRule="exact"/>
              <w:ind w:left="110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Полнота исследования темы</w:t>
            </w:r>
            <w:r>
              <w:rPr>
                <w:sz w:val="28"/>
                <w:szCs w:val="28"/>
              </w:rPr>
              <w:t xml:space="preserve"> (использование источников, различных подходов к изучению темы)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>
            <w:pPr>
              <w:pStyle w:val="TableParagraph"/>
              <w:kinsoku w:val="0"/>
              <w:overflowPunct w:val="0"/>
            </w:pPr>
          </w:p>
        </w:tc>
      </w:tr>
      <w:tr w:rsidR="002C20E3" w:rsidRPr="002D500B" w:rsidTr="00A061D9">
        <w:trPr>
          <w:trHeight w:val="1194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A061D9">
            <w:pPr>
              <w:pStyle w:val="TableParagraph"/>
              <w:kinsoku w:val="0"/>
              <w:overflowPunct w:val="0"/>
              <w:ind w:left="-152" w:right="-142"/>
              <w:jc w:val="center"/>
              <w:rPr>
                <w:w w:val="99"/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8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2C20E3">
            <w:pPr>
              <w:pStyle w:val="TableParagraph"/>
              <w:kinsoku w:val="0"/>
              <w:overflowPunct w:val="0"/>
              <w:ind w:left="110" w:right="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Использование </w:t>
            </w:r>
            <w:r w:rsidRPr="002D500B">
              <w:rPr>
                <w:sz w:val="28"/>
                <w:szCs w:val="28"/>
              </w:rPr>
              <w:t>эмпирически</w:t>
            </w:r>
            <w:r>
              <w:rPr>
                <w:sz w:val="28"/>
                <w:szCs w:val="28"/>
              </w:rPr>
              <w:t>х</w:t>
            </w:r>
            <w:r w:rsidRPr="002D500B">
              <w:rPr>
                <w:sz w:val="28"/>
                <w:szCs w:val="28"/>
              </w:rPr>
              <w:t xml:space="preserve"> данны</w:t>
            </w:r>
            <w:r>
              <w:rPr>
                <w:sz w:val="28"/>
                <w:szCs w:val="28"/>
              </w:rPr>
              <w:t>х</w:t>
            </w:r>
            <w:r w:rsidRPr="002D500B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Pr="002D500B">
              <w:rPr>
                <w:sz w:val="28"/>
                <w:szCs w:val="28"/>
              </w:rPr>
              <w:t>в том числе результат</w:t>
            </w:r>
            <w:r>
              <w:rPr>
                <w:sz w:val="28"/>
                <w:szCs w:val="28"/>
              </w:rPr>
              <w:t>ов</w:t>
            </w:r>
            <w:r w:rsidRPr="002D500B">
              <w:rPr>
                <w:sz w:val="28"/>
                <w:szCs w:val="28"/>
              </w:rPr>
              <w:t xml:space="preserve"> опросов, анализ</w:t>
            </w:r>
            <w:r>
              <w:rPr>
                <w:sz w:val="28"/>
                <w:szCs w:val="28"/>
              </w:rPr>
              <w:t>а</w:t>
            </w:r>
            <w:r w:rsidRPr="002D500B">
              <w:rPr>
                <w:sz w:val="28"/>
                <w:szCs w:val="28"/>
              </w:rPr>
              <w:t xml:space="preserve"> судебной практики </w:t>
            </w:r>
            <w:r>
              <w:rPr>
                <w:sz w:val="28"/>
                <w:szCs w:val="28"/>
              </w:rPr>
              <w:br/>
            </w:r>
            <w:r w:rsidRPr="002D500B">
              <w:rPr>
                <w:sz w:val="28"/>
                <w:szCs w:val="28"/>
              </w:rPr>
              <w:t>и правовых позиций, выраженных в</w:t>
            </w:r>
            <w:r w:rsidRPr="002D500B">
              <w:rPr>
                <w:spacing w:val="69"/>
                <w:sz w:val="28"/>
                <w:szCs w:val="28"/>
              </w:rPr>
              <w:t xml:space="preserve"> </w:t>
            </w:r>
            <w:r w:rsidRPr="002D500B">
              <w:rPr>
                <w:sz w:val="28"/>
                <w:szCs w:val="28"/>
              </w:rPr>
              <w:t>актах</w:t>
            </w:r>
            <w:r>
              <w:rPr>
                <w:sz w:val="28"/>
                <w:szCs w:val="28"/>
              </w:rPr>
              <w:t xml:space="preserve"> </w:t>
            </w:r>
            <w:r w:rsidRPr="002D500B">
              <w:rPr>
                <w:sz w:val="28"/>
                <w:szCs w:val="28"/>
              </w:rPr>
              <w:t>избирательных комиссий</w:t>
            </w:r>
            <w:r>
              <w:rPr>
                <w:sz w:val="28"/>
                <w:szCs w:val="28"/>
              </w:rPr>
              <w:t>, иных органов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>
            <w:pPr>
              <w:pStyle w:val="TableParagraph"/>
              <w:kinsoku w:val="0"/>
              <w:overflowPunct w:val="0"/>
            </w:pPr>
          </w:p>
        </w:tc>
      </w:tr>
      <w:tr w:rsidR="002C20E3" w:rsidRPr="002D500B" w:rsidTr="00594689">
        <w:trPr>
          <w:trHeight w:val="701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A061D9" w:rsidRDefault="002C20E3" w:rsidP="00A061D9">
            <w:pPr>
              <w:pStyle w:val="TableParagraph"/>
              <w:kinsoku w:val="0"/>
              <w:overflowPunct w:val="0"/>
              <w:ind w:left="-152" w:right="-142"/>
              <w:jc w:val="center"/>
              <w:rPr>
                <w:w w:val="99"/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9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2C20E3">
            <w:pPr>
              <w:pStyle w:val="TableParagraph"/>
              <w:kinsoku w:val="0"/>
              <w:overflowPunct w:val="0"/>
              <w:spacing w:line="308" w:lineRule="exact"/>
              <w:ind w:left="110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 xml:space="preserve">Уровень проработанности </w:t>
            </w:r>
            <w:r w:rsidRPr="002D500B">
              <w:rPr>
                <w:w w:val="95"/>
                <w:sz w:val="28"/>
                <w:szCs w:val="28"/>
              </w:rPr>
              <w:t xml:space="preserve">решения </w:t>
            </w:r>
            <w:r w:rsidRPr="002D500B">
              <w:rPr>
                <w:sz w:val="28"/>
                <w:szCs w:val="28"/>
              </w:rPr>
              <w:t>проблемы</w:t>
            </w:r>
            <w:r>
              <w:rPr>
                <w:sz w:val="28"/>
                <w:szCs w:val="28"/>
              </w:rPr>
              <w:t>, наличие механизма реализации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>
            <w:pPr>
              <w:pStyle w:val="TableParagraph"/>
              <w:kinsoku w:val="0"/>
              <w:overflowPunct w:val="0"/>
            </w:pPr>
          </w:p>
        </w:tc>
      </w:tr>
      <w:tr w:rsidR="002C20E3" w:rsidRPr="002D500B" w:rsidTr="00594689">
        <w:trPr>
          <w:trHeight w:val="413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A061D9" w:rsidRDefault="002C20E3" w:rsidP="00A061D9">
            <w:pPr>
              <w:pStyle w:val="TableParagraph"/>
              <w:kinsoku w:val="0"/>
              <w:overflowPunct w:val="0"/>
              <w:ind w:left="-152" w:right="-142"/>
              <w:jc w:val="center"/>
              <w:rPr>
                <w:w w:val="99"/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10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2C20E3">
            <w:pPr>
              <w:pStyle w:val="TableParagraph"/>
              <w:kinsoku w:val="0"/>
              <w:overflowPunct w:val="0"/>
              <w:spacing w:line="301" w:lineRule="exact"/>
              <w:ind w:left="110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Последовательность и обоснованность</w:t>
            </w:r>
            <w:r>
              <w:rPr>
                <w:sz w:val="28"/>
                <w:szCs w:val="28"/>
              </w:rPr>
              <w:t xml:space="preserve"> </w:t>
            </w:r>
            <w:r w:rsidRPr="002D500B">
              <w:rPr>
                <w:sz w:val="28"/>
                <w:szCs w:val="28"/>
              </w:rPr>
              <w:t>выводов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>
            <w:pPr>
              <w:pStyle w:val="TableParagraph"/>
              <w:kinsoku w:val="0"/>
              <w:overflowPunct w:val="0"/>
            </w:pPr>
          </w:p>
        </w:tc>
      </w:tr>
      <w:tr w:rsidR="002C20E3" w:rsidRPr="002D500B" w:rsidTr="00594689">
        <w:trPr>
          <w:trHeight w:val="719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A061D9">
            <w:pPr>
              <w:pStyle w:val="TableParagraph"/>
              <w:kinsoku w:val="0"/>
              <w:overflowPunct w:val="0"/>
              <w:ind w:left="-152" w:right="-142"/>
              <w:jc w:val="center"/>
              <w:rPr>
                <w:w w:val="99"/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11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2C20E3">
            <w:pPr>
              <w:pStyle w:val="TableParagraph"/>
              <w:tabs>
                <w:tab w:val="left" w:pos="2574"/>
                <w:tab w:val="left" w:pos="3102"/>
                <w:tab w:val="left" w:pos="4191"/>
              </w:tabs>
              <w:kinsoku w:val="0"/>
              <w:overflowPunct w:val="0"/>
              <w:spacing w:line="315" w:lineRule="exact"/>
              <w:ind w:left="110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Перспективность с точки зрения</w:t>
            </w:r>
          </w:p>
          <w:p w:rsidR="002C20E3" w:rsidRPr="002D500B" w:rsidRDefault="002C20E3" w:rsidP="00A061D9">
            <w:pPr>
              <w:pStyle w:val="TableParagraph"/>
              <w:kinsoku w:val="0"/>
              <w:overflowPunct w:val="0"/>
              <w:spacing w:line="308" w:lineRule="exact"/>
              <w:ind w:left="110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применения работы на практике</w:t>
            </w:r>
            <w:r>
              <w:rPr>
                <w:sz w:val="28"/>
                <w:szCs w:val="28"/>
              </w:rPr>
              <w:t>, апробация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2C20E3">
            <w:pPr>
              <w:pStyle w:val="TableParagraph"/>
              <w:kinsoku w:val="0"/>
              <w:overflowPunct w:val="0"/>
            </w:pPr>
          </w:p>
        </w:tc>
      </w:tr>
      <w:tr w:rsidR="00675EA8" w:rsidRPr="002D500B" w:rsidTr="00594689">
        <w:trPr>
          <w:trHeight w:val="419"/>
        </w:trPr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5EA8" w:rsidRPr="002D500B" w:rsidRDefault="00675EA8" w:rsidP="00594689">
            <w:pPr>
              <w:pStyle w:val="TableParagraph"/>
              <w:kinsoku w:val="0"/>
              <w:overflowPunct w:val="0"/>
              <w:spacing w:line="301" w:lineRule="exact"/>
              <w:ind w:left="-7" w:right="-296"/>
              <w:jc w:val="center"/>
              <w:rPr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5EA8" w:rsidRPr="002D500B" w:rsidRDefault="00675EA8" w:rsidP="00594689">
            <w:pPr>
              <w:pStyle w:val="TableParagraph"/>
              <w:kinsoku w:val="0"/>
              <w:overflowPunct w:val="0"/>
              <w:spacing w:line="301" w:lineRule="exact"/>
              <w:ind w:left="110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Общее количество баллов</w:t>
            </w:r>
          </w:p>
        </w:tc>
        <w:tc>
          <w:tcPr>
            <w:tcW w:w="1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5EA8" w:rsidRPr="002D500B" w:rsidRDefault="00675EA8" w:rsidP="00594689">
            <w:pPr>
              <w:pStyle w:val="TableParagraph"/>
              <w:kinsoku w:val="0"/>
              <w:overflowPunct w:val="0"/>
            </w:pPr>
          </w:p>
        </w:tc>
      </w:tr>
    </w:tbl>
    <w:p w:rsidR="00675EA8" w:rsidRPr="002D500B" w:rsidRDefault="00675EA8" w:rsidP="00675EA8">
      <w:pPr>
        <w:pStyle w:val="a3"/>
        <w:tabs>
          <w:tab w:val="left" w:pos="2226"/>
          <w:tab w:val="left" w:pos="4509"/>
          <w:tab w:val="left" w:pos="6702"/>
          <w:tab w:val="left" w:pos="9498"/>
        </w:tabs>
        <w:kinsoku w:val="0"/>
        <w:overflowPunct w:val="0"/>
        <w:spacing w:line="360" w:lineRule="auto"/>
        <w:ind w:right="6" w:firstLine="709"/>
        <w:jc w:val="both"/>
        <w:rPr>
          <w:spacing w:val="-3"/>
        </w:rPr>
      </w:pPr>
      <w:r w:rsidRPr="002D500B">
        <w:rPr>
          <w:spacing w:val="-3"/>
        </w:rPr>
        <w:lastRenderedPageBreak/>
        <w:t xml:space="preserve">По результатам экспертизы конкурсная работа </w:t>
      </w:r>
      <w:r w:rsidRPr="002D500B">
        <w:rPr>
          <w:b/>
          <w:spacing w:val="-3"/>
        </w:rPr>
        <w:t xml:space="preserve">рекомендуется/           </w:t>
      </w:r>
      <w:r w:rsidRPr="002D500B">
        <w:rPr>
          <w:b/>
          <w:spacing w:val="-3"/>
        </w:rPr>
        <w:br/>
        <w:t>не рекомендуется</w:t>
      </w:r>
      <w:r w:rsidRPr="002D500B">
        <w:rPr>
          <w:spacing w:val="-3"/>
        </w:rPr>
        <w:t xml:space="preserve"> (нужное подчеркнуть) к участию в финале Всероссийского конкурса на лучшую работу по вопросам избирательного права </w:t>
      </w:r>
      <w:r w:rsidRPr="002D500B">
        <w:rPr>
          <w:spacing w:val="-3"/>
        </w:rPr>
        <w:br/>
        <w:t xml:space="preserve">и избирательного процесса, повышения правовой и политической культуры избирателей (участников референдума), организаторов выборов </w:t>
      </w:r>
      <w:r w:rsidRPr="002D500B">
        <w:rPr>
          <w:spacing w:val="-3"/>
        </w:rPr>
        <w:br/>
        <w:t xml:space="preserve">в органы государственной власти, органы местного самоуправления </w:t>
      </w:r>
      <w:r w:rsidRPr="002D500B">
        <w:rPr>
          <w:spacing w:val="-3"/>
        </w:rPr>
        <w:br/>
        <w:t>в Российской Федерации и участников избирательных кампаний.</w:t>
      </w: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spacing w:before="5"/>
        <w:rPr>
          <w:sz w:val="17"/>
          <w:szCs w:val="17"/>
        </w:rPr>
      </w:pPr>
    </w:p>
    <w:tbl>
      <w:tblPr>
        <w:tblW w:w="0" w:type="auto"/>
        <w:tblInd w:w="7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0"/>
        <w:gridCol w:w="2556"/>
        <w:gridCol w:w="2038"/>
        <w:gridCol w:w="2002"/>
      </w:tblGrid>
      <w:tr w:rsidR="00675EA8" w:rsidRPr="002D500B" w:rsidTr="00594689">
        <w:trPr>
          <w:trHeight w:val="313"/>
        </w:trPr>
        <w:tc>
          <w:tcPr>
            <w:tcW w:w="196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75EA8" w:rsidRPr="002D500B" w:rsidRDefault="00675EA8" w:rsidP="00594689">
            <w:pPr>
              <w:pStyle w:val="TableParagraph"/>
              <w:kinsoku w:val="0"/>
              <w:overflowPunct w:val="0"/>
              <w:spacing w:line="293" w:lineRule="exact"/>
              <w:ind w:left="200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Эксперт</w:t>
            </w:r>
          </w:p>
        </w:tc>
        <w:tc>
          <w:tcPr>
            <w:tcW w:w="255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75EA8" w:rsidRPr="002D500B" w:rsidRDefault="00675EA8" w:rsidP="00594689">
            <w:pPr>
              <w:pStyle w:val="TableParagraph"/>
              <w:tabs>
                <w:tab w:val="left" w:pos="2385"/>
              </w:tabs>
              <w:kinsoku w:val="0"/>
              <w:overflowPunct w:val="0"/>
              <w:spacing w:line="293" w:lineRule="exact"/>
              <w:ind w:left="784"/>
              <w:rPr>
                <w:w w:val="99"/>
                <w:sz w:val="28"/>
                <w:szCs w:val="28"/>
              </w:rPr>
            </w:pPr>
            <w:r w:rsidRPr="002D500B">
              <w:rPr>
                <w:w w:val="99"/>
                <w:sz w:val="28"/>
                <w:szCs w:val="28"/>
                <w:u w:val="single" w:color="000000"/>
              </w:rPr>
              <w:t xml:space="preserve"> </w:t>
            </w:r>
            <w:r w:rsidRPr="002D500B">
              <w:rPr>
                <w:sz w:val="28"/>
                <w:szCs w:val="28"/>
                <w:u w:val="single" w:color="000000"/>
              </w:rPr>
              <w:tab/>
            </w:r>
          </w:p>
        </w:tc>
        <w:tc>
          <w:tcPr>
            <w:tcW w:w="203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75EA8" w:rsidRPr="002D500B" w:rsidRDefault="00675EA8" w:rsidP="00594689">
            <w:pPr>
              <w:pStyle w:val="TableParagraph"/>
              <w:tabs>
                <w:tab w:val="left" w:pos="1634"/>
              </w:tabs>
              <w:kinsoku w:val="0"/>
              <w:overflowPunct w:val="0"/>
              <w:spacing w:line="293" w:lineRule="exact"/>
              <w:ind w:left="33"/>
              <w:jc w:val="center"/>
              <w:rPr>
                <w:w w:val="99"/>
                <w:sz w:val="28"/>
                <w:szCs w:val="28"/>
              </w:rPr>
            </w:pPr>
            <w:r w:rsidRPr="002D500B">
              <w:rPr>
                <w:w w:val="99"/>
                <w:sz w:val="28"/>
                <w:szCs w:val="28"/>
                <w:u w:val="single" w:color="000000"/>
              </w:rPr>
              <w:t xml:space="preserve"> </w:t>
            </w:r>
            <w:r w:rsidRPr="002D500B">
              <w:rPr>
                <w:sz w:val="28"/>
                <w:szCs w:val="28"/>
                <w:u w:val="single" w:color="000000"/>
              </w:rPr>
              <w:tab/>
            </w:r>
          </w:p>
        </w:tc>
        <w:tc>
          <w:tcPr>
            <w:tcW w:w="20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75EA8" w:rsidRPr="002D500B" w:rsidRDefault="00675EA8" w:rsidP="00594689">
            <w:pPr>
              <w:pStyle w:val="TableParagraph"/>
              <w:tabs>
                <w:tab w:val="left" w:pos="1733"/>
              </w:tabs>
              <w:kinsoku w:val="0"/>
              <w:overflowPunct w:val="0"/>
              <w:spacing w:line="293" w:lineRule="exact"/>
              <w:ind w:left="133"/>
              <w:jc w:val="center"/>
              <w:rPr>
                <w:w w:val="99"/>
                <w:sz w:val="28"/>
                <w:szCs w:val="28"/>
              </w:rPr>
            </w:pPr>
            <w:r w:rsidRPr="002D500B">
              <w:rPr>
                <w:w w:val="99"/>
                <w:sz w:val="28"/>
                <w:szCs w:val="28"/>
                <w:u w:val="single" w:color="000000"/>
              </w:rPr>
              <w:t xml:space="preserve"> </w:t>
            </w:r>
            <w:r w:rsidRPr="002D500B">
              <w:rPr>
                <w:sz w:val="28"/>
                <w:szCs w:val="28"/>
                <w:u w:val="single" w:color="000000"/>
              </w:rPr>
              <w:tab/>
            </w:r>
          </w:p>
        </w:tc>
      </w:tr>
      <w:tr w:rsidR="00675EA8" w:rsidRPr="002D500B" w:rsidTr="00594689">
        <w:trPr>
          <w:trHeight w:val="180"/>
        </w:trPr>
        <w:tc>
          <w:tcPr>
            <w:tcW w:w="196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75EA8" w:rsidRPr="002D500B" w:rsidRDefault="00675EA8" w:rsidP="00594689">
            <w:pPr>
              <w:pStyle w:val="TableParagraph"/>
              <w:kinsoku w:val="0"/>
              <w:overflowPunct w:val="0"/>
              <w:rPr>
                <w:sz w:val="12"/>
                <w:szCs w:val="12"/>
              </w:rPr>
            </w:pPr>
          </w:p>
        </w:tc>
        <w:tc>
          <w:tcPr>
            <w:tcW w:w="255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75EA8" w:rsidRPr="002D500B" w:rsidRDefault="00675EA8" w:rsidP="00594689">
            <w:pPr>
              <w:pStyle w:val="TableParagraph"/>
              <w:kinsoku w:val="0"/>
              <w:overflowPunct w:val="0"/>
              <w:spacing w:line="160" w:lineRule="exact"/>
              <w:ind w:left="818"/>
              <w:rPr>
                <w:sz w:val="16"/>
                <w:szCs w:val="16"/>
              </w:rPr>
            </w:pPr>
            <w:r w:rsidRPr="002D500B"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203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75EA8" w:rsidRPr="002D500B" w:rsidRDefault="00675EA8" w:rsidP="00594689">
            <w:pPr>
              <w:pStyle w:val="TableParagraph"/>
              <w:kinsoku w:val="0"/>
              <w:overflowPunct w:val="0"/>
              <w:spacing w:line="160" w:lineRule="exact"/>
              <w:ind w:left="33" w:right="61"/>
              <w:jc w:val="center"/>
              <w:rPr>
                <w:sz w:val="16"/>
                <w:szCs w:val="16"/>
              </w:rPr>
            </w:pPr>
            <w:r w:rsidRPr="002D500B">
              <w:rPr>
                <w:sz w:val="16"/>
                <w:szCs w:val="16"/>
              </w:rPr>
              <w:t>(подпись)</w:t>
            </w:r>
          </w:p>
        </w:tc>
        <w:tc>
          <w:tcPr>
            <w:tcW w:w="20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75EA8" w:rsidRPr="002D500B" w:rsidRDefault="00675EA8" w:rsidP="00594689">
            <w:pPr>
              <w:pStyle w:val="TableParagraph"/>
              <w:kinsoku w:val="0"/>
              <w:overflowPunct w:val="0"/>
              <w:spacing w:line="160" w:lineRule="exact"/>
              <w:ind w:left="74"/>
              <w:jc w:val="center"/>
              <w:rPr>
                <w:sz w:val="16"/>
                <w:szCs w:val="16"/>
              </w:rPr>
            </w:pPr>
            <w:r w:rsidRPr="002D500B">
              <w:rPr>
                <w:sz w:val="16"/>
                <w:szCs w:val="16"/>
              </w:rPr>
              <w:t>(дата)</w:t>
            </w:r>
          </w:p>
        </w:tc>
      </w:tr>
    </w:tbl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spacing w:before="91"/>
        <w:ind w:left="339"/>
        <w:rPr>
          <w:sz w:val="20"/>
          <w:szCs w:val="20"/>
        </w:rPr>
        <w:sectPr w:rsidR="00675EA8" w:rsidRPr="002D500B" w:rsidSect="00594689">
          <w:headerReference w:type="default" r:id="rId11"/>
          <w:footnotePr>
            <w:numRestart w:val="eachSect"/>
          </w:footnotePr>
          <w:pgSz w:w="11910" w:h="16840"/>
          <w:pgMar w:top="1134" w:right="850" w:bottom="1134" w:left="1701" w:header="709" w:footer="567" w:gutter="0"/>
          <w:cols w:space="720"/>
          <w:noEndnote/>
          <w:titlePg/>
          <w:docGrid w:linePitch="299"/>
        </w:sectPr>
      </w:pPr>
    </w:p>
    <w:p w:rsidR="00675EA8" w:rsidRPr="002D500B" w:rsidRDefault="00675EA8" w:rsidP="00675EA8">
      <w:pPr>
        <w:pStyle w:val="a3"/>
        <w:tabs>
          <w:tab w:val="left" w:pos="9214"/>
        </w:tabs>
        <w:kinsoku w:val="0"/>
        <w:overflowPunct w:val="0"/>
        <w:ind w:left="4536" w:right="3"/>
        <w:jc w:val="center"/>
        <w:rPr>
          <w:sz w:val="24"/>
          <w:szCs w:val="24"/>
        </w:rPr>
      </w:pPr>
      <w:r w:rsidRPr="002D500B">
        <w:rPr>
          <w:sz w:val="24"/>
          <w:szCs w:val="24"/>
        </w:rPr>
        <w:lastRenderedPageBreak/>
        <w:t>Приложение № 1.4</w:t>
      </w:r>
    </w:p>
    <w:p w:rsidR="00675EA8" w:rsidRPr="002D500B" w:rsidRDefault="00675EA8" w:rsidP="00675EA8">
      <w:pPr>
        <w:pStyle w:val="a3"/>
        <w:tabs>
          <w:tab w:val="left" w:pos="9214"/>
        </w:tabs>
        <w:kinsoku w:val="0"/>
        <w:overflowPunct w:val="0"/>
        <w:spacing w:before="6"/>
        <w:ind w:left="4536" w:right="3"/>
        <w:jc w:val="center"/>
      </w:pPr>
      <w:r w:rsidRPr="002D500B">
        <w:rPr>
          <w:spacing w:val="4"/>
          <w:sz w:val="24"/>
          <w:szCs w:val="24"/>
        </w:rPr>
        <w:t>к Положению о Всероссийском</w:t>
      </w:r>
      <w:r w:rsidRPr="002D500B">
        <w:rPr>
          <w:spacing w:val="3"/>
          <w:sz w:val="24"/>
          <w:szCs w:val="24"/>
        </w:rPr>
        <w:t xml:space="preserve"> </w:t>
      </w:r>
      <w:r w:rsidRPr="002D500B">
        <w:rPr>
          <w:spacing w:val="-7"/>
          <w:sz w:val="24"/>
          <w:szCs w:val="24"/>
        </w:rPr>
        <w:t>к</w:t>
      </w:r>
      <w:r w:rsidRPr="002D500B">
        <w:rPr>
          <w:spacing w:val="4"/>
          <w:sz w:val="24"/>
          <w:szCs w:val="24"/>
        </w:rPr>
        <w:t>о</w:t>
      </w:r>
      <w:r w:rsidRPr="002D500B">
        <w:rPr>
          <w:sz w:val="24"/>
          <w:szCs w:val="24"/>
        </w:rPr>
        <w:t>н</w:t>
      </w:r>
      <w:r w:rsidRPr="002D500B">
        <w:rPr>
          <w:spacing w:val="-2"/>
          <w:sz w:val="24"/>
          <w:szCs w:val="24"/>
        </w:rPr>
        <w:t>к</w:t>
      </w:r>
      <w:r w:rsidRPr="002D500B">
        <w:rPr>
          <w:spacing w:val="-10"/>
          <w:sz w:val="24"/>
          <w:szCs w:val="24"/>
        </w:rPr>
        <w:t>у</w:t>
      </w:r>
      <w:r w:rsidRPr="002D500B">
        <w:rPr>
          <w:sz w:val="24"/>
          <w:szCs w:val="24"/>
        </w:rPr>
        <w:t>р</w:t>
      </w:r>
      <w:r w:rsidRPr="002D500B">
        <w:rPr>
          <w:spacing w:val="-1"/>
          <w:sz w:val="24"/>
          <w:szCs w:val="24"/>
        </w:rPr>
        <w:t>с</w:t>
      </w:r>
      <w:r w:rsidRPr="002D500B">
        <w:rPr>
          <w:sz w:val="24"/>
          <w:szCs w:val="24"/>
        </w:rPr>
        <w:t>е на</w:t>
      </w:r>
      <w:r w:rsidRPr="002D500B">
        <w:rPr>
          <w:spacing w:val="1"/>
          <w:sz w:val="24"/>
          <w:szCs w:val="24"/>
        </w:rPr>
        <w:t xml:space="preserve"> </w:t>
      </w:r>
      <w:r w:rsidRPr="002D500B">
        <w:rPr>
          <w:sz w:val="24"/>
          <w:szCs w:val="24"/>
        </w:rPr>
        <w:t>л</w:t>
      </w:r>
      <w:r w:rsidRPr="002D500B">
        <w:rPr>
          <w:spacing w:val="-5"/>
          <w:sz w:val="24"/>
          <w:szCs w:val="24"/>
        </w:rPr>
        <w:t>у</w:t>
      </w:r>
      <w:r w:rsidRPr="002D500B">
        <w:rPr>
          <w:spacing w:val="-1"/>
          <w:sz w:val="24"/>
          <w:szCs w:val="24"/>
        </w:rPr>
        <w:t>ч</w:t>
      </w:r>
      <w:r w:rsidRPr="002D500B">
        <w:rPr>
          <w:spacing w:val="6"/>
          <w:sz w:val="24"/>
          <w:szCs w:val="24"/>
        </w:rPr>
        <w:t>ш</w:t>
      </w:r>
      <w:r w:rsidRPr="002D500B">
        <w:rPr>
          <w:spacing w:val="-10"/>
          <w:sz w:val="24"/>
          <w:szCs w:val="24"/>
        </w:rPr>
        <w:t>у</w:t>
      </w:r>
      <w:r w:rsidRPr="002D500B">
        <w:rPr>
          <w:sz w:val="24"/>
          <w:szCs w:val="24"/>
        </w:rPr>
        <w:t>ю р</w:t>
      </w:r>
      <w:r w:rsidRPr="002D500B">
        <w:rPr>
          <w:spacing w:val="-1"/>
          <w:sz w:val="24"/>
          <w:szCs w:val="24"/>
        </w:rPr>
        <w:t>а</w:t>
      </w:r>
      <w:r w:rsidRPr="002D500B">
        <w:rPr>
          <w:spacing w:val="-3"/>
          <w:sz w:val="24"/>
          <w:szCs w:val="24"/>
        </w:rPr>
        <w:t>б</w:t>
      </w:r>
      <w:r w:rsidRPr="002D500B">
        <w:rPr>
          <w:spacing w:val="4"/>
          <w:sz w:val="24"/>
          <w:szCs w:val="24"/>
        </w:rPr>
        <w:t>о</w:t>
      </w:r>
      <w:r w:rsidRPr="002D500B">
        <w:rPr>
          <w:spacing w:val="5"/>
          <w:sz w:val="24"/>
          <w:szCs w:val="24"/>
        </w:rPr>
        <w:t>т</w:t>
      </w:r>
      <w:r w:rsidRPr="002D500B">
        <w:rPr>
          <w:sz w:val="24"/>
          <w:szCs w:val="24"/>
        </w:rPr>
        <w:t>у</w:t>
      </w:r>
      <w:r w:rsidRPr="002D500B">
        <w:rPr>
          <w:spacing w:val="-8"/>
          <w:sz w:val="24"/>
          <w:szCs w:val="24"/>
        </w:rPr>
        <w:t xml:space="preserve"> </w:t>
      </w:r>
      <w:r w:rsidRPr="002D500B">
        <w:rPr>
          <w:sz w:val="24"/>
          <w:szCs w:val="24"/>
        </w:rPr>
        <w:t>по</w:t>
      </w:r>
      <w:r w:rsidRPr="002D500B">
        <w:rPr>
          <w:spacing w:val="6"/>
          <w:sz w:val="24"/>
          <w:szCs w:val="24"/>
        </w:rPr>
        <w:t xml:space="preserve"> </w:t>
      </w:r>
      <w:r w:rsidRPr="002D500B">
        <w:rPr>
          <w:spacing w:val="-3"/>
          <w:sz w:val="24"/>
          <w:szCs w:val="24"/>
        </w:rPr>
        <w:t>в</w:t>
      </w:r>
      <w:r w:rsidRPr="002D500B">
        <w:rPr>
          <w:sz w:val="24"/>
          <w:szCs w:val="24"/>
        </w:rPr>
        <w:t>оп</w:t>
      </w:r>
      <w:r w:rsidRPr="002D500B">
        <w:rPr>
          <w:spacing w:val="-5"/>
          <w:sz w:val="24"/>
          <w:szCs w:val="24"/>
        </w:rPr>
        <w:t>р</w:t>
      </w:r>
      <w:r w:rsidRPr="002D500B">
        <w:rPr>
          <w:spacing w:val="4"/>
          <w:sz w:val="24"/>
          <w:szCs w:val="24"/>
        </w:rPr>
        <w:t>о</w:t>
      </w:r>
      <w:r w:rsidRPr="002D500B">
        <w:rPr>
          <w:spacing w:val="-1"/>
          <w:sz w:val="24"/>
          <w:szCs w:val="24"/>
        </w:rPr>
        <w:t>са</w:t>
      </w:r>
      <w:r w:rsidRPr="002D500B">
        <w:rPr>
          <w:sz w:val="24"/>
          <w:szCs w:val="24"/>
        </w:rPr>
        <w:t>м из</w:t>
      </w:r>
      <w:r w:rsidRPr="002D500B">
        <w:rPr>
          <w:spacing w:val="-3"/>
          <w:sz w:val="24"/>
          <w:szCs w:val="24"/>
        </w:rPr>
        <w:t>б</w:t>
      </w:r>
      <w:r w:rsidRPr="002D500B">
        <w:rPr>
          <w:sz w:val="24"/>
          <w:szCs w:val="24"/>
        </w:rPr>
        <w:t>ир</w:t>
      </w:r>
      <w:r w:rsidRPr="002D500B">
        <w:rPr>
          <w:spacing w:val="-1"/>
          <w:sz w:val="24"/>
          <w:szCs w:val="24"/>
        </w:rPr>
        <w:t>а</w:t>
      </w:r>
      <w:r w:rsidRPr="002D500B">
        <w:rPr>
          <w:sz w:val="24"/>
          <w:szCs w:val="24"/>
        </w:rPr>
        <w:t>тель</w:t>
      </w:r>
      <w:r w:rsidRPr="002D500B">
        <w:rPr>
          <w:spacing w:val="-4"/>
          <w:sz w:val="24"/>
          <w:szCs w:val="24"/>
        </w:rPr>
        <w:t>н</w:t>
      </w:r>
      <w:r w:rsidRPr="002D500B">
        <w:rPr>
          <w:spacing w:val="4"/>
          <w:sz w:val="24"/>
          <w:szCs w:val="24"/>
        </w:rPr>
        <w:t>о</w:t>
      </w:r>
      <w:r w:rsidRPr="002D500B">
        <w:rPr>
          <w:spacing w:val="-3"/>
          <w:sz w:val="24"/>
          <w:szCs w:val="24"/>
        </w:rPr>
        <w:t>г</w:t>
      </w:r>
      <w:r w:rsidRPr="002D500B">
        <w:rPr>
          <w:sz w:val="24"/>
          <w:szCs w:val="24"/>
        </w:rPr>
        <w:t>о</w:t>
      </w:r>
      <w:r w:rsidRPr="002D500B">
        <w:rPr>
          <w:spacing w:val="2"/>
          <w:sz w:val="24"/>
          <w:szCs w:val="24"/>
        </w:rPr>
        <w:t xml:space="preserve"> </w:t>
      </w:r>
      <w:r w:rsidRPr="002D500B">
        <w:rPr>
          <w:sz w:val="24"/>
          <w:szCs w:val="24"/>
        </w:rPr>
        <w:t>пр</w:t>
      </w:r>
      <w:r w:rsidRPr="002D500B">
        <w:rPr>
          <w:spacing w:val="-1"/>
          <w:sz w:val="24"/>
          <w:szCs w:val="24"/>
        </w:rPr>
        <w:t>а</w:t>
      </w:r>
      <w:r w:rsidRPr="002D500B">
        <w:rPr>
          <w:spacing w:val="1"/>
          <w:sz w:val="24"/>
          <w:szCs w:val="24"/>
        </w:rPr>
        <w:t>в</w:t>
      </w:r>
      <w:r w:rsidRPr="002D500B">
        <w:rPr>
          <w:sz w:val="24"/>
          <w:szCs w:val="24"/>
        </w:rPr>
        <w:t xml:space="preserve">а и избирательного процесса, повышения правовой и политической культуры избирателей (участников референдума), организаторов выборов в органы государственной власти, органы местного самоуправления в Российской Федерации </w:t>
      </w:r>
      <w:r w:rsidRPr="002D500B">
        <w:rPr>
          <w:sz w:val="24"/>
          <w:szCs w:val="24"/>
        </w:rPr>
        <w:br/>
        <w:t>и участников избирательных кампаний</w:t>
      </w:r>
    </w:p>
    <w:p w:rsidR="00675EA8" w:rsidRPr="002D500B" w:rsidRDefault="00675EA8" w:rsidP="00675EA8">
      <w:pPr>
        <w:pStyle w:val="1"/>
        <w:kinsoku w:val="0"/>
        <w:overflowPunct w:val="0"/>
        <w:spacing w:before="1" w:line="322" w:lineRule="exact"/>
      </w:pPr>
    </w:p>
    <w:p w:rsidR="00675EA8" w:rsidRPr="002D500B" w:rsidRDefault="00675EA8" w:rsidP="00675EA8">
      <w:pPr>
        <w:pStyle w:val="1"/>
        <w:kinsoku w:val="0"/>
        <w:overflowPunct w:val="0"/>
        <w:spacing w:before="1" w:line="322" w:lineRule="exact"/>
      </w:pPr>
    </w:p>
    <w:p w:rsidR="00675EA8" w:rsidRPr="002D500B" w:rsidRDefault="00675EA8" w:rsidP="00675EA8">
      <w:pPr>
        <w:pStyle w:val="1"/>
        <w:kinsoku w:val="0"/>
        <w:overflowPunct w:val="0"/>
        <w:spacing w:before="1" w:line="322" w:lineRule="exact"/>
      </w:pPr>
      <w:r w:rsidRPr="002D500B">
        <w:t>Критерии</w:t>
      </w:r>
    </w:p>
    <w:p w:rsidR="00675EA8" w:rsidRPr="002D500B" w:rsidRDefault="00675EA8" w:rsidP="00675EA8">
      <w:pPr>
        <w:pStyle w:val="a3"/>
        <w:kinsoku w:val="0"/>
        <w:overflowPunct w:val="0"/>
        <w:spacing w:line="322" w:lineRule="exact"/>
        <w:ind w:left="469" w:right="589"/>
        <w:jc w:val="center"/>
        <w:rPr>
          <w:b/>
          <w:bCs/>
        </w:rPr>
      </w:pPr>
      <w:r w:rsidRPr="002D500B">
        <w:rPr>
          <w:b/>
          <w:bCs/>
        </w:rPr>
        <w:t>оценки конкурсных работ в номинации «Методстанция»</w:t>
      </w:r>
    </w:p>
    <w:p w:rsidR="00675EA8" w:rsidRPr="002D500B" w:rsidRDefault="00966A0B" w:rsidP="00675EA8">
      <w:pPr>
        <w:pStyle w:val="a3"/>
        <w:kinsoku w:val="0"/>
        <w:overflowPunct w:val="0"/>
        <w:spacing w:before="11"/>
        <w:rPr>
          <w:b/>
          <w:bCs/>
          <w:sz w:val="22"/>
          <w:szCs w:val="22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85888" behindDoc="0" locked="0" layoutInCell="0" allowOverlap="1">
                <wp:simplePos x="0" y="0"/>
                <wp:positionH relativeFrom="page">
                  <wp:posOffset>2493645</wp:posOffset>
                </wp:positionH>
                <wp:positionV relativeFrom="paragraph">
                  <wp:posOffset>192405</wp:posOffset>
                </wp:positionV>
                <wp:extent cx="3108325" cy="12700"/>
                <wp:effectExtent l="0" t="0" r="15875" b="6350"/>
                <wp:wrapTopAndBottom/>
                <wp:docPr id="8" name="Группа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08325" cy="12700"/>
                          <a:chOff x="3927" y="303"/>
                          <a:chExt cx="4895" cy="20"/>
                        </a:xfrm>
                      </wpg:grpSpPr>
                      <wps:wsp>
                        <wps:cNvPr id="46" name="Freeform 66"/>
                        <wps:cNvSpPr>
                          <a:spLocks/>
                        </wps:cNvSpPr>
                        <wps:spPr bwMode="auto">
                          <a:xfrm>
                            <a:off x="3927" y="312"/>
                            <a:ext cx="1253" cy="20"/>
                          </a:xfrm>
                          <a:custGeom>
                            <a:avLst/>
                            <a:gdLst>
                              <a:gd name="T0" fmla="*/ 0 w 1253"/>
                              <a:gd name="T1" fmla="*/ 0 h 20"/>
                              <a:gd name="T2" fmla="*/ 1252 w 125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253" h="20">
                                <a:moveTo>
                                  <a:pt x="0" y="0"/>
                                </a:moveTo>
                                <a:lnTo>
                                  <a:pt x="1252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Freeform 67"/>
                        <wps:cNvSpPr>
                          <a:spLocks/>
                        </wps:cNvSpPr>
                        <wps:spPr bwMode="auto">
                          <a:xfrm>
                            <a:off x="5185" y="312"/>
                            <a:ext cx="836" cy="20"/>
                          </a:xfrm>
                          <a:custGeom>
                            <a:avLst/>
                            <a:gdLst>
                              <a:gd name="T0" fmla="*/ 0 w 836"/>
                              <a:gd name="T1" fmla="*/ 0 h 20"/>
                              <a:gd name="T2" fmla="*/ 835 w 8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6" h="20">
                                <a:moveTo>
                                  <a:pt x="0" y="0"/>
                                </a:moveTo>
                                <a:lnTo>
                                  <a:pt x="835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Freeform 68"/>
                        <wps:cNvSpPr>
                          <a:spLocks/>
                        </wps:cNvSpPr>
                        <wps:spPr bwMode="auto">
                          <a:xfrm>
                            <a:off x="6024" y="312"/>
                            <a:ext cx="836" cy="20"/>
                          </a:xfrm>
                          <a:custGeom>
                            <a:avLst/>
                            <a:gdLst>
                              <a:gd name="T0" fmla="*/ 0 w 836"/>
                              <a:gd name="T1" fmla="*/ 0 h 20"/>
                              <a:gd name="T2" fmla="*/ 835 w 8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6" h="20">
                                <a:moveTo>
                                  <a:pt x="0" y="0"/>
                                </a:moveTo>
                                <a:lnTo>
                                  <a:pt x="835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69"/>
                        <wps:cNvSpPr>
                          <a:spLocks/>
                        </wps:cNvSpPr>
                        <wps:spPr bwMode="auto">
                          <a:xfrm>
                            <a:off x="6864" y="312"/>
                            <a:ext cx="836" cy="20"/>
                          </a:xfrm>
                          <a:custGeom>
                            <a:avLst/>
                            <a:gdLst>
                              <a:gd name="T0" fmla="*/ 0 w 836"/>
                              <a:gd name="T1" fmla="*/ 0 h 20"/>
                              <a:gd name="T2" fmla="*/ 835 w 8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6" h="20">
                                <a:moveTo>
                                  <a:pt x="0" y="0"/>
                                </a:moveTo>
                                <a:lnTo>
                                  <a:pt x="835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70"/>
                        <wps:cNvSpPr>
                          <a:spLocks/>
                        </wps:cNvSpPr>
                        <wps:spPr bwMode="auto">
                          <a:xfrm>
                            <a:off x="7704" y="312"/>
                            <a:ext cx="836" cy="20"/>
                          </a:xfrm>
                          <a:custGeom>
                            <a:avLst/>
                            <a:gdLst>
                              <a:gd name="T0" fmla="*/ 0 w 836"/>
                              <a:gd name="T1" fmla="*/ 0 h 20"/>
                              <a:gd name="T2" fmla="*/ 835 w 8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6" h="20">
                                <a:moveTo>
                                  <a:pt x="0" y="0"/>
                                </a:moveTo>
                                <a:lnTo>
                                  <a:pt x="835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71"/>
                        <wps:cNvSpPr>
                          <a:spLocks/>
                        </wps:cNvSpPr>
                        <wps:spPr bwMode="auto">
                          <a:xfrm>
                            <a:off x="8543" y="312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21D934EA" id="Группа 8" o:spid="_x0000_s1026" style="position:absolute;margin-left:196.35pt;margin-top:15.15pt;width:244.75pt;height:1pt;z-index:251685888;mso-wrap-distance-left:0;mso-wrap-distance-right:0;mso-position-horizontal-relative:page" coordorigin="3927,303" coordsize="4895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" o:allowincell="f">
                <v:shape id="Freeform 66" o:spid="_x0000_s1027" style="position:absolute;left:3927;top:312;width:1253;height:20;visibility:visible;mso-wrap-style:square;v-text-anchor:top" coordsize="1253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k8D8YA&#10;AADbAAAADwAAAGRycy9kb3ducmV2LnhtbESPT2sCMRTE7wW/Q3iCt5q1qOjWKK22UD35p5R6e2ye&#10;u2s3L+km1fXbN4LgcZiZ3zCTWWMqcaLal5YV9LoJCOLM6pJzBZ+798cRCB+QNVaWScGFPMymrYcJ&#10;ptqeeUOnbchFhLBPUUERgkul9FlBBn3XOuLoHWxtMERZ51LXeI5wU8mnJBlKgyXHhQIdzQvKfrZ/&#10;RsFq9/vq1n58rNau/7YYfA2W36O9Up128/IMIlAT7uFb+0Mr6A/h+iX+ADn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ik8D8YAAADbAAAADwAAAAAAAAAAAAAAAACYAgAAZHJz&#10;L2Rvd25yZXYueG1sUEsFBgAAAAAEAAQA9QAAAIsDAAAAAA==&#10;" path="m,l1252,e" filled="f" strokeweight=".30936mm">
                  <v:path arrowok="t" o:connecttype="custom" o:connectlocs="0,0;1252,0" o:connectangles="0,0"/>
                </v:shape>
                <v:shape id="Freeform 67" o:spid="_x0000_s1028" style="position:absolute;left:5185;top:312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uOG8QA&#10;AADbAAAADwAAAGRycy9kb3ducmV2LnhtbESPQWsCMRSE74L/ITyht5q1SLesRhFpqceuFdrjc/Pc&#10;rG5eliTVbX+9EQoeh5n5hpkve9uKM/nQOFYwGWcgiCunG64V7D7fHl9AhIissXVMCn4pwHIxHMyx&#10;0O7CJZ23sRYJwqFABSbGrpAyVIYshrHriJN3cN5iTNLXUnu8JLht5VOWPUuLDacFgx2tDVWn7Y9V&#10;8I1lbvKN/5s276f97uO1/DqueqUeRv1qBiJSH+/h//ZGK5jmcPuSfoBc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2LjhvEAAAA2wAAAA8AAAAAAAAAAAAAAAAAmAIAAGRycy9k&#10;b3ducmV2LnhtbFBLBQYAAAAABAAEAPUAAACJAwAAAAA=&#10;" path="m,l835,e" filled="f" strokeweight=".30936mm">
                  <v:path arrowok="t" o:connecttype="custom" o:connectlocs="0,0;835,0" o:connectangles="0,0"/>
                </v:shape>
                <v:shape id="Freeform 68" o:spid="_x0000_s1029" style="position:absolute;left:6024;top:312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QaacEA&#10;AADbAAAADwAAAGRycy9kb3ducmV2LnhtbERPTWsCMRC9F/wPYYTeatYiKqtRRCz16Kqgx3EzblY3&#10;kyVJddtf3xwKPT7e93zZ2UY8yIfasYLhIANBXDpdc6XgePh4m4IIEVlj45gUfFOA5aL3MsdcuycX&#10;9NjHSqQQDjkqMDG2uZShNGQxDFxLnLir8xZjgr6S2uMzhdtGvmfZWFqsOTUYbGltqLzvv6yCMxYT&#10;M9n6n1H9eb8cd5vidFt1Sr32u9UMRKQu/ov/3FutYJTGpi/pB8jF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wUGmnBAAAA2wAAAA8AAAAAAAAAAAAAAAAAmAIAAGRycy9kb3du&#10;cmV2LnhtbFBLBQYAAAAABAAEAPUAAACGAwAAAAA=&#10;" path="m,l835,e" filled="f" strokeweight=".30936mm">
                  <v:path arrowok="t" o:connecttype="custom" o:connectlocs="0,0;835,0" o:connectangles="0,0"/>
                </v:shape>
                <v:shape id="Freeform 69" o:spid="_x0000_s1030" style="position:absolute;left:6864;top:312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i/8sQA&#10;AADbAAAADwAAAGRycy9kb3ducmV2LnhtbESPQWsCMRSE7wX/Q3hCbzVrkWpXo0hpqUdXhfb4unlu&#10;VjcvS5Lq6q9vBKHHYWa+YWaLzjbiRD7UjhUMBxkI4tLpmisFu+3H0wREiMgaG8ek4EIBFvPewwxz&#10;7c5c0GkTK5EgHHJUYGJscylDachiGLiWOHl75y3GJH0ltcdzgttGPmfZi7RYc1ow2NKbofK4+bUK&#10;vrEYm/HKX0f15/Fnt34vvg7LTqnHfrecgojUxf/wvb3SCkavcPuSfoC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Yv/LEAAAA2wAAAA8AAAAAAAAAAAAAAAAAmAIAAGRycy9k&#10;b3ducmV2LnhtbFBLBQYAAAAABAAEAPUAAACJAwAAAAA=&#10;" path="m,l835,e" filled="f" strokeweight=".30936mm">
                  <v:path arrowok="t" o:connecttype="custom" o:connectlocs="0,0;835,0" o:connectangles="0,0"/>
                </v:shape>
                <v:shape id="Freeform 70" o:spid="_x0000_s1031" style="position:absolute;left:7704;top:312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uAssEA&#10;AADbAAAADwAAAGRycy9kb3ducmV2LnhtbERPTWsCMRC9F/wPYYTeatbSVlmNItJSj64Kehw342Z1&#10;M1mSVLf99eZQ8Ph439N5ZxtxJR9qxwqGgwwEcel0zZWC3fbrZQwiRGSNjWNS8EsB5rPe0xRz7W5c&#10;0HUTK5FCOOSowMTY5lKG0pDFMHAtceJOzluMCfpKao+3FG4b+ZplH9JizanBYEtLQ+Vl82MVHLAY&#10;mdHK/73V35fjbv1Z7M+LTqnnfreYgIjUxYf4373SCt7T+vQl/QA5u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e7gLLBAAAA2wAAAA8AAAAAAAAAAAAAAAAAmAIAAGRycy9kb3du&#10;cmV2LnhtbFBLBQYAAAAABAAEAPUAAACGAwAAAAA=&#10;" path="m,l835,e" filled="f" strokeweight=".30936mm">
                  <v:path arrowok="t" o:connecttype="custom" o:connectlocs="0,0;835,0" o:connectangles="0,0"/>
                </v:shape>
                <v:shape id="Freeform 71" o:spid="_x0000_s1032" style="position:absolute;left:8543;top:312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9FsMIA&#10;AADbAAAADwAAAGRycy9kb3ducmV2LnhtbESPT4vCMBTE74LfITxhb5pW2EWqUdRVkL2t/86P5tlW&#10;m5duErV++40geBxm5jfMZNaaWtzI+cqygnSQgCDOra64ULDfrfsjED4ga6wtk4IHeZhNu50JZtre&#10;+Zdu21CICGGfoYIyhCaT0uclGfQD2xBH72SdwRClK6R2eI9wU8thknxJgxXHhRIbWpaUX7ZXo2Cx&#10;H4ZR7f7Ou/nK6O+jSX+u/qDUR6+dj0EEasM7/GpvtILPFJ5f4g+Q0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z0WwwgAAANsAAAAPAAAAAAAAAAAAAAAAAJgCAABkcnMvZG93&#10;bnJldi54bWxQSwUGAAAAAAQABAD1AAAAhwMAAAAA&#10;" path="m,l278,e" filled="f" strokeweight=".30936mm">
                  <v:path arrowok="t" o:connecttype="custom" o:connectlocs="0,0;278,0" o:connectangles="0,0"/>
                </v:shape>
                <w10:wrap type="topAndBottom" anchorx="page"/>
              </v:group>
            </w:pict>
          </mc:Fallback>
        </mc:AlternateContent>
      </w:r>
    </w:p>
    <w:p w:rsidR="00675EA8" w:rsidRPr="002D500B" w:rsidRDefault="00675EA8" w:rsidP="00675EA8">
      <w:pPr>
        <w:pStyle w:val="a3"/>
        <w:kinsoku w:val="0"/>
        <w:overflowPunct w:val="0"/>
        <w:spacing w:line="152" w:lineRule="exact"/>
        <w:ind w:left="478" w:right="589"/>
        <w:jc w:val="center"/>
        <w:rPr>
          <w:sz w:val="16"/>
          <w:szCs w:val="16"/>
        </w:rPr>
      </w:pPr>
      <w:r w:rsidRPr="002D500B">
        <w:rPr>
          <w:sz w:val="16"/>
          <w:szCs w:val="16"/>
        </w:rPr>
        <w:t>(шифр конкурсной работы)</w:t>
      </w:r>
    </w:p>
    <w:p w:rsidR="00675EA8" w:rsidRPr="002D500B" w:rsidRDefault="00966A0B" w:rsidP="00675EA8">
      <w:pPr>
        <w:pStyle w:val="a3"/>
        <w:kinsoku w:val="0"/>
        <w:overflowPunct w:val="0"/>
        <w:spacing w:before="1"/>
        <w:rPr>
          <w:sz w:val="23"/>
          <w:szCs w:val="23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86912" behindDoc="0" locked="0" layoutInCell="0" allowOverlap="1">
                <wp:simplePos x="0" y="0"/>
                <wp:positionH relativeFrom="page">
                  <wp:posOffset>1078865</wp:posOffset>
                </wp:positionH>
                <wp:positionV relativeFrom="paragraph">
                  <wp:posOffset>193675</wp:posOffset>
                </wp:positionV>
                <wp:extent cx="5774055" cy="12700"/>
                <wp:effectExtent l="0" t="0" r="17145" b="6350"/>
                <wp:wrapTopAndBottom/>
                <wp:docPr id="7" name="Групп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4055" cy="12700"/>
                          <a:chOff x="1699" y="305"/>
                          <a:chExt cx="9093" cy="20"/>
                        </a:xfrm>
                      </wpg:grpSpPr>
                      <wps:wsp>
                        <wps:cNvPr id="34" name="Freeform 73"/>
                        <wps:cNvSpPr>
                          <a:spLocks/>
                        </wps:cNvSpPr>
                        <wps:spPr bwMode="auto">
                          <a:xfrm>
                            <a:off x="1699" y="314"/>
                            <a:ext cx="1253" cy="20"/>
                          </a:xfrm>
                          <a:custGeom>
                            <a:avLst/>
                            <a:gdLst>
                              <a:gd name="T0" fmla="*/ 0 w 1253"/>
                              <a:gd name="T1" fmla="*/ 0 h 20"/>
                              <a:gd name="T2" fmla="*/ 1252 w 125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253" h="20">
                                <a:moveTo>
                                  <a:pt x="0" y="0"/>
                                </a:moveTo>
                                <a:lnTo>
                                  <a:pt x="1252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Freeform 74"/>
                        <wps:cNvSpPr>
                          <a:spLocks/>
                        </wps:cNvSpPr>
                        <wps:spPr bwMode="auto">
                          <a:xfrm>
                            <a:off x="2956" y="314"/>
                            <a:ext cx="836" cy="20"/>
                          </a:xfrm>
                          <a:custGeom>
                            <a:avLst/>
                            <a:gdLst>
                              <a:gd name="T0" fmla="*/ 0 w 836"/>
                              <a:gd name="T1" fmla="*/ 0 h 20"/>
                              <a:gd name="T2" fmla="*/ 835 w 8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6" h="20">
                                <a:moveTo>
                                  <a:pt x="0" y="0"/>
                                </a:moveTo>
                                <a:lnTo>
                                  <a:pt x="835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75"/>
                        <wps:cNvSpPr>
                          <a:spLocks/>
                        </wps:cNvSpPr>
                        <wps:spPr bwMode="auto">
                          <a:xfrm>
                            <a:off x="3796" y="314"/>
                            <a:ext cx="836" cy="20"/>
                          </a:xfrm>
                          <a:custGeom>
                            <a:avLst/>
                            <a:gdLst>
                              <a:gd name="T0" fmla="*/ 0 w 836"/>
                              <a:gd name="T1" fmla="*/ 0 h 20"/>
                              <a:gd name="T2" fmla="*/ 835 w 8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6" h="20">
                                <a:moveTo>
                                  <a:pt x="0" y="0"/>
                                </a:moveTo>
                                <a:lnTo>
                                  <a:pt x="835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76"/>
                        <wps:cNvSpPr>
                          <a:spLocks/>
                        </wps:cNvSpPr>
                        <wps:spPr bwMode="auto">
                          <a:xfrm>
                            <a:off x="4636" y="314"/>
                            <a:ext cx="836" cy="20"/>
                          </a:xfrm>
                          <a:custGeom>
                            <a:avLst/>
                            <a:gdLst>
                              <a:gd name="T0" fmla="*/ 0 w 836"/>
                              <a:gd name="T1" fmla="*/ 0 h 20"/>
                              <a:gd name="T2" fmla="*/ 835 w 8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6" h="20">
                                <a:moveTo>
                                  <a:pt x="0" y="0"/>
                                </a:moveTo>
                                <a:lnTo>
                                  <a:pt x="835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77"/>
                        <wps:cNvSpPr>
                          <a:spLocks/>
                        </wps:cNvSpPr>
                        <wps:spPr bwMode="auto">
                          <a:xfrm>
                            <a:off x="5475" y="314"/>
                            <a:ext cx="836" cy="20"/>
                          </a:xfrm>
                          <a:custGeom>
                            <a:avLst/>
                            <a:gdLst>
                              <a:gd name="T0" fmla="*/ 0 w 836"/>
                              <a:gd name="T1" fmla="*/ 0 h 20"/>
                              <a:gd name="T2" fmla="*/ 835 w 8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6" h="20">
                                <a:moveTo>
                                  <a:pt x="0" y="0"/>
                                </a:moveTo>
                                <a:lnTo>
                                  <a:pt x="835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78"/>
                        <wps:cNvSpPr>
                          <a:spLocks/>
                        </wps:cNvSpPr>
                        <wps:spPr bwMode="auto">
                          <a:xfrm>
                            <a:off x="6315" y="314"/>
                            <a:ext cx="279" cy="20"/>
                          </a:xfrm>
                          <a:custGeom>
                            <a:avLst/>
                            <a:gdLst>
                              <a:gd name="T0" fmla="*/ 0 w 279"/>
                              <a:gd name="T1" fmla="*/ 0 h 20"/>
                              <a:gd name="T2" fmla="*/ 278 w 279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79" h="20">
                                <a:moveTo>
                                  <a:pt x="0" y="0"/>
                                </a:moveTo>
                                <a:lnTo>
                                  <a:pt x="278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Freeform 79"/>
                        <wps:cNvSpPr>
                          <a:spLocks/>
                        </wps:cNvSpPr>
                        <wps:spPr bwMode="auto">
                          <a:xfrm>
                            <a:off x="6598" y="314"/>
                            <a:ext cx="1253" cy="20"/>
                          </a:xfrm>
                          <a:custGeom>
                            <a:avLst/>
                            <a:gdLst>
                              <a:gd name="T0" fmla="*/ 0 w 1253"/>
                              <a:gd name="T1" fmla="*/ 0 h 20"/>
                              <a:gd name="T2" fmla="*/ 1252 w 1253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253" h="20">
                                <a:moveTo>
                                  <a:pt x="0" y="0"/>
                                </a:moveTo>
                                <a:lnTo>
                                  <a:pt x="1252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Freeform 80"/>
                        <wps:cNvSpPr>
                          <a:spLocks/>
                        </wps:cNvSpPr>
                        <wps:spPr bwMode="auto">
                          <a:xfrm>
                            <a:off x="7855" y="314"/>
                            <a:ext cx="836" cy="20"/>
                          </a:xfrm>
                          <a:custGeom>
                            <a:avLst/>
                            <a:gdLst>
                              <a:gd name="T0" fmla="*/ 0 w 836"/>
                              <a:gd name="T1" fmla="*/ 0 h 20"/>
                              <a:gd name="T2" fmla="*/ 835 w 8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6" h="20">
                                <a:moveTo>
                                  <a:pt x="0" y="0"/>
                                </a:moveTo>
                                <a:lnTo>
                                  <a:pt x="835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Freeform 81"/>
                        <wps:cNvSpPr>
                          <a:spLocks/>
                        </wps:cNvSpPr>
                        <wps:spPr bwMode="auto">
                          <a:xfrm>
                            <a:off x="8695" y="314"/>
                            <a:ext cx="836" cy="20"/>
                          </a:xfrm>
                          <a:custGeom>
                            <a:avLst/>
                            <a:gdLst>
                              <a:gd name="T0" fmla="*/ 0 w 836"/>
                              <a:gd name="T1" fmla="*/ 0 h 20"/>
                              <a:gd name="T2" fmla="*/ 835 w 8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6" h="20">
                                <a:moveTo>
                                  <a:pt x="0" y="0"/>
                                </a:moveTo>
                                <a:lnTo>
                                  <a:pt x="835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Freeform 82"/>
                        <wps:cNvSpPr>
                          <a:spLocks/>
                        </wps:cNvSpPr>
                        <wps:spPr bwMode="auto">
                          <a:xfrm>
                            <a:off x="9534" y="314"/>
                            <a:ext cx="836" cy="20"/>
                          </a:xfrm>
                          <a:custGeom>
                            <a:avLst/>
                            <a:gdLst>
                              <a:gd name="T0" fmla="*/ 0 w 836"/>
                              <a:gd name="T1" fmla="*/ 0 h 20"/>
                              <a:gd name="T2" fmla="*/ 835 w 836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836" h="20">
                                <a:moveTo>
                                  <a:pt x="0" y="0"/>
                                </a:moveTo>
                                <a:lnTo>
                                  <a:pt x="835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Freeform 83"/>
                        <wps:cNvSpPr>
                          <a:spLocks/>
                        </wps:cNvSpPr>
                        <wps:spPr bwMode="auto">
                          <a:xfrm>
                            <a:off x="10374" y="314"/>
                            <a:ext cx="418" cy="20"/>
                          </a:xfrm>
                          <a:custGeom>
                            <a:avLst/>
                            <a:gdLst>
                              <a:gd name="T0" fmla="*/ 0 w 418"/>
                              <a:gd name="T1" fmla="*/ 0 h 20"/>
                              <a:gd name="T2" fmla="*/ 417 w 418"/>
                              <a:gd name="T3" fmla="*/ 0 h 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18" h="20">
                                <a:moveTo>
                                  <a:pt x="0" y="0"/>
                                </a:moveTo>
                                <a:lnTo>
                                  <a:pt x="417" y="0"/>
                                </a:lnTo>
                              </a:path>
                            </a:pathLst>
                          </a:custGeom>
                          <a:noFill/>
                          <a:ln w="1113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group w14:anchorId="4FBAC2BC" id="Группа 7" o:spid="_x0000_s1026" style="position:absolute;margin-left:84.95pt;margin-top:15.25pt;width:454.65pt;height:1pt;z-index:251686912;mso-wrap-distance-left:0;mso-wrap-distance-right:0;mso-position-horizontal-relative:page" coordorigin="1699,305" coordsize="909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" o:allowincell="f">
                <v:shape id="Freeform 73" o:spid="_x0000_s1027" style="position:absolute;left:1699;top:314;width:1253;height:20;visibility:visible;mso-wrap-style:square;v-text-anchor:top" coordsize="1253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F0nsYA&#10;AADbAAAADwAAAGRycy9kb3ducmV2LnhtbESPQWsCMRSE74X+h/AK3mq2VotdjVKrhdqTVZH29tg8&#10;d7fdvMRN1PXfG0HwOMzMN8xw3JhKHKj2pWUFT+0EBHFmdcm5gvXq47EPwgdkjZVlUnAiD+PR/d0Q&#10;U22P/E2HZchFhLBPUUERgkul9FlBBn3bOuLobW1tMERZ51LXeIxwU8lOkrxIgyXHhQIdvReU/S/3&#10;RsHXajdxC//6Vy1cdzbtbXrzn/6vUq2H5m0AIlATbuFr+1MreO7C5Uv8AXJ0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bF0nsYAAADbAAAADwAAAAAAAAAAAAAAAACYAgAAZHJz&#10;L2Rvd25yZXYueG1sUEsFBgAAAAAEAAQA9QAAAIsDAAAAAA==&#10;" path="m,l1252,e" filled="f" strokeweight=".30936mm">
                  <v:path arrowok="t" o:connecttype="custom" o:connectlocs="0,0;1252,0" o:connectangles="0,0"/>
                </v:shape>
                <v:shape id="Freeform 74" o:spid="_x0000_s1028" style="position:absolute;left:2956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PGisUA&#10;AADbAAAADwAAAGRycy9kb3ducmV2LnhtbESPT2sCMRTE70K/Q3hCb5q19U/ZGkVKix67VmiPr5vX&#10;zdbNy5KkuvrpG0HwOMzMb5j5srONOJAPtWMFo2EGgrh0uuZKwe7jbfAEIkRkjY1jUnCiAMvFXW+O&#10;uXZHLuiwjZVIEA45KjAxtrmUoTRkMQxdS5y8H+ctxiR9JbXHY4LbRj5k2VRarDktGGzpxVC53/5Z&#10;BV9YzMxs48/jer3/3r2/Fp+/q06p+363egYRqYu38LW90QoeJ3D5kn6AXP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E8aKxQAAANsAAAAPAAAAAAAAAAAAAAAAAJgCAABkcnMv&#10;ZG93bnJldi54bWxQSwUGAAAAAAQABAD1AAAAigMAAAAA&#10;" path="m,l835,e" filled="f" strokeweight=".30936mm">
                  <v:path arrowok="t" o:connecttype="custom" o:connectlocs="0,0;835,0" o:connectangles="0,0"/>
                </v:shape>
                <v:shape id="Freeform 75" o:spid="_x0000_s1029" style="position:absolute;left:3796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FY/cQA&#10;AADbAAAADwAAAGRycy9kb3ducmV2LnhtbESPQWsCMRSE7wX/Q3hCbzWrLVpWo4i01KOrQnt83Tw3&#10;q5uXJUl1219vCoLHYWa+YWaLzjbiTD7UjhUMBxkI4tLpmisF+9370yuIEJE1No5JwS8FWMx7DzPM&#10;tbtwQedtrESCcMhRgYmxzaUMpSGLYeBa4uQdnLcYk/SV1B4vCW4bOcqysbRYc1ow2NLKUHna/lgF&#10;X1hMzGTt/17qj9P3fvNWfB6XnVKP/W45BRGpi/fwrb3WCp7H8P8l/QA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BWP3EAAAA2wAAAA8AAAAAAAAAAAAAAAAAmAIAAGRycy9k&#10;b3ducmV2LnhtbFBLBQYAAAAABAAEAPUAAACJAwAAAAA=&#10;" path="m,l835,e" filled="f" strokeweight=".30936mm">
                  <v:path arrowok="t" o:connecttype="custom" o:connectlocs="0,0;835,0" o:connectangles="0,0"/>
                </v:shape>
                <v:shape id="Freeform 76" o:spid="_x0000_s1030" style="position:absolute;left:4636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39ZsQA&#10;AADbAAAADwAAAGRycy9kb3ducmV2LnhtbESPQWsCMRSE7wX/Q3iF3mq2VbqyGkWkoseuFerxuXlu&#10;VjcvS5Lqtr++KRR6HGbmG2a26G0rruRD41jB0zADQVw53XCtYP++fpyACBFZY+uYFHxRgMV8cDfD&#10;Qrsbl3TdxVokCIcCFZgYu0LKUBmyGIauI07eyXmLMUlfS+3xluC2lc9Z9iItNpwWDHa0MlRddp9W&#10;wQHL3ORb/z1uNpfj/u21/Dgve6Ue7vvlFESkPv6H/9pbrWCUw++X9APk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N/WbEAAAA2wAAAA8AAAAAAAAAAAAAAAAAmAIAAGRycy9k&#10;b3ducmV2LnhtbFBLBQYAAAAABAAEAPUAAACJAwAAAAA=&#10;" path="m,l835,e" filled="f" strokeweight=".30936mm">
                  <v:path arrowok="t" o:connecttype="custom" o:connectlocs="0,0;835,0" o:connectangles="0,0"/>
                </v:shape>
                <v:shape id="Freeform 77" o:spid="_x0000_s1031" style="position:absolute;left:5475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JpFMEA&#10;AADbAAAADwAAAGRycy9kb3ducmV2LnhtbERPTWsCMRC9F/wPYYTeata2VFmNItJSj64Kehw342Z1&#10;M1mSVLf99eZQ8Ph439N5ZxtxJR9qxwqGgwwEcel0zZWC3fbrZQwiRGSNjWNS8EsB5rPe0xRz7W5c&#10;0HUTK5FCOOSowMTY5lKG0pDFMHAtceJOzluMCfpKao+3FG4b+ZplH9JizanBYEtLQ+Vl82MVHLAY&#10;mdHK/73X35fjbv1Z7M+LTqnnfreYgIjUxYf4373SCt7S2PQl/QA5u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QSaRTBAAAA2wAAAA8AAAAAAAAAAAAAAAAAmAIAAGRycy9kb3du&#10;cmV2LnhtbFBLBQYAAAAABAAEAPUAAACGAwAAAAA=&#10;" path="m,l835,e" filled="f" strokeweight=".30936mm">
                  <v:path arrowok="t" o:connecttype="custom" o:connectlocs="0,0;835,0" o:connectangles="0,0"/>
                </v:shape>
                <v:shape id="Freeform 78" o:spid="_x0000_s1032" style="position:absolute;left:6315;top:314;width:279;height:20;visibility:visible;mso-wrap-style:square;v-text-anchor:top" coordsize="279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asFsMA&#10;AADbAAAADwAAAGRycy9kb3ducmV2LnhtbESPQWvCQBSE7wX/w/IEb3WjhWJTV7G1QulNEz0/sq9J&#10;2uzbuLsm8d+7BaHHYWa+YZbrwTSiI+drywpm0wQEcWF1zaWCPNs9LkD4gKyxsUwKruRhvRo9LDHV&#10;tuc9dYdQighhn6KCKoQ2ldIXFRn0U9sSR+/bOoMhSldK7bCPcNPIeZI8S4M1x4UKW3qvqPg9XIyC&#10;t3weFo07/2SbD6O3JzP7uvijUpPxsHkFEWgI/+F7+1MreHqBvy/xB8jV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masFsMAAADbAAAADwAAAAAAAAAAAAAAAACYAgAAZHJzL2Rv&#10;d25yZXYueG1sUEsFBgAAAAAEAAQA9QAAAIgDAAAAAA==&#10;" path="m,l278,e" filled="f" strokeweight=".30936mm">
                  <v:path arrowok="t" o:connecttype="custom" o:connectlocs="0,0;278,0" o:connectangles="0,0"/>
                </v:shape>
                <v:shape id="Freeform 79" o:spid="_x0000_s1033" style="position:absolute;left:6598;top:314;width:1253;height:20;visibility:visible;mso-wrap-style:square;v-text-anchor:top" coordsize="1253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wB4MMA&#10;AADbAAAADwAAAGRycy9kb3ducmV2LnhtbERPy2oCMRTdC/2HcAvdaaZFRUej2NaCuvKF2N1lcjsz&#10;dXKTTqKOf98sBJeH8x5PG1OJC9W+tKzgtZOAIM6sLjlXsN99tQcgfEDWWFkmBTfyMJ08tcaYanvl&#10;DV22IRcxhH2KCooQXCqlzwoy6DvWEUfux9YGQ4R1LnWN1xhuKvmWJH1psOTYUKCjj4Ky0/ZsFKx2&#10;f+9u7Ye/1dp155+9Q295HHwr9fLczEYgAjXhIb67F1pBN66PX+IPkJ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owB4MMAAADbAAAADwAAAAAAAAAAAAAAAACYAgAAZHJzL2Rv&#10;d25yZXYueG1sUEsFBgAAAAAEAAQA9QAAAIgDAAAAAA==&#10;" path="m,l1252,e" filled="f" strokeweight=".30936mm">
                  <v:path arrowok="t" o:connecttype="custom" o:connectlocs="0,0;1252,0" o:connectangles="0,0"/>
                </v:shape>
                <v:shape id="Freeform 80" o:spid="_x0000_s1034" style="position:absolute;left:7855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6z9MQA&#10;AADbAAAADwAAAGRycy9kb3ducmV2LnhtbESPQWsCMRSE74L/ITyhN81aRGVrFJGWeuyqYI+vm9fN&#10;6uZlSVLd+uubguBxmJlvmMWqs424kA+1YwXjUQaCuHS65krBYf82nIMIEVlj45gU/FKA1bLfW2Cu&#10;3ZULuuxiJRKEQ44KTIxtLmUoDVkMI9cSJ+/beYsxSV9J7fGa4LaRz1k2lRZrTgsGW9oYKs+7H6vg&#10;E4uZmW39bVK/n78OH6/F8bTulHoadOsXEJG6+Ajf21utYDKG/y/p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us/TEAAAA2wAAAA8AAAAAAAAAAAAAAAAAmAIAAGRycy9k&#10;b3ducmV2LnhtbFBLBQYAAAAABAAEAPUAAACJAwAAAAA=&#10;" path="m,l835,e" filled="f" strokeweight=".30936mm">
                  <v:path arrowok="t" o:connecttype="custom" o:connectlocs="0,0;835,0" o:connectangles="0,0"/>
                </v:shape>
                <v:shape id="Freeform 81" o:spid="_x0000_s1035" style="position:absolute;left:8695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wtg8QA&#10;AADbAAAADwAAAGRycy9kb3ducmV2LnhtbESPQWsCMRSE70L/Q3iF3mq2IlW2RhFR6tFVwR5fN6+b&#10;rZuXJYm69tcboeBxmJlvmMmss404kw+1YwVv/QwEcel0zZWC/W71OgYRIrLGxjEpuFKA2fSpN8Fc&#10;uwsXdN7GSiQIhxwVmBjbXMpQGrIY+q4lTt6P8xZjkr6S2uMlwW0jB1n2Li3WnBYMtrQwVB63J6vg&#10;C4uRGa3937D+PH7vN8vi8DvvlHp57uYfICJ18RH+b6+1guEA7l/SD5DT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38LYPEAAAA2wAAAA8AAAAAAAAAAAAAAAAAmAIAAGRycy9k&#10;b3ducmV2LnhtbFBLBQYAAAAABAAEAPUAAACJAwAAAAA=&#10;" path="m,l835,e" filled="f" strokeweight=".30936mm">
                  <v:path arrowok="t" o:connecttype="custom" o:connectlocs="0,0;835,0" o:connectangles="0,0"/>
                </v:shape>
                <v:shape id="Freeform 82" o:spid="_x0000_s1036" style="position:absolute;left:9534;top:314;width:836;height:20;visibility:visible;mso-wrap-style:square;v-text-anchor:top" coordsize="836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CIGMQA&#10;AADbAAAADwAAAGRycy9kb3ducmV2LnhtbESPQWsCMRSE7wX/Q3hCbzWrlVpWo4i01KOrQnt83Tw3&#10;q5uXJUl121/fCILHYWa+YWaLzjbiTD7UjhUMBxkI4tLpmisF+9370yuIEJE1No5JwS8FWMx7DzPM&#10;tbtwQedtrESCcMhRgYmxzaUMpSGLYeBa4uQdnLcYk/SV1B4vCW4bOcqyF2mx5rRgsKWVofK0/bEK&#10;vrCYmMna/43rj9P3fvNWfB6XnVKP/W45BRGpi/fwrb3WCsbPcP2SfoCc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wiBjEAAAA2wAAAA8AAAAAAAAAAAAAAAAAmAIAAGRycy9k&#10;b3ducmV2LnhtbFBLBQYAAAAABAAEAPUAAACJAwAAAAA=&#10;" path="m,l835,e" filled="f" strokeweight=".30936mm">
                  <v:path arrowok="t" o:connecttype="custom" o:connectlocs="0,0;835,0" o:connectangles="0,0"/>
                </v:shape>
                <v:shape id="Freeform 83" o:spid="_x0000_s1037" style="position:absolute;left:10374;top:314;width:418;height:20;visibility:visible;mso-wrap-style:square;v-text-anchor:top" coordsize="418,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HH8cQA&#10;AADbAAAADwAAAGRycy9kb3ducmV2LnhtbESPQWvCQBSE70L/w/IK3nRTSUuNboLUKgVPxoIeH9ln&#10;Esy+TbOrSf99Vyh4HGbmG2aZDaYRN+pcbVnByzQCQVxYXXOp4PuwmbyDcB5ZY2OZFPySgyx9Gi0x&#10;0bbnPd1yX4oAYZeggsr7NpHSFRUZdFPbEgfvbDuDPsiulLrDPsBNI2dR9CYN1hwWKmzpo6Likl+N&#10;gvWsP9ndccXz+Cff1vvXz0O5jpQaPw+rBQhPg3+E/9tfWkEcw/1L+AE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Bx/HEAAAA2wAAAA8AAAAAAAAAAAAAAAAAmAIAAGRycy9k&#10;b3ducmV2LnhtbFBLBQYAAAAABAAEAPUAAACJAwAAAAA=&#10;" path="m,l417,e" filled="f" strokeweight=".30936mm">
                  <v:path arrowok="t" o:connecttype="custom" o:connectlocs="0,0;417,0" o:connectangles="0,0"/>
                </v:shape>
                <w10:wrap type="topAndBottom" anchorx="page"/>
              </v:group>
            </w:pict>
          </mc:Fallback>
        </mc:AlternateContent>
      </w:r>
    </w:p>
    <w:p w:rsidR="00675EA8" w:rsidRPr="002D500B" w:rsidRDefault="00675EA8" w:rsidP="00675EA8">
      <w:pPr>
        <w:pStyle w:val="a3"/>
        <w:kinsoku w:val="0"/>
        <w:overflowPunct w:val="0"/>
        <w:spacing w:line="152" w:lineRule="exact"/>
        <w:ind w:left="478" w:right="589"/>
        <w:jc w:val="center"/>
        <w:rPr>
          <w:sz w:val="16"/>
          <w:szCs w:val="16"/>
        </w:rPr>
      </w:pPr>
      <w:r w:rsidRPr="002D500B">
        <w:rPr>
          <w:sz w:val="16"/>
          <w:szCs w:val="16"/>
        </w:rPr>
        <w:t>(тема конкурсной работы)</w:t>
      </w:r>
    </w:p>
    <w:p w:rsidR="00675EA8" w:rsidRPr="002D500B" w:rsidRDefault="00675EA8" w:rsidP="00675EA8">
      <w:pPr>
        <w:pStyle w:val="a3"/>
        <w:kinsoku w:val="0"/>
        <w:overflowPunct w:val="0"/>
        <w:spacing w:before="8"/>
      </w:pPr>
    </w:p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7088"/>
        <w:gridCol w:w="1701"/>
      </w:tblGrid>
      <w:tr w:rsidR="00675EA8" w:rsidRPr="002D500B" w:rsidTr="00594689">
        <w:trPr>
          <w:trHeight w:val="64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EA8" w:rsidRPr="002D500B" w:rsidRDefault="00675EA8" w:rsidP="00594689">
            <w:pPr>
              <w:pStyle w:val="TableParagraph"/>
              <w:kinsoku w:val="0"/>
              <w:overflowPunct w:val="0"/>
              <w:spacing w:line="315" w:lineRule="exact"/>
              <w:jc w:val="center"/>
              <w:rPr>
                <w:w w:val="99"/>
                <w:sz w:val="28"/>
                <w:szCs w:val="28"/>
              </w:rPr>
            </w:pPr>
            <w:r w:rsidRPr="002D500B">
              <w:rPr>
                <w:w w:val="99"/>
                <w:sz w:val="28"/>
                <w:szCs w:val="28"/>
              </w:rPr>
              <w:t>№</w:t>
            </w:r>
          </w:p>
          <w:p w:rsidR="00675EA8" w:rsidRPr="002D500B" w:rsidRDefault="00675EA8" w:rsidP="00594689">
            <w:pPr>
              <w:pStyle w:val="TableParagraph"/>
              <w:kinsoku w:val="0"/>
              <w:overflowPunct w:val="0"/>
              <w:spacing w:line="308" w:lineRule="exact"/>
              <w:jc w:val="center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п/п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EA8" w:rsidRPr="002D500B" w:rsidRDefault="00675EA8" w:rsidP="00594689">
            <w:pPr>
              <w:pStyle w:val="TableParagraph"/>
              <w:kinsoku w:val="0"/>
              <w:overflowPunct w:val="0"/>
              <w:spacing w:before="156"/>
              <w:ind w:left="-2"/>
              <w:jc w:val="center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Критерии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5EA8" w:rsidRPr="002D500B" w:rsidRDefault="00675EA8" w:rsidP="00594689">
            <w:pPr>
              <w:pStyle w:val="TableParagraph"/>
              <w:kinsoku w:val="0"/>
              <w:overflowPunct w:val="0"/>
              <w:spacing w:before="156"/>
              <w:jc w:val="center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Количество баллов</w:t>
            </w:r>
            <w:r>
              <w:rPr>
                <w:rStyle w:val="af1"/>
                <w:sz w:val="28"/>
                <w:szCs w:val="28"/>
              </w:rPr>
              <w:footnoteReference w:id="11"/>
            </w:r>
          </w:p>
        </w:tc>
      </w:tr>
      <w:tr w:rsidR="002C20E3" w:rsidRPr="002D500B" w:rsidTr="00594689">
        <w:trPr>
          <w:trHeight w:val="78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A061D9">
            <w:pPr>
              <w:pStyle w:val="TableParagraph"/>
              <w:kinsoku w:val="0"/>
              <w:overflowPunct w:val="0"/>
              <w:ind w:left="-152" w:right="-142"/>
              <w:jc w:val="center"/>
              <w:rPr>
                <w:w w:val="99"/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2C20E3">
            <w:pPr>
              <w:pStyle w:val="TableParagraph"/>
              <w:tabs>
                <w:tab w:val="left" w:pos="1985"/>
                <w:tab w:val="left" w:pos="3658"/>
                <w:tab w:val="left" w:pos="4770"/>
              </w:tabs>
              <w:kinsoku w:val="0"/>
              <w:overflowPunct w:val="0"/>
              <w:spacing w:line="315" w:lineRule="exact"/>
              <w:ind w:left="109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Соответствие содержания работы ее</w:t>
            </w:r>
            <w:r>
              <w:rPr>
                <w:sz w:val="28"/>
                <w:szCs w:val="28"/>
              </w:rPr>
              <w:t xml:space="preserve"> </w:t>
            </w:r>
            <w:r w:rsidRPr="002D500B">
              <w:rPr>
                <w:sz w:val="28"/>
                <w:szCs w:val="28"/>
              </w:rPr>
              <w:t xml:space="preserve">теме, </w:t>
            </w:r>
            <w:r>
              <w:rPr>
                <w:sz w:val="28"/>
                <w:szCs w:val="28"/>
              </w:rPr>
              <w:t>задачам, целям и целевой аудитории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2C20E3">
            <w:pPr>
              <w:pStyle w:val="TableParagraph"/>
              <w:kinsoku w:val="0"/>
              <w:overflowPunct w:val="0"/>
            </w:pPr>
          </w:p>
        </w:tc>
      </w:tr>
      <w:tr w:rsidR="002C20E3" w:rsidRPr="002D500B" w:rsidTr="00594689">
        <w:trPr>
          <w:trHeight w:val="41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A061D9">
            <w:pPr>
              <w:pStyle w:val="TableParagraph"/>
              <w:kinsoku w:val="0"/>
              <w:overflowPunct w:val="0"/>
              <w:ind w:left="-152" w:right="-142"/>
              <w:jc w:val="center"/>
              <w:rPr>
                <w:w w:val="99"/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2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2C20E3">
            <w:pPr>
              <w:pStyle w:val="TableParagraph"/>
              <w:kinsoku w:val="0"/>
              <w:overflowPunct w:val="0"/>
              <w:spacing w:line="306" w:lineRule="exact"/>
              <w:ind w:left="109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Логичность и удобство структуры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2C20E3">
            <w:pPr>
              <w:pStyle w:val="TableParagraph"/>
              <w:kinsoku w:val="0"/>
              <w:overflowPunct w:val="0"/>
            </w:pPr>
          </w:p>
        </w:tc>
      </w:tr>
      <w:tr w:rsidR="002C20E3" w:rsidRPr="002D500B" w:rsidTr="00594689">
        <w:trPr>
          <w:trHeight w:val="3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A061D9">
            <w:pPr>
              <w:pStyle w:val="TableParagraph"/>
              <w:kinsoku w:val="0"/>
              <w:overflowPunct w:val="0"/>
              <w:ind w:left="-152" w:right="-142"/>
              <w:jc w:val="center"/>
              <w:rPr>
                <w:w w:val="99"/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3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2C20E3">
            <w:pPr>
              <w:pStyle w:val="TableParagraph"/>
              <w:kinsoku w:val="0"/>
              <w:overflowPunct w:val="0"/>
              <w:spacing w:line="301" w:lineRule="exact"/>
              <w:ind w:left="109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Актуальность</w:t>
            </w:r>
            <w:r>
              <w:rPr>
                <w:sz w:val="28"/>
                <w:szCs w:val="28"/>
              </w:rPr>
              <w:t>, информативность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2C20E3">
            <w:pPr>
              <w:pStyle w:val="TableParagraph"/>
              <w:kinsoku w:val="0"/>
              <w:overflowPunct w:val="0"/>
            </w:pPr>
          </w:p>
        </w:tc>
      </w:tr>
      <w:tr w:rsidR="002C20E3" w:rsidRPr="002D500B" w:rsidTr="00594689">
        <w:trPr>
          <w:trHeight w:val="30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A061D9">
            <w:pPr>
              <w:pStyle w:val="TableParagraph"/>
              <w:kinsoku w:val="0"/>
              <w:overflowPunct w:val="0"/>
              <w:ind w:left="-152" w:right="-142"/>
              <w:jc w:val="center"/>
              <w:rPr>
                <w:w w:val="99"/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4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2C20E3">
            <w:pPr>
              <w:pStyle w:val="TableParagraph"/>
              <w:kinsoku w:val="0"/>
              <w:overflowPunct w:val="0"/>
              <w:spacing w:line="301" w:lineRule="exact"/>
              <w:ind w:left="109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Самостоятельность</w:t>
            </w:r>
            <w:r>
              <w:rPr>
                <w:sz w:val="28"/>
                <w:szCs w:val="28"/>
              </w:rPr>
              <w:t xml:space="preserve"> работы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3C537A" w:rsidRDefault="002C20E3" w:rsidP="002C20E3">
            <w:pPr>
              <w:pStyle w:val="TableParagraph"/>
              <w:kinsoku w:val="0"/>
              <w:overflowPunct w:val="0"/>
              <w:spacing w:line="301" w:lineRule="exact"/>
              <w:rPr>
                <w:sz w:val="28"/>
                <w:szCs w:val="28"/>
              </w:rPr>
            </w:pPr>
          </w:p>
        </w:tc>
      </w:tr>
      <w:tr w:rsidR="002C20E3" w:rsidRPr="002D500B" w:rsidTr="00594689">
        <w:trPr>
          <w:trHeight w:val="6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A061D9">
            <w:pPr>
              <w:pStyle w:val="TableParagraph"/>
              <w:kinsoku w:val="0"/>
              <w:overflowPunct w:val="0"/>
              <w:ind w:left="-152" w:right="-142"/>
              <w:jc w:val="center"/>
              <w:rPr>
                <w:w w:val="99"/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5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2C20E3">
            <w:pPr>
              <w:pStyle w:val="TableParagraph"/>
              <w:kinsoku w:val="0"/>
              <w:overflowPunct w:val="0"/>
              <w:ind w:left="109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 xml:space="preserve">Соответствие содержания </w:t>
            </w:r>
            <w:r>
              <w:rPr>
                <w:sz w:val="28"/>
                <w:szCs w:val="28"/>
              </w:rPr>
              <w:t xml:space="preserve">работы </w:t>
            </w:r>
            <w:r w:rsidRPr="002D500B">
              <w:rPr>
                <w:sz w:val="28"/>
                <w:szCs w:val="28"/>
              </w:rPr>
              <w:t xml:space="preserve">законодательству </w:t>
            </w:r>
            <w:r w:rsidRPr="002D500B">
              <w:rPr>
                <w:sz w:val="28"/>
                <w:szCs w:val="28"/>
              </w:rPr>
              <w:br/>
              <w:t>Российской Федерации</w:t>
            </w:r>
            <w:r w:rsidRPr="00DE70E8">
              <w:rPr>
                <w:vertAlign w:val="superscript"/>
              </w:rPr>
              <w:footnoteReference w:id="12"/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2C20E3">
            <w:pPr>
              <w:pStyle w:val="TableParagraph"/>
              <w:kinsoku w:val="0"/>
              <w:overflowPunct w:val="0"/>
            </w:pPr>
          </w:p>
        </w:tc>
      </w:tr>
      <w:tr w:rsidR="002C20E3" w:rsidRPr="002D500B" w:rsidTr="00594689">
        <w:trPr>
          <w:trHeight w:val="43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A061D9">
            <w:pPr>
              <w:pStyle w:val="TableParagraph"/>
              <w:kinsoku w:val="0"/>
              <w:overflowPunct w:val="0"/>
              <w:ind w:left="-152" w:right="-142"/>
              <w:jc w:val="center"/>
              <w:rPr>
                <w:w w:val="99"/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6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2C20E3">
            <w:pPr>
              <w:pStyle w:val="TableParagraph"/>
              <w:kinsoku w:val="0"/>
              <w:overflowPunct w:val="0"/>
              <w:spacing w:line="301" w:lineRule="exact"/>
              <w:ind w:left="109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Соответствие нормам русского языка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2C20E3">
            <w:pPr>
              <w:pStyle w:val="TableParagraph"/>
              <w:kinsoku w:val="0"/>
              <w:overflowPunct w:val="0"/>
            </w:pPr>
          </w:p>
        </w:tc>
      </w:tr>
      <w:tr w:rsidR="002C20E3" w:rsidRPr="002D500B" w:rsidTr="00594689">
        <w:trPr>
          <w:trHeight w:val="37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A061D9" w:rsidRDefault="002C20E3" w:rsidP="00A061D9">
            <w:pPr>
              <w:pStyle w:val="TableParagraph"/>
              <w:kinsoku w:val="0"/>
              <w:overflowPunct w:val="0"/>
              <w:ind w:left="-152" w:right="-142"/>
              <w:jc w:val="center"/>
              <w:rPr>
                <w:w w:val="99"/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7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2C20E3">
            <w:pPr>
              <w:pStyle w:val="TableParagraph"/>
              <w:kinsoku w:val="0"/>
              <w:overflowPunct w:val="0"/>
              <w:spacing w:line="301" w:lineRule="exact"/>
              <w:ind w:left="109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Доступность стиля изложения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2C20E3">
            <w:pPr>
              <w:pStyle w:val="TableParagraph"/>
              <w:kinsoku w:val="0"/>
              <w:overflowPunct w:val="0"/>
            </w:pPr>
          </w:p>
        </w:tc>
      </w:tr>
      <w:tr w:rsidR="002C20E3" w:rsidRPr="002D500B" w:rsidTr="00594689">
        <w:trPr>
          <w:trHeight w:val="71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A061D9" w:rsidRDefault="002C20E3" w:rsidP="00A061D9">
            <w:pPr>
              <w:pStyle w:val="TableParagraph"/>
              <w:kinsoku w:val="0"/>
              <w:overflowPunct w:val="0"/>
              <w:ind w:left="-152" w:right="-142"/>
              <w:jc w:val="center"/>
              <w:rPr>
                <w:w w:val="99"/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8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2C20E3">
            <w:pPr>
              <w:pStyle w:val="TableParagraph"/>
              <w:kinsoku w:val="0"/>
              <w:overflowPunct w:val="0"/>
              <w:spacing w:line="301" w:lineRule="exact"/>
              <w:ind w:left="109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 xml:space="preserve">Качество </w:t>
            </w:r>
            <w:r>
              <w:rPr>
                <w:sz w:val="28"/>
                <w:szCs w:val="28"/>
              </w:rPr>
              <w:t xml:space="preserve">оформления работы, в том числе </w:t>
            </w:r>
            <w:r w:rsidRPr="002D500B">
              <w:rPr>
                <w:sz w:val="28"/>
                <w:szCs w:val="28"/>
              </w:rPr>
              <w:t>иллюстративных материалов</w:t>
            </w:r>
            <w:r>
              <w:rPr>
                <w:sz w:val="28"/>
                <w:szCs w:val="28"/>
              </w:rPr>
              <w:t xml:space="preserve"> (дизайн, наглядность, доступность для восприятия)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2C20E3">
            <w:pPr>
              <w:pStyle w:val="TableParagraph"/>
              <w:kinsoku w:val="0"/>
              <w:overflowPunct w:val="0"/>
            </w:pPr>
          </w:p>
        </w:tc>
      </w:tr>
      <w:tr w:rsidR="002C20E3" w:rsidRPr="002D500B" w:rsidTr="00594689">
        <w:trPr>
          <w:trHeight w:val="68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A061D9">
            <w:pPr>
              <w:pStyle w:val="TableParagraph"/>
              <w:kinsoku w:val="0"/>
              <w:overflowPunct w:val="0"/>
              <w:ind w:left="-152" w:right="-142"/>
              <w:jc w:val="center"/>
              <w:rPr>
                <w:w w:val="99"/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9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2C20E3">
            <w:pPr>
              <w:pStyle w:val="TableParagraph"/>
              <w:kinsoku w:val="0"/>
              <w:overflowPunct w:val="0"/>
              <w:spacing w:line="301" w:lineRule="exact"/>
              <w:ind w:left="1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Качество </w:t>
            </w:r>
            <w:r w:rsidRPr="002D500B">
              <w:rPr>
                <w:sz w:val="28"/>
                <w:szCs w:val="28"/>
              </w:rPr>
              <w:t>информационно-справочных</w:t>
            </w:r>
            <w:r>
              <w:rPr>
                <w:sz w:val="28"/>
                <w:szCs w:val="28"/>
              </w:rPr>
              <w:t>, разъяснительных материалов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2C20E3">
            <w:pPr>
              <w:pStyle w:val="TableParagraph"/>
              <w:kinsoku w:val="0"/>
              <w:overflowPunct w:val="0"/>
            </w:pPr>
          </w:p>
        </w:tc>
      </w:tr>
      <w:tr w:rsidR="002C20E3" w:rsidRPr="002D500B" w:rsidTr="00594689">
        <w:trPr>
          <w:trHeight w:val="42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A061D9">
            <w:pPr>
              <w:pStyle w:val="TableParagraph"/>
              <w:kinsoku w:val="0"/>
              <w:overflowPunct w:val="0"/>
              <w:ind w:left="-152" w:right="-142"/>
              <w:jc w:val="center"/>
              <w:rPr>
                <w:w w:val="99"/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10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2C20E3">
            <w:pPr>
              <w:pStyle w:val="TableParagraph"/>
              <w:kinsoku w:val="0"/>
              <w:overflowPunct w:val="0"/>
              <w:spacing w:line="301" w:lineRule="exact"/>
              <w:ind w:left="1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Проработанность контрольно-измерительных материалов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2C20E3">
            <w:pPr>
              <w:pStyle w:val="TableParagraph"/>
              <w:kinsoku w:val="0"/>
              <w:overflowPunct w:val="0"/>
            </w:pPr>
          </w:p>
        </w:tc>
      </w:tr>
      <w:tr w:rsidR="002C20E3" w:rsidRPr="002D500B" w:rsidTr="00594689">
        <w:trPr>
          <w:trHeight w:val="69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A061D9">
            <w:pPr>
              <w:pStyle w:val="TableParagraph"/>
              <w:kinsoku w:val="0"/>
              <w:overflowPunct w:val="0"/>
              <w:ind w:left="-152" w:right="-142"/>
              <w:jc w:val="center"/>
              <w:rPr>
                <w:w w:val="99"/>
                <w:sz w:val="28"/>
                <w:szCs w:val="28"/>
              </w:rPr>
            </w:pPr>
            <w:r>
              <w:rPr>
                <w:w w:val="99"/>
                <w:sz w:val="28"/>
                <w:szCs w:val="28"/>
              </w:rPr>
              <w:t>11</w:t>
            </w: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2C20E3">
            <w:pPr>
              <w:pStyle w:val="TableParagraph"/>
              <w:tabs>
                <w:tab w:val="left" w:pos="2579"/>
                <w:tab w:val="left" w:pos="3111"/>
                <w:tab w:val="left" w:pos="4205"/>
              </w:tabs>
              <w:kinsoku w:val="0"/>
              <w:overflowPunct w:val="0"/>
              <w:spacing w:line="315" w:lineRule="exact"/>
              <w:ind w:left="109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Методическая ценность (п</w:t>
            </w:r>
            <w:r w:rsidRPr="002D500B">
              <w:rPr>
                <w:sz w:val="28"/>
                <w:szCs w:val="28"/>
              </w:rPr>
              <w:t>ерспективность с точки зрения</w:t>
            </w:r>
            <w:r>
              <w:rPr>
                <w:sz w:val="28"/>
                <w:szCs w:val="28"/>
              </w:rPr>
              <w:t xml:space="preserve"> </w:t>
            </w:r>
            <w:r w:rsidRPr="002D500B">
              <w:rPr>
                <w:sz w:val="28"/>
                <w:szCs w:val="28"/>
              </w:rPr>
              <w:t>применения работы на практике</w:t>
            </w:r>
            <w:r>
              <w:rPr>
                <w:sz w:val="28"/>
                <w:szCs w:val="28"/>
              </w:rPr>
              <w:t>), апробация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C20E3" w:rsidRPr="002D500B" w:rsidRDefault="002C20E3" w:rsidP="002C20E3">
            <w:pPr>
              <w:pStyle w:val="TableParagraph"/>
              <w:kinsoku w:val="0"/>
              <w:overflowPunct w:val="0"/>
            </w:pPr>
          </w:p>
        </w:tc>
      </w:tr>
      <w:tr w:rsidR="00675EA8" w:rsidRPr="002D500B" w:rsidTr="00594689">
        <w:trPr>
          <w:trHeight w:val="4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5EA8" w:rsidRPr="002D500B" w:rsidRDefault="00675EA8" w:rsidP="00594689">
            <w:pPr>
              <w:pStyle w:val="TableParagraph"/>
              <w:kinsoku w:val="0"/>
              <w:overflowPunct w:val="0"/>
              <w:spacing w:line="301" w:lineRule="exact"/>
              <w:ind w:left="-7" w:right="-438"/>
              <w:rPr>
                <w:sz w:val="28"/>
                <w:szCs w:val="28"/>
              </w:rPr>
            </w:pPr>
          </w:p>
        </w:tc>
        <w:tc>
          <w:tcPr>
            <w:tcW w:w="7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5EA8" w:rsidRPr="002D500B" w:rsidRDefault="00675EA8" w:rsidP="00594689">
            <w:pPr>
              <w:pStyle w:val="TableParagraph"/>
              <w:kinsoku w:val="0"/>
              <w:overflowPunct w:val="0"/>
              <w:spacing w:line="301" w:lineRule="exact"/>
              <w:ind w:left="109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Общее количество баллов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75EA8" w:rsidRPr="002D500B" w:rsidRDefault="00675EA8" w:rsidP="00594689">
            <w:pPr>
              <w:pStyle w:val="TableParagraph"/>
              <w:kinsoku w:val="0"/>
              <w:overflowPunct w:val="0"/>
            </w:pPr>
          </w:p>
        </w:tc>
      </w:tr>
    </w:tbl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2C20E3" w:rsidRDefault="002C20E3" w:rsidP="00675EA8">
      <w:pPr>
        <w:pStyle w:val="a3"/>
        <w:kinsoku w:val="0"/>
        <w:overflowPunct w:val="0"/>
        <w:rPr>
          <w:sz w:val="26"/>
          <w:szCs w:val="26"/>
        </w:rPr>
      </w:pPr>
    </w:p>
    <w:p w:rsidR="002C20E3" w:rsidRDefault="002C20E3" w:rsidP="00675EA8">
      <w:pPr>
        <w:pStyle w:val="a3"/>
        <w:kinsoku w:val="0"/>
        <w:overflowPunct w:val="0"/>
        <w:rPr>
          <w:sz w:val="26"/>
          <w:szCs w:val="26"/>
        </w:rPr>
      </w:pPr>
    </w:p>
    <w:p w:rsidR="00675EA8" w:rsidRPr="002D500B" w:rsidRDefault="00675EA8" w:rsidP="00675EA8">
      <w:pPr>
        <w:pStyle w:val="a3"/>
        <w:tabs>
          <w:tab w:val="left" w:pos="2226"/>
          <w:tab w:val="left" w:pos="4509"/>
          <w:tab w:val="left" w:pos="6702"/>
          <w:tab w:val="left" w:pos="9498"/>
        </w:tabs>
        <w:kinsoku w:val="0"/>
        <w:overflowPunct w:val="0"/>
        <w:spacing w:line="360" w:lineRule="auto"/>
        <w:ind w:right="6" w:firstLine="709"/>
        <w:jc w:val="both"/>
        <w:rPr>
          <w:spacing w:val="-3"/>
        </w:rPr>
      </w:pPr>
      <w:r w:rsidRPr="002D500B">
        <w:rPr>
          <w:spacing w:val="-3"/>
        </w:rPr>
        <w:lastRenderedPageBreak/>
        <w:t xml:space="preserve">По результатам экспертизы конкурсная работа </w:t>
      </w:r>
      <w:r w:rsidRPr="002D500B">
        <w:rPr>
          <w:b/>
          <w:spacing w:val="-3"/>
        </w:rPr>
        <w:t xml:space="preserve">рекомендуется/           </w:t>
      </w:r>
      <w:r w:rsidRPr="002D500B">
        <w:rPr>
          <w:b/>
          <w:spacing w:val="-3"/>
        </w:rPr>
        <w:br/>
        <w:t>не рекомендуется</w:t>
      </w:r>
      <w:r w:rsidRPr="002D500B">
        <w:rPr>
          <w:spacing w:val="-3"/>
        </w:rPr>
        <w:t xml:space="preserve"> (нужное подчеркнуть) к участию в финале Всероссийского конкурса на лучшую работу по вопросам избирательного права </w:t>
      </w:r>
      <w:r w:rsidRPr="002D500B">
        <w:rPr>
          <w:spacing w:val="-3"/>
        </w:rPr>
        <w:br/>
        <w:t xml:space="preserve">и избирательного процесса, повышения правовой и политической культуры избирателей (участников референдума), организаторов выборов </w:t>
      </w:r>
      <w:r w:rsidRPr="002D500B">
        <w:rPr>
          <w:spacing w:val="-3"/>
        </w:rPr>
        <w:br/>
        <w:t xml:space="preserve">в органы государственной власти, органы местного самоуправления </w:t>
      </w:r>
      <w:r w:rsidRPr="002D500B">
        <w:rPr>
          <w:spacing w:val="-3"/>
        </w:rPr>
        <w:br/>
        <w:t>в Российской Федерации и участников избирательных кампаний.</w:t>
      </w: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spacing w:before="7"/>
        <w:rPr>
          <w:sz w:val="16"/>
          <w:szCs w:val="16"/>
        </w:rPr>
      </w:pPr>
    </w:p>
    <w:tbl>
      <w:tblPr>
        <w:tblW w:w="0" w:type="auto"/>
        <w:tblInd w:w="8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0"/>
        <w:gridCol w:w="2556"/>
        <w:gridCol w:w="2038"/>
        <w:gridCol w:w="2002"/>
      </w:tblGrid>
      <w:tr w:rsidR="00675EA8" w:rsidRPr="002D500B" w:rsidTr="00594689">
        <w:trPr>
          <w:trHeight w:val="313"/>
        </w:trPr>
        <w:tc>
          <w:tcPr>
            <w:tcW w:w="196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75EA8" w:rsidRPr="002D500B" w:rsidRDefault="00675EA8" w:rsidP="00594689">
            <w:pPr>
              <w:pStyle w:val="TableParagraph"/>
              <w:kinsoku w:val="0"/>
              <w:overflowPunct w:val="0"/>
              <w:spacing w:line="293" w:lineRule="exact"/>
              <w:ind w:left="200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Эксперт</w:t>
            </w:r>
          </w:p>
        </w:tc>
        <w:tc>
          <w:tcPr>
            <w:tcW w:w="255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75EA8" w:rsidRPr="002D500B" w:rsidRDefault="00675EA8" w:rsidP="00594689">
            <w:pPr>
              <w:pStyle w:val="TableParagraph"/>
              <w:tabs>
                <w:tab w:val="left" w:pos="1600"/>
              </w:tabs>
              <w:kinsoku w:val="0"/>
              <w:overflowPunct w:val="0"/>
              <w:spacing w:line="293" w:lineRule="exact"/>
              <w:ind w:right="168"/>
              <w:jc w:val="right"/>
              <w:rPr>
                <w:w w:val="99"/>
                <w:sz w:val="28"/>
                <w:szCs w:val="28"/>
              </w:rPr>
            </w:pPr>
            <w:r w:rsidRPr="002D500B">
              <w:rPr>
                <w:w w:val="99"/>
                <w:sz w:val="28"/>
                <w:szCs w:val="28"/>
                <w:u w:val="single" w:color="000000"/>
              </w:rPr>
              <w:t xml:space="preserve"> </w:t>
            </w:r>
            <w:r w:rsidRPr="002D500B">
              <w:rPr>
                <w:sz w:val="28"/>
                <w:szCs w:val="28"/>
                <w:u w:val="single" w:color="000000"/>
              </w:rPr>
              <w:tab/>
            </w:r>
          </w:p>
        </w:tc>
        <w:tc>
          <w:tcPr>
            <w:tcW w:w="203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75EA8" w:rsidRPr="002D500B" w:rsidRDefault="00675EA8" w:rsidP="00594689">
            <w:pPr>
              <w:pStyle w:val="TableParagraph"/>
              <w:tabs>
                <w:tab w:val="left" w:pos="1634"/>
              </w:tabs>
              <w:kinsoku w:val="0"/>
              <w:overflowPunct w:val="0"/>
              <w:spacing w:line="293" w:lineRule="exact"/>
              <w:ind w:left="34"/>
              <w:jc w:val="center"/>
              <w:rPr>
                <w:w w:val="99"/>
                <w:sz w:val="28"/>
                <w:szCs w:val="28"/>
              </w:rPr>
            </w:pPr>
            <w:r w:rsidRPr="002D500B">
              <w:rPr>
                <w:w w:val="99"/>
                <w:sz w:val="28"/>
                <w:szCs w:val="28"/>
                <w:u w:val="single" w:color="000000"/>
              </w:rPr>
              <w:t xml:space="preserve"> </w:t>
            </w:r>
            <w:r w:rsidRPr="002D500B">
              <w:rPr>
                <w:sz w:val="28"/>
                <w:szCs w:val="28"/>
                <w:u w:val="single" w:color="000000"/>
              </w:rPr>
              <w:tab/>
            </w:r>
          </w:p>
        </w:tc>
        <w:tc>
          <w:tcPr>
            <w:tcW w:w="20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75EA8" w:rsidRPr="002D500B" w:rsidRDefault="00675EA8" w:rsidP="00594689">
            <w:pPr>
              <w:pStyle w:val="TableParagraph"/>
              <w:tabs>
                <w:tab w:val="left" w:pos="1733"/>
              </w:tabs>
              <w:kinsoku w:val="0"/>
              <w:overflowPunct w:val="0"/>
              <w:spacing w:line="293" w:lineRule="exact"/>
              <w:ind w:left="133"/>
              <w:jc w:val="center"/>
              <w:rPr>
                <w:w w:val="99"/>
                <w:sz w:val="28"/>
                <w:szCs w:val="28"/>
              </w:rPr>
            </w:pPr>
            <w:r w:rsidRPr="002D500B">
              <w:rPr>
                <w:w w:val="99"/>
                <w:sz w:val="28"/>
                <w:szCs w:val="28"/>
                <w:u w:val="single" w:color="000000"/>
              </w:rPr>
              <w:t xml:space="preserve"> </w:t>
            </w:r>
            <w:r w:rsidRPr="002D500B">
              <w:rPr>
                <w:sz w:val="28"/>
                <w:szCs w:val="28"/>
                <w:u w:val="single" w:color="000000"/>
              </w:rPr>
              <w:tab/>
            </w:r>
          </w:p>
        </w:tc>
      </w:tr>
      <w:tr w:rsidR="00675EA8" w:rsidRPr="002D500B" w:rsidTr="00594689">
        <w:trPr>
          <w:trHeight w:val="180"/>
        </w:trPr>
        <w:tc>
          <w:tcPr>
            <w:tcW w:w="1960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75EA8" w:rsidRPr="002D500B" w:rsidRDefault="00675EA8" w:rsidP="00594689">
            <w:pPr>
              <w:pStyle w:val="TableParagraph"/>
              <w:kinsoku w:val="0"/>
              <w:overflowPunct w:val="0"/>
              <w:rPr>
                <w:sz w:val="12"/>
                <w:szCs w:val="12"/>
              </w:rPr>
            </w:pPr>
          </w:p>
        </w:tc>
        <w:tc>
          <w:tcPr>
            <w:tcW w:w="2556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75EA8" w:rsidRPr="002D500B" w:rsidRDefault="00675EA8" w:rsidP="00594689">
            <w:pPr>
              <w:pStyle w:val="TableParagraph"/>
              <w:kinsoku w:val="0"/>
              <w:overflowPunct w:val="0"/>
              <w:spacing w:line="160" w:lineRule="exact"/>
              <w:ind w:right="267"/>
              <w:jc w:val="right"/>
              <w:rPr>
                <w:sz w:val="16"/>
                <w:szCs w:val="16"/>
              </w:rPr>
            </w:pPr>
            <w:r w:rsidRPr="002D500B">
              <w:rPr>
                <w:sz w:val="16"/>
                <w:szCs w:val="16"/>
              </w:rPr>
              <w:t>(фамилия, инициалы)</w:t>
            </w:r>
          </w:p>
        </w:tc>
        <w:tc>
          <w:tcPr>
            <w:tcW w:w="2038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75EA8" w:rsidRPr="002D500B" w:rsidRDefault="00675EA8" w:rsidP="00594689">
            <w:pPr>
              <w:pStyle w:val="TableParagraph"/>
              <w:kinsoku w:val="0"/>
              <w:overflowPunct w:val="0"/>
              <w:spacing w:line="160" w:lineRule="exact"/>
              <w:ind w:left="33" w:right="61"/>
              <w:jc w:val="center"/>
              <w:rPr>
                <w:sz w:val="16"/>
                <w:szCs w:val="16"/>
              </w:rPr>
            </w:pPr>
            <w:r w:rsidRPr="002D500B">
              <w:rPr>
                <w:sz w:val="16"/>
                <w:szCs w:val="16"/>
              </w:rPr>
              <w:t>(подпись)</w:t>
            </w:r>
          </w:p>
        </w:tc>
        <w:tc>
          <w:tcPr>
            <w:tcW w:w="2002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675EA8" w:rsidRPr="002D500B" w:rsidRDefault="00675EA8" w:rsidP="00594689">
            <w:pPr>
              <w:pStyle w:val="TableParagraph"/>
              <w:kinsoku w:val="0"/>
              <w:overflowPunct w:val="0"/>
              <w:spacing w:line="160" w:lineRule="exact"/>
              <w:ind w:left="74"/>
              <w:jc w:val="center"/>
              <w:rPr>
                <w:sz w:val="16"/>
                <w:szCs w:val="16"/>
              </w:rPr>
            </w:pPr>
            <w:r w:rsidRPr="002D500B">
              <w:rPr>
                <w:sz w:val="16"/>
                <w:szCs w:val="16"/>
              </w:rPr>
              <w:t>(дата)</w:t>
            </w:r>
          </w:p>
        </w:tc>
      </w:tr>
    </w:tbl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2D500B" w:rsidRDefault="00675EA8" w:rsidP="00675EA8">
      <w:pPr>
        <w:pStyle w:val="a3"/>
        <w:kinsoku w:val="0"/>
        <w:overflowPunct w:val="0"/>
        <w:rPr>
          <w:sz w:val="20"/>
          <w:szCs w:val="20"/>
        </w:rPr>
      </w:pPr>
    </w:p>
    <w:p w:rsidR="00675EA8" w:rsidRPr="001036A6" w:rsidRDefault="00675EA8" w:rsidP="00675EA8">
      <w:pPr>
        <w:kinsoku w:val="0"/>
        <w:overflowPunct w:val="0"/>
        <w:rPr>
          <w:b/>
          <w:bCs/>
          <w:sz w:val="20"/>
          <w:szCs w:val="20"/>
        </w:rPr>
      </w:pPr>
    </w:p>
    <w:p w:rsidR="001E0C2E" w:rsidRPr="002D500B" w:rsidRDefault="001E0C2E" w:rsidP="001E0C2E">
      <w:pPr>
        <w:pStyle w:val="a3"/>
        <w:kinsoku w:val="0"/>
        <w:overflowPunct w:val="0"/>
        <w:spacing w:before="1"/>
        <w:rPr>
          <w:sz w:val="20"/>
          <w:szCs w:val="20"/>
        </w:rPr>
      </w:pPr>
    </w:p>
    <w:bookmarkEnd w:id="0"/>
    <w:p w:rsidR="001E0C2E" w:rsidRPr="002D500B" w:rsidRDefault="001E0C2E" w:rsidP="001E0C2E">
      <w:pPr>
        <w:pStyle w:val="a3"/>
        <w:kinsoku w:val="0"/>
        <w:overflowPunct w:val="0"/>
        <w:spacing w:before="91"/>
        <w:ind w:left="339"/>
        <w:rPr>
          <w:sz w:val="20"/>
          <w:szCs w:val="20"/>
        </w:rPr>
        <w:sectPr w:rsidR="001E0C2E" w:rsidRPr="002D500B" w:rsidSect="0060384B">
          <w:headerReference w:type="default" r:id="rId12"/>
          <w:footnotePr>
            <w:numRestart w:val="eachSect"/>
          </w:footnotePr>
          <w:pgSz w:w="11910" w:h="16840"/>
          <w:pgMar w:top="1134" w:right="850" w:bottom="1134" w:left="1701" w:header="709" w:footer="567" w:gutter="0"/>
          <w:pgNumType w:start="1"/>
          <w:cols w:space="720"/>
          <w:noEndnote/>
          <w:titlePg/>
          <w:docGrid w:linePitch="299"/>
        </w:sectPr>
      </w:pPr>
    </w:p>
    <w:p w:rsidR="001E0C2E" w:rsidRPr="002D500B" w:rsidRDefault="001E0C2E" w:rsidP="001E0C2E">
      <w:pPr>
        <w:ind w:left="7088"/>
        <w:jc w:val="center"/>
        <w:rPr>
          <w:sz w:val="24"/>
          <w:szCs w:val="24"/>
        </w:rPr>
      </w:pPr>
      <w:r w:rsidRPr="002D500B">
        <w:rPr>
          <w:sz w:val="24"/>
          <w:szCs w:val="24"/>
        </w:rPr>
        <w:lastRenderedPageBreak/>
        <w:t>Приложение № 2</w:t>
      </w:r>
    </w:p>
    <w:p w:rsidR="001E0C2E" w:rsidRPr="002D500B" w:rsidRDefault="001E0C2E" w:rsidP="001E0C2E">
      <w:pPr>
        <w:ind w:left="7088"/>
        <w:jc w:val="center"/>
        <w:rPr>
          <w:sz w:val="24"/>
          <w:szCs w:val="24"/>
        </w:rPr>
      </w:pPr>
      <w:r w:rsidRPr="002D500B">
        <w:rPr>
          <w:sz w:val="24"/>
          <w:szCs w:val="24"/>
        </w:rPr>
        <w:t>к Положению о Всероссийском конкурсе</w:t>
      </w:r>
    </w:p>
    <w:p w:rsidR="001E0C2E" w:rsidRPr="002D500B" w:rsidRDefault="001E0C2E" w:rsidP="001E0C2E">
      <w:pPr>
        <w:ind w:left="7371"/>
        <w:jc w:val="center"/>
        <w:rPr>
          <w:sz w:val="24"/>
          <w:szCs w:val="24"/>
        </w:rPr>
      </w:pPr>
      <w:r w:rsidRPr="002D500B">
        <w:rPr>
          <w:sz w:val="24"/>
          <w:szCs w:val="24"/>
        </w:rPr>
        <w:t>на лучшую работу по вопросам избирательного права и избирательного процесса, повышения правовой и политической культуры избирателей (участников референдума), организаторов</w:t>
      </w:r>
    </w:p>
    <w:p w:rsidR="001E0C2E" w:rsidRPr="002D500B" w:rsidRDefault="001E0C2E" w:rsidP="001E0C2E">
      <w:pPr>
        <w:ind w:left="7088"/>
        <w:jc w:val="center"/>
        <w:rPr>
          <w:sz w:val="24"/>
          <w:szCs w:val="24"/>
        </w:rPr>
      </w:pPr>
      <w:r w:rsidRPr="002D500B">
        <w:rPr>
          <w:sz w:val="24"/>
          <w:szCs w:val="24"/>
        </w:rPr>
        <w:t>выборов в органы государственной власти, органы местного самоуправления в Российской Федерации</w:t>
      </w:r>
    </w:p>
    <w:p w:rsidR="001E0C2E" w:rsidRPr="002D500B" w:rsidRDefault="001E0C2E" w:rsidP="001E0C2E">
      <w:pPr>
        <w:ind w:left="7088"/>
        <w:jc w:val="center"/>
        <w:rPr>
          <w:sz w:val="24"/>
          <w:szCs w:val="24"/>
        </w:rPr>
      </w:pPr>
      <w:r w:rsidRPr="002D500B">
        <w:rPr>
          <w:sz w:val="24"/>
          <w:szCs w:val="24"/>
        </w:rPr>
        <w:t>и участников избирательных кампаний</w:t>
      </w:r>
    </w:p>
    <w:p w:rsidR="001E0C2E" w:rsidRPr="002D500B" w:rsidRDefault="001E0C2E" w:rsidP="001E0C2E">
      <w:pPr>
        <w:adjustRightInd/>
        <w:jc w:val="both"/>
        <w:rPr>
          <w:rFonts w:ascii="Arial" w:hAnsi="Arial" w:cs="Arial"/>
          <w:sz w:val="20"/>
        </w:rPr>
      </w:pPr>
    </w:p>
    <w:p w:rsidR="001E0C2E" w:rsidRPr="002D500B" w:rsidRDefault="001E0C2E" w:rsidP="001E0C2E">
      <w:pPr>
        <w:adjustRightInd/>
        <w:jc w:val="center"/>
        <w:rPr>
          <w:sz w:val="28"/>
          <w:szCs w:val="28"/>
        </w:rPr>
      </w:pPr>
      <w:r w:rsidRPr="002D500B">
        <w:rPr>
          <w:sz w:val="28"/>
          <w:szCs w:val="28"/>
        </w:rPr>
        <w:t>Сводная заявка на участие</w:t>
      </w:r>
    </w:p>
    <w:p w:rsidR="001E0C2E" w:rsidRPr="002D500B" w:rsidRDefault="001E0C2E" w:rsidP="001E0C2E">
      <w:pPr>
        <w:adjustRightInd/>
        <w:jc w:val="center"/>
        <w:rPr>
          <w:sz w:val="28"/>
          <w:szCs w:val="28"/>
        </w:rPr>
      </w:pPr>
      <w:r w:rsidRPr="002D500B">
        <w:rPr>
          <w:sz w:val="28"/>
          <w:szCs w:val="28"/>
        </w:rPr>
        <w:t xml:space="preserve">во Всероссийском конкурсе на лучшую работу по вопросам избирательного права и избирательного процесса, повышения правовой и политической культуры избирателей (участников референдума), организаторов выборов </w:t>
      </w:r>
      <w:r w:rsidRPr="002D500B">
        <w:rPr>
          <w:sz w:val="28"/>
          <w:szCs w:val="28"/>
        </w:rPr>
        <w:br/>
        <w:t>в органы государственной власти, органы местного самоуправления в Российской Федерации и участников избирательных кампаний</w:t>
      </w:r>
    </w:p>
    <w:p w:rsidR="001E0C2E" w:rsidRPr="002D500B" w:rsidRDefault="001E0C2E" w:rsidP="001E0C2E">
      <w:pPr>
        <w:pBdr>
          <w:bottom w:val="single" w:sz="4" w:space="1" w:color="auto"/>
        </w:pBdr>
        <w:adjustRightInd/>
        <w:ind w:left="142" w:right="114"/>
        <w:jc w:val="center"/>
        <w:rPr>
          <w:sz w:val="28"/>
          <w:szCs w:val="28"/>
          <w:u w:val="single"/>
        </w:rPr>
      </w:pPr>
    </w:p>
    <w:p w:rsidR="001E0C2E" w:rsidRPr="002D500B" w:rsidRDefault="001E0C2E" w:rsidP="001E0C2E">
      <w:pPr>
        <w:adjustRightInd/>
        <w:jc w:val="center"/>
        <w:rPr>
          <w:sz w:val="20"/>
          <w:szCs w:val="20"/>
        </w:rPr>
      </w:pPr>
      <w:r w:rsidRPr="002D500B">
        <w:rPr>
          <w:sz w:val="20"/>
          <w:szCs w:val="20"/>
        </w:rPr>
        <w:t>(избирательная комиссия субъекта Российской Федерации)</w:t>
      </w:r>
    </w:p>
    <w:p w:rsidR="001E0C2E" w:rsidRPr="002D500B" w:rsidRDefault="001E0C2E" w:rsidP="008C07AD">
      <w:pPr>
        <w:adjustRightInd/>
        <w:ind w:left="12616"/>
        <w:jc w:val="both"/>
        <w:rPr>
          <w:sz w:val="28"/>
          <w:szCs w:val="28"/>
        </w:rPr>
      </w:pPr>
      <w:r w:rsidRPr="002D500B">
        <w:rPr>
          <w:sz w:val="28"/>
          <w:szCs w:val="28"/>
        </w:rPr>
        <w:t>Таблица № 1</w:t>
      </w:r>
    </w:p>
    <w:p w:rsidR="001E0C2E" w:rsidRPr="002D500B" w:rsidRDefault="001E0C2E" w:rsidP="001E0C2E">
      <w:pPr>
        <w:adjustRightInd/>
        <w:ind w:left="851"/>
        <w:jc w:val="both"/>
        <w:rPr>
          <w:sz w:val="10"/>
          <w:szCs w:val="10"/>
        </w:rPr>
      </w:pPr>
    </w:p>
    <w:tbl>
      <w:tblPr>
        <w:tblW w:w="14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3087"/>
        <w:gridCol w:w="1843"/>
        <w:gridCol w:w="2268"/>
        <w:gridCol w:w="1559"/>
        <w:gridCol w:w="1843"/>
        <w:gridCol w:w="1559"/>
        <w:gridCol w:w="1701"/>
      </w:tblGrid>
      <w:tr w:rsidR="00594CC5" w:rsidRPr="002D500B" w:rsidTr="008C07AD">
        <w:trPr>
          <w:jc w:val="center"/>
        </w:trPr>
        <w:tc>
          <w:tcPr>
            <w:tcW w:w="594" w:type="dxa"/>
            <w:vMerge w:val="restart"/>
          </w:tcPr>
          <w:p w:rsidR="00502B39" w:rsidRPr="002D500B" w:rsidRDefault="00502B39" w:rsidP="0077075F">
            <w:pPr>
              <w:adjustRightInd/>
              <w:jc w:val="both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№ п/п</w:t>
            </w:r>
          </w:p>
        </w:tc>
        <w:tc>
          <w:tcPr>
            <w:tcW w:w="3087" w:type="dxa"/>
            <w:vMerge w:val="restart"/>
          </w:tcPr>
          <w:p w:rsidR="00502B39" w:rsidRPr="002D500B" w:rsidRDefault="00502B39" w:rsidP="000C6D86">
            <w:pPr>
              <w:adjustRightInd/>
              <w:jc w:val="center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 xml:space="preserve">Категории </w:t>
            </w:r>
            <w:r w:rsidR="000C6D86" w:rsidRPr="002D500B">
              <w:rPr>
                <w:sz w:val="28"/>
                <w:szCs w:val="28"/>
              </w:rPr>
              <w:t>авторов (авторских коллективов) работ</w:t>
            </w:r>
            <w:r w:rsidR="00AA7702" w:rsidRPr="002D500B">
              <w:rPr>
                <w:rStyle w:val="af1"/>
                <w:sz w:val="28"/>
                <w:szCs w:val="28"/>
              </w:rPr>
              <w:footnoteReference w:id="13"/>
            </w:r>
          </w:p>
        </w:tc>
        <w:tc>
          <w:tcPr>
            <w:tcW w:w="1843" w:type="dxa"/>
            <w:vMerge w:val="restart"/>
          </w:tcPr>
          <w:p w:rsidR="00502B39" w:rsidRPr="002D500B" w:rsidRDefault="00502B39" w:rsidP="0077075F">
            <w:pPr>
              <w:adjustRightInd/>
              <w:jc w:val="center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Количество поступивших работ</w:t>
            </w:r>
            <w:r w:rsidR="00AA7702" w:rsidRPr="002D500B">
              <w:rPr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2268" w:type="dxa"/>
            <w:vMerge w:val="restart"/>
          </w:tcPr>
          <w:p w:rsidR="00502B39" w:rsidRPr="002D500B" w:rsidRDefault="00502B39" w:rsidP="0077075F">
            <w:pPr>
              <w:adjustRightInd/>
              <w:jc w:val="center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Количество работ</w:t>
            </w:r>
            <w:r w:rsidR="00AA7702" w:rsidRPr="002D500B">
              <w:rPr>
                <w:sz w:val="28"/>
                <w:szCs w:val="28"/>
                <w:vertAlign w:val="superscript"/>
              </w:rPr>
              <w:t>1</w:t>
            </w:r>
            <w:r w:rsidRPr="002D500B">
              <w:rPr>
                <w:sz w:val="28"/>
                <w:szCs w:val="28"/>
              </w:rPr>
              <w:t>, отобранных для участия в федеральном этапе</w:t>
            </w:r>
          </w:p>
        </w:tc>
        <w:tc>
          <w:tcPr>
            <w:tcW w:w="6662" w:type="dxa"/>
            <w:gridSpan w:val="4"/>
          </w:tcPr>
          <w:p w:rsidR="00502B39" w:rsidRPr="002D500B" w:rsidRDefault="00502B39" w:rsidP="0077075F">
            <w:pPr>
              <w:adjustRightInd/>
              <w:jc w:val="center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Распределение работ по номинациям Всероссийского конкурса «Атмосфера»</w:t>
            </w:r>
          </w:p>
        </w:tc>
      </w:tr>
      <w:tr w:rsidR="008C07AD" w:rsidRPr="002D500B" w:rsidTr="008C07AD">
        <w:trPr>
          <w:jc w:val="center"/>
        </w:trPr>
        <w:tc>
          <w:tcPr>
            <w:tcW w:w="594" w:type="dxa"/>
            <w:vMerge/>
          </w:tcPr>
          <w:p w:rsidR="00502B39" w:rsidRPr="002D500B" w:rsidRDefault="00502B39" w:rsidP="0077075F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3087" w:type="dxa"/>
            <w:vMerge/>
          </w:tcPr>
          <w:p w:rsidR="00502B39" w:rsidRPr="002D500B" w:rsidRDefault="00502B39" w:rsidP="0077075F">
            <w:pPr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502B39" w:rsidRPr="002D500B" w:rsidRDefault="00502B39" w:rsidP="0077075F">
            <w:pPr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502B39" w:rsidRPr="002D500B" w:rsidRDefault="00502B39" w:rsidP="0077075F">
            <w:pPr>
              <w:adjustRightInd/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02B39" w:rsidRPr="002D500B" w:rsidRDefault="00502B39" w:rsidP="0077075F">
            <w:pPr>
              <w:adjustRightInd/>
              <w:jc w:val="center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номинация «Цифровая волна»</w:t>
            </w:r>
          </w:p>
        </w:tc>
        <w:tc>
          <w:tcPr>
            <w:tcW w:w="1843" w:type="dxa"/>
          </w:tcPr>
          <w:p w:rsidR="00502B39" w:rsidRPr="002D500B" w:rsidRDefault="00502B39" w:rsidP="0077075F">
            <w:pPr>
              <w:adjustRightInd/>
              <w:jc w:val="center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номинация «Творческий циклон»</w:t>
            </w:r>
          </w:p>
        </w:tc>
        <w:tc>
          <w:tcPr>
            <w:tcW w:w="1559" w:type="dxa"/>
          </w:tcPr>
          <w:p w:rsidR="00502B39" w:rsidRPr="002D500B" w:rsidRDefault="00502B39" w:rsidP="0077075F">
            <w:pPr>
              <w:adjustRightInd/>
              <w:jc w:val="center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номинация «Научный фронт»</w:t>
            </w:r>
          </w:p>
        </w:tc>
        <w:tc>
          <w:tcPr>
            <w:tcW w:w="1701" w:type="dxa"/>
          </w:tcPr>
          <w:p w:rsidR="00502B39" w:rsidRPr="002D500B" w:rsidRDefault="00502B39" w:rsidP="0077075F">
            <w:pPr>
              <w:adjustRightInd/>
              <w:jc w:val="center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номинация «Метод</w:t>
            </w:r>
            <w:r w:rsidR="002C20E3">
              <w:rPr>
                <w:sz w:val="28"/>
                <w:szCs w:val="28"/>
              </w:rPr>
              <w:t>-</w:t>
            </w:r>
            <w:r w:rsidRPr="002D500B">
              <w:rPr>
                <w:sz w:val="28"/>
                <w:szCs w:val="28"/>
              </w:rPr>
              <w:t>станция»</w:t>
            </w:r>
          </w:p>
        </w:tc>
      </w:tr>
      <w:tr w:rsidR="00594CC5" w:rsidRPr="002D500B" w:rsidTr="008C07AD">
        <w:trPr>
          <w:jc w:val="center"/>
        </w:trPr>
        <w:tc>
          <w:tcPr>
            <w:tcW w:w="594" w:type="dxa"/>
          </w:tcPr>
          <w:p w:rsidR="00502B39" w:rsidRPr="002D500B" w:rsidRDefault="00502B39" w:rsidP="00502B39">
            <w:pPr>
              <w:adjustRightInd/>
              <w:jc w:val="center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1</w:t>
            </w:r>
          </w:p>
        </w:tc>
        <w:tc>
          <w:tcPr>
            <w:tcW w:w="3087" w:type="dxa"/>
          </w:tcPr>
          <w:p w:rsidR="00502B39" w:rsidRPr="002D500B" w:rsidRDefault="00502B39" w:rsidP="00502B39">
            <w:pPr>
              <w:adjustRightInd/>
              <w:jc w:val="both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Студенты</w:t>
            </w:r>
          </w:p>
        </w:tc>
        <w:tc>
          <w:tcPr>
            <w:tcW w:w="1843" w:type="dxa"/>
          </w:tcPr>
          <w:p w:rsidR="00502B39" w:rsidRPr="002D500B" w:rsidRDefault="00502B39" w:rsidP="00502B39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502B39" w:rsidRPr="002D500B" w:rsidRDefault="00502B39" w:rsidP="00502B39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02B39" w:rsidRPr="002D500B" w:rsidRDefault="00502B39" w:rsidP="00502B39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502B39" w:rsidRPr="002D500B" w:rsidRDefault="00502B39" w:rsidP="00502B39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02B39" w:rsidRPr="002D500B" w:rsidRDefault="00502B39" w:rsidP="00502B39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02B39" w:rsidRPr="002D500B" w:rsidRDefault="00502B39" w:rsidP="00502B39">
            <w:pPr>
              <w:adjustRightInd/>
              <w:jc w:val="both"/>
              <w:rPr>
                <w:sz w:val="28"/>
                <w:szCs w:val="28"/>
              </w:rPr>
            </w:pPr>
          </w:p>
        </w:tc>
      </w:tr>
      <w:tr w:rsidR="00594CC5" w:rsidRPr="002D500B" w:rsidTr="008C07AD">
        <w:trPr>
          <w:jc w:val="center"/>
        </w:trPr>
        <w:tc>
          <w:tcPr>
            <w:tcW w:w="594" w:type="dxa"/>
          </w:tcPr>
          <w:p w:rsidR="00502B39" w:rsidRPr="002D500B" w:rsidRDefault="00502B39" w:rsidP="00502B39">
            <w:pPr>
              <w:adjustRightInd/>
              <w:jc w:val="center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2</w:t>
            </w:r>
          </w:p>
        </w:tc>
        <w:tc>
          <w:tcPr>
            <w:tcW w:w="3087" w:type="dxa"/>
          </w:tcPr>
          <w:p w:rsidR="00502B39" w:rsidRPr="002D500B" w:rsidRDefault="00502B39" w:rsidP="00502B39">
            <w:pPr>
              <w:adjustRightInd/>
              <w:jc w:val="both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Аспиранты (адъюнкты)</w:t>
            </w:r>
          </w:p>
        </w:tc>
        <w:tc>
          <w:tcPr>
            <w:tcW w:w="1843" w:type="dxa"/>
          </w:tcPr>
          <w:p w:rsidR="00502B39" w:rsidRPr="002D500B" w:rsidRDefault="00502B39" w:rsidP="00502B39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502B39" w:rsidRPr="002D500B" w:rsidRDefault="00502B39" w:rsidP="00502B39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02B39" w:rsidRPr="002D500B" w:rsidRDefault="00502B39" w:rsidP="00502B39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502B39" w:rsidRPr="002D500B" w:rsidRDefault="00502B39" w:rsidP="00502B39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02B39" w:rsidRPr="002D500B" w:rsidRDefault="00502B39" w:rsidP="00502B39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02B39" w:rsidRPr="002D500B" w:rsidRDefault="00502B39" w:rsidP="00502B39">
            <w:pPr>
              <w:adjustRightInd/>
              <w:jc w:val="both"/>
              <w:rPr>
                <w:sz w:val="28"/>
                <w:szCs w:val="28"/>
              </w:rPr>
            </w:pPr>
          </w:p>
        </w:tc>
      </w:tr>
      <w:tr w:rsidR="00594CC5" w:rsidRPr="002D500B" w:rsidTr="008C07AD">
        <w:trPr>
          <w:jc w:val="center"/>
        </w:trPr>
        <w:tc>
          <w:tcPr>
            <w:tcW w:w="594" w:type="dxa"/>
          </w:tcPr>
          <w:p w:rsidR="00502B39" w:rsidRPr="002D500B" w:rsidRDefault="00502B39" w:rsidP="00502B39">
            <w:pPr>
              <w:adjustRightInd/>
              <w:jc w:val="center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3</w:t>
            </w:r>
          </w:p>
        </w:tc>
        <w:tc>
          <w:tcPr>
            <w:tcW w:w="3087" w:type="dxa"/>
          </w:tcPr>
          <w:p w:rsidR="00502B39" w:rsidRPr="002D500B" w:rsidRDefault="00502B39" w:rsidP="00502B39">
            <w:pPr>
              <w:adjustRightInd/>
              <w:jc w:val="both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Ассистенты-стажеры</w:t>
            </w:r>
          </w:p>
        </w:tc>
        <w:tc>
          <w:tcPr>
            <w:tcW w:w="1843" w:type="dxa"/>
          </w:tcPr>
          <w:p w:rsidR="00502B39" w:rsidRPr="002D500B" w:rsidRDefault="00502B39" w:rsidP="00502B39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502B39" w:rsidRPr="002D500B" w:rsidRDefault="00502B39" w:rsidP="00502B39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02B39" w:rsidRPr="002D500B" w:rsidRDefault="00502B39" w:rsidP="00502B39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502B39" w:rsidRPr="002D500B" w:rsidRDefault="00502B39" w:rsidP="00502B39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02B39" w:rsidRPr="002D500B" w:rsidRDefault="00502B39" w:rsidP="00502B39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02B39" w:rsidRPr="002D500B" w:rsidRDefault="00502B39" w:rsidP="00502B39">
            <w:pPr>
              <w:adjustRightInd/>
              <w:jc w:val="both"/>
              <w:rPr>
                <w:sz w:val="28"/>
                <w:szCs w:val="28"/>
              </w:rPr>
            </w:pPr>
          </w:p>
        </w:tc>
      </w:tr>
      <w:tr w:rsidR="00594CC5" w:rsidRPr="002D500B" w:rsidTr="008C07AD">
        <w:trPr>
          <w:jc w:val="center"/>
        </w:trPr>
        <w:tc>
          <w:tcPr>
            <w:tcW w:w="594" w:type="dxa"/>
          </w:tcPr>
          <w:p w:rsidR="00502B39" w:rsidRPr="002D500B" w:rsidRDefault="00502B39" w:rsidP="00502B39">
            <w:pPr>
              <w:adjustRightInd/>
              <w:jc w:val="center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4</w:t>
            </w:r>
          </w:p>
        </w:tc>
        <w:tc>
          <w:tcPr>
            <w:tcW w:w="3087" w:type="dxa"/>
          </w:tcPr>
          <w:p w:rsidR="00502B39" w:rsidRPr="002D500B" w:rsidRDefault="00502B39" w:rsidP="00502B39">
            <w:pPr>
              <w:adjustRightInd/>
              <w:jc w:val="both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Ординаторы</w:t>
            </w:r>
          </w:p>
        </w:tc>
        <w:tc>
          <w:tcPr>
            <w:tcW w:w="1843" w:type="dxa"/>
          </w:tcPr>
          <w:p w:rsidR="00502B39" w:rsidRPr="002D500B" w:rsidRDefault="00502B39" w:rsidP="00502B39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502B39" w:rsidRPr="002D500B" w:rsidRDefault="00502B39" w:rsidP="00502B39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02B39" w:rsidRPr="002D500B" w:rsidRDefault="00502B39" w:rsidP="00502B39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502B39" w:rsidRPr="002D500B" w:rsidRDefault="00502B39" w:rsidP="00502B39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02B39" w:rsidRPr="002D500B" w:rsidRDefault="00502B39" w:rsidP="00502B39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02B39" w:rsidRPr="002D500B" w:rsidRDefault="00502B39" w:rsidP="00502B39">
            <w:pPr>
              <w:adjustRightInd/>
              <w:jc w:val="both"/>
              <w:rPr>
                <w:sz w:val="28"/>
                <w:szCs w:val="28"/>
              </w:rPr>
            </w:pPr>
          </w:p>
        </w:tc>
      </w:tr>
      <w:tr w:rsidR="00594CC5" w:rsidRPr="002D500B" w:rsidTr="008C07AD">
        <w:trPr>
          <w:jc w:val="center"/>
        </w:trPr>
        <w:tc>
          <w:tcPr>
            <w:tcW w:w="594" w:type="dxa"/>
          </w:tcPr>
          <w:p w:rsidR="00502B39" w:rsidRPr="002D500B" w:rsidRDefault="00502B39" w:rsidP="00502B39">
            <w:pPr>
              <w:adjustRightInd/>
              <w:jc w:val="center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5</w:t>
            </w:r>
          </w:p>
        </w:tc>
        <w:tc>
          <w:tcPr>
            <w:tcW w:w="3087" w:type="dxa"/>
          </w:tcPr>
          <w:p w:rsidR="00502B39" w:rsidRPr="002D500B" w:rsidRDefault="00502B39" w:rsidP="00502B39">
            <w:pPr>
              <w:adjustRightInd/>
              <w:jc w:val="both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Преподаватели</w:t>
            </w:r>
          </w:p>
        </w:tc>
        <w:tc>
          <w:tcPr>
            <w:tcW w:w="1843" w:type="dxa"/>
          </w:tcPr>
          <w:p w:rsidR="00502B39" w:rsidRPr="002D500B" w:rsidRDefault="00502B39" w:rsidP="00502B39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502B39" w:rsidRPr="002D500B" w:rsidRDefault="00502B39" w:rsidP="00502B39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02B39" w:rsidRPr="002D500B" w:rsidRDefault="00502B39" w:rsidP="00502B39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502B39" w:rsidRPr="002D500B" w:rsidRDefault="00502B39" w:rsidP="00502B39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02B39" w:rsidRPr="002D500B" w:rsidRDefault="00502B39" w:rsidP="00502B39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02B39" w:rsidRPr="002D500B" w:rsidRDefault="00502B39" w:rsidP="00502B39">
            <w:pPr>
              <w:adjustRightInd/>
              <w:jc w:val="both"/>
              <w:rPr>
                <w:sz w:val="28"/>
                <w:szCs w:val="28"/>
              </w:rPr>
            </w:pPr>
          </w:p>
        </w:tc>
      </w:tr>
      <w:tr w:rsidR="00594CC5" w:rsidRPr="002D500B" w:rsidTr="008C07AD">
        <w:trPr>
          <w:jc w:val="center"/>
        </w:trPr>
        <w:tc>
          <w:tcPr>
            <w:tcW w:w="594" w:type="dxa"/>
          </w:tcPr>
          <w:p w:rsidR="00502B39" w:rsidRPr="002D500B" w:rsidRDefault="00502B39" w:rsidP="0077075F">
            <w:pPr>
              <w:adjustRightInd/>
              <w:jc w:val="center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6</w:t>
            </w:r>
          </w:p>
        </w:tc>
        <w:tc>
          <w:tcPr>
            <w:tcW w:w="3087" w:type="dxa"/>
          </w:tcPr>
          <w:p w:rsidR="00502B39" w:rsidRPr="002D500B" w:rsidRDefault="00502B39" w:rsidP="0077075F">
            <w:pPr>
              <w:adjustRightInd/>
              <w:jc w:val="both"/>
              <w:rPr>
                <w:b/>
                <w:sz w:val="28"/>
                <w:szCs w:val="28"/>
              </w:rPr>
            </w:pPr>
            <w:r w:rsidRPr="002D500B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843" w:type="dxa"/>
          </w:tcPr>
          <w:p w:rsidR="00502B39" w:rsidRPr="002D500B" w:rsidRDefault="00502B39" w:rsidP="0077075F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502B39" w:rsidRPr="002D500B" w:rsidRDefault="00502B39" w:rsidP="0077075F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02B39" w:rsidRPr="002D500B" w:rsidRDefault="00502B39" w:rsidP="0077075F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843" w:type="dxa"/>
          </w:tcPr>
          <w:p w:rsidR="00502B39" w:rsidRPr="002D500B" w:rsidRDefault="00502B39" w:rsidP="0077075F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02B39" w:rsidRPr="002D500B" w:rsidRDefault="00502B39" w:rsidP="0077075F">
            <w:pPr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02B39" w:rsidRPr="002D500B" w:rsidRDefault="00502B39" w:rsidP="0077075F">
            <w:pPr>
              <w:adjustRightInd/>
              <w:jc w:val="both"/>
              <w:rPr>
                <w:sz w:val="28"/>
                <w:szCs w:val="28"/>
              </w:rPr>
            </w:pPr>
          </w:p>
        </w:tc>
      </w:tr>
    </w:tbl>
    <w:p w:rsidR="001E0C2E" w:rsidRPr="002D500B" w:rsidRDefault="001E0C2E" w:rsidP="008C07AD">
      <w:pPr>
        <w:adjustRightInd/>
        <w:ind w:left="12474" w:right="114"/>
        <w:jc w:val="both"/>
        <w:rPr>
          <w:sz w:val="28"/>
          <w:szCs w:val="28"/>
        </w:rPr>
      </w:pPr>
      <w:r w:rsidRPr="002D500B">
        <w:rPr>
          <w:sz w:val="28"/>
          <w:szCs w:val="28"/>
        </w:rPr>
        <w:lastRenderedPageBreak/>
        <w:t>Таблица № 2</w:t>
      </w:r>
    </w:p>
    <w:p w:rsidR="001E0C2E" w:rsidRPr="002D500B" w:rsidRDefault="001E0C2E" w:rsidP="001E0C2E">
      <w:pPr>
        <w:adjustRightInd/>
        <w:jc w:val="both"/>
        <w:rPr>
          <w:sz w:val="10"/>
          <w:szCs w:val="10"/>
        </w:rPr>
      </w:pPr>
    </w:p>
    <w:tbl>
      <w:tblPr>
        <w:tblW w:w="150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6"/>
        <w:gridCol w:w="3047"/>
        <w:gridCol w:w="2538"/>
        <w:gridCol w:w="1842"/>
        <w:gridCol w:w="1843"/>
        <w:gridCol w:w="2268"/>
        <w:gridCol w:w="2977"/>
      </w:tblGrid>
      <w:tr w:rsidR="001E0C2E" w:rsidRPr="002D500B" w:rsidTr="008C07AD">
        <w:trPr>
          <w:jc w:val="center"/>
        </w:trPr>
        <w:tc>
          <w:tcPr>
            <w:tcW w:w="506" w:type="dxa"/>
          </w:tcPr>
          <w:p w:rsidR="001E0C2E" w:rsidRPr="002D500B" w:rsidRDefault="001E0C2E" w:rsidP="0077075F">
            <w:pPr>
              <w:adjustRightInd/>
              <w:jc w:val="center"/>
              <w:rPr>
                <w:sz w:val="26"/>
                <w:szCs w:val="26"/>
              </w:rPr>
            </w:pPr>
            <w:r w:rsidRPr="002D500B">
              <w:rPr>
                <w:sz w:val="26"/>
                <w:szCs w:val="26"/>
              </w:rPr>
              <w:t xml:space="preserve">№ </w:t>
            </w:r>
          </w:p>
          <w:p w:rsidR="001E0C2E" w:rsidRPr="002D500B" w:rsidRDefault="001E0C2E" w:rsidP="0077075F">
            <w:pPr>
              <w:adjustRightInd/>
              <w:jc w:val="center"/>
              <w:rPr>
                <w:sz w:val="26"/>
                <w:szCs w:val="26"/>
              </w:rPr>
            </w:pPr>
            <w:r w:rsidRPr="002D500B">
              <w:rPr>
                <w:sz w:val="26"/>
                <w:szCs w:val="26"/>
              </w:rPr>
              <w:t>п/п</w:t>
            </w:r>
          </w:p>
        </w:tc>
        <w:tc>
          <w:tcPr>
            <w:tcW w:w="3047" w:type="dxa"/>
          </w:tcPr>
          <w:p w:rsidR="001E0C2E" w:rsidRPr="002D500B" w:rsidRDefault="001E0C2E" w:rsidP="0077075F">
            <w:pPr>
              <w:adjustRightInd/>
              <w:jc w:val="center"/>
              <w:rPr>
                <w:sz w:val="26"/>
                <w:szCs w:val="26"/>
              </w:rPr>
            </w:pPr>
            <w:r w:rsidRPr="002D500B">
              <w:rPr>
                <w:sz w:val="26"/>
                <w:szCs w:val="26"/>
              </w:rPr>
              <w:t>Данные об авторе (коллективе авторов) работы</w:t>
            </w:r>
          </w:p>
        </w:tc>
        <w:tc>
          <w:tcPr>
            <w:tcW w:w="2538" w:type="dxa"/>
          </w:tcPr>
          <w:p w:rsidR="001E0C2E" w:rsidRPr="002D500B" w:rsidRDefault="001E0C2E" w:rsidP="0077075F">
            <w:pPr>
              <w:adjustRightInd/>
              <w:jc w:val="center"/>
              <w:rPr>
                <w:sz w:val="26"/>
                <w:szCs w:val="26"/>
              </w:rPr>
            </w:pPr>
            <w:r w:rsidRPr="002D500B">
              <w:rPr>
                <w:sz w:val="26"/>
                <w:szCs w:val="26"/>
              </w:rPr>
              <w:t xml:space="preserve">Наименование образовательной организации, </w:t>
            </w:r>
          </w:p>
          <w:p w:rsidR="001E0C2E" w:rsidRPr="002D500B" w:rsidRDefault="001E0C2E" w:rsidP="0077075F">
            <w:pPr>
              <w:adjustRightInd/>
              <w:jc w:val="center"/>
              <w:rPr>
                <w:sz w:val="26"/>
                <w:szCs w:val="26"/>
              </w:rPr>
            </w:pPr>
            <w:r w:rsidRPr="002D500B">
              <w:rPr>
                <w:sz w:val="26"/>
                <w:szCs w:val="26"/>
              </w:rPr>
              <w:t>ФИО руководителя,</w:t>
            </w:r>
          </w:p>
          <w:p w:rsidR="001E0C2E" w:rsidRPr="002D500B" w:rsidRDefault="001E0C2E" w:rsidP="0077075F">
            <w:pPr>
              <w:adjustRightInd/>
              <w:jc w:val="center"/>
              <w:rPr>
                <w:sz w:val="26"/>
                <w:szCs w:val="26"/>
              </w:rPr>
            </w:pPr>
            <w:r w:rsidRPr="002D500B">
              <w:rPr>
                <w:sz w:val="26"/>
                <w:szCs w:val="26"/>
              </w:rPr>
              <w:t>адрес</w:t>
            </w:r>
          </w:p>
        </w:tc>
        <w:tc>
          <w:tcPr>
            <w:tcW w:w="1842" w:type="dxa"/>
          </w:tcPr>
          <w:p w:rsidR="001E0C2E" w:rsidRPr="002D500B" w:rsidRDefault="001E0C2E" w:rsidP="0077075F">
            <w:pPr>
              <w:adjustRightInd/>
              <w:jc w:val="center"/>
              <w:rPr>
                <w:sz w:val="26"/>
                <w:szCs w:val="26"/>
              </w:rPr>
            </w:pPr>
            <w:r w:rsidRPr="002D500B">
              <w:rPr>
                <w:sz w:val="26"/>
                <w:szCs w:val="26"/>
              </w:rPr>
              <w:t>Наименование работы</w:t>
            </w:r>
          </w:p>
        </w:tc>
        <w:tc>
          <w:tcPr>
            <w:tcW w:w="1843" w:type="dxa"/>
          </w:tcPr>
          <w:p w:rsidR="001E0C2E" w:rsidRPr="002D500B" w:rsidRDefault="001E0C2E" w:rsidP="0077075F">
            <w:pPr>
              <w:adjustRightInd/>
              <w:jc w:val="center"/>
              <w:rPr>
                <w:sz w:val="26"/>
                <w:szCs w:val="26"/>
              </w:rPr>
            </w:pPr>
            <w:r w:rsidRPr="002D500B">
              <w:rPr>
                <w:sz w:val="26"/>
                <w:szCs w:val="26"/>
              </w:rPr>
              <w:t>Наименование</w:t>
            </w:r>
          </w:p>
          <w:p w:rsidR="001E0C2E" w:rsidRPr="002D500B" w:rsidRDefault="001E0C2E" w:rsidP="0077075F">
            <w:pPr>
              <w:adjustRightInd/>
              <w:jc w:val="center"/>
              <w:rPr>
                <w:sz w:val="26"/>
                <w:szCs w:val="26"/>
              </w:rPr>
            </w:pPr>
            <w:r w:rsidRPr="002D500B">
              <w:rPr>
                <w:sz w:val="26"/>
                <w:szCs w:val="26"/>
              </w:rPr>
              <w:t>номинации</w:t>
            </w:r>
          </w:p>
        </w:tc>
        <w:tc>
          <w:tcPr>
            <w:tcW w:w="2268" w:type="dxa"/>
          </w:tcPr>
          <w:p w:rsidR="001E0C2E" w:rsidRPr="002D500B" w:rsidRDefault="001E0C2E" w:rsidP="0077075F">
            <w:pPr>
              <w:adjustRightInd/>
              <w:jc w:val="center"/>
              <w:rPr>
                <w:sz w:val="26"/>
                <w:szCs w:val="26"/>
              </w:rPr>
            </w:pPr>
            <w:r w:rsidRPr="002D500B">
              <w:rPr>
                <w:sz w:val="26"/>
                <w:szCs w:val="26"/>
              </w:rPr>
              <w:t>Данные о научном руководителе</w:t>
            </w:r>
            <w:r w:rsidRPr="002D500B">
              <w:rPr>
                <w:rStyle w:val="af1"/>
                <w:sz w:val="26"/>
                <w:szCs w:val="26"/>
              </w:rPr>
              <w:footnoteReference w:id="14"/>
            </w:r>
          </w:p>
          <w:p w:rsidR="001E0C2E" w:rsidRPr="002D500B" w:rsidRDefault="001E0C2E" w:rsidP="0077075F">
            <w:pPr>
              <w:adjustRightInd/>
              <w:jc w:val="center"/>
              <w:rPr>
                <w:sz w:val="26"/>
                <w:szCs w:val="26"/>
              </w:rPr>
            </w:pPr>
            <w:r w:rsidRPr="002D500B">
              <w:rPr>
                <w:sz w:val="26"/>
                <w:szCs w:val="26"/>
              </w:rPr>
              <w:t xml:space="preserve">(статус, звание, </w:t>
            </w:r>
          </w:p>
          <w:p w:rsidR="001E0C2E" w:rsidRPr="002D500B" w:rsidRDefault="001E0C2E" w:rsidP="0077075F">
            <w:pPr>
              <w:adjustRightInd/>
              <w:jc w:val="center"/>
              <w:rPr>
                <w:sz w:val="26"/>
                <w:szCs w:val="26"/>
              </w:rPr>
            </w:pPr>
            <w:r w:rsidRPr="002D500B">
              <w:rPr>
                <w:sz w:val="26"/>
                <w:szCs w:val="26"/>
              </w:rPr>
              <w:t xml:space="preserve">номер телефона) </w:t>
            </w:r>
          </w:p>
        </w:tc>
        <w:tc>
          <w:tcPr>
            <w:tcW w:w="2977" w:type="dxa"/>
          </w:tcPr>
          <w:p w:rsidR="001E0C2E" w:rsidRPr="002D500B" w:rsidRDefault="001E0C2E" w:rsidP="0077075F">
            <w:pPr>
              <w:adjustRightInd/>
              <w:jc w:val="center"/>
              <w:rPr>
                <w:sz w:val="26"/>
                <w:szCs w:val="26"/>
              </w:rPr>
            </w:pPr>
            <w:r w:rsidRPr="002D500B">
              <w:rPr>
                <w:sz w:val="26"/>
                <w:szCs w:val="26"/>
              </w:rPr>
              <w:t>Сведения о</w:t>
            </w:r>
            <w:r w:rsidR="004B3484" w:rsidRPr="002D500B">
              <w:rPr>
                <w:sz w:val="26"/>
                <w:szCs w:val="26"/>
              </w:rPr>
              <w:t>б</w:t>
            </w:r>
            <w:r w:rsidRPr="002D500B">
              <w:rPr>
                <w:sz w:val="26"/>
                <w:szCs w:val="26"/>
              </w:rPr>
              <w:t xml:space="preserve"> </w:t>
            </w:r>
            <w:r w:rsidR="004B3484" w:rsidRPr="002D500B">
              <w:rPr>
                <w:sz w:val="26"/>
                <w:szCs w:val="26"/>
              </w:rPr>
              <w:t xml:space="preserve">участии </w:t>
            </w:r>
            <w:r w:rsidR="00C538A2">
              <w:rPr>
                <w:sz w:val="26"/>
                <w:szCs w:val="26"/>
              </w:rPr>
              <w:br/>
            </w:r>
            <w:r w:rsidR="004B3484" w:rsidRPr="002D500B">
              <w:rPr>
                <w:sz w:val="26"/>
                <w:szCs w:val="26"/>
              </w:rPr>
              <w:t xml:space="preserve">и результате </w:t>
            </w:r>
            <w:r w:rsidR="00C538A2">
              <w:rPr>
                <w:sz w:val="26"/>
                <w:szCs w:val="26"/>
              </w:rPr>
              <w:t xml:space="preserve">участия </w:t>
            </w:r>
            <w:r w:rsidR="00C538A2">
              <w:rPr>
                <w:sz w:val="26"/>
                <w:szCs w:val="26"/>
              </w:rPr>
              <w:br/>
            </w:r>
            <w:r w:rsidR="004B3484" w:rsidRPr="002D500B">
              <w:rPr>
                <w:sz w:val="26"/>
                <w:szCs w:val="26"/>
              </w:rPr>
              <w:t>во</w:t>
            </w:r>
            <w:r w:rsidRPr="002D500B">
              <w:rPr>
                <w:sz w:val="26"/>
                <w:szCs w:val="26"/>
              </w:rPr>
              <w:t xml:space="preserve"> Всероссийской олимпиад</w:t>
            </w:r>
            <w:r w:rsidR="002C20E3">
              <w:rPr>
                <w:sz w:val="26"/>
                <w:szCs w:val="26"/>
              </w:rPr>
              <w:t>е</w:t>
            </w:r>
            <w:r w:rsidRPr="002D500B">
              <w:rPr>
                <w:sz w:val="26"/>
                <w:szCs w:val="26"/>
              </w:rPr>
              <w:t xml:space="preserve"> школьников </w:t>
            </w:r>
            <w:r w:rsidRPr="002D500B">
              <w:rPr>
                <w:sz w:val="26"/>
                <w:szCs w:val="26"/>
              </w:rPr>
              <w:br/>
              <w:t xml:space="preserve">по вопросам избирательного права </w:t>
            </w:r>
            <w:r w:rsidRPr="002D500B">
              <w:rPr>
                <w:sz w:val="26"/>
                <w:szCs w:val="26"/>
              </w:rPr>
              <w:br/>
              <w:t>и избирательного процесса</w:t>
            </w:r>
            <w:r w:rsidR="004B3484" w:rsidRPr="002D500B">
              <w:rPr>
                <w:sz w:val="26"/>
                <w:szCs w:val="26"/>
              </w:rPr>
              <w:t>, во Всероссийском конкуре «Атмосфера»</w:t>
            </w:r>
            <w:r w:rsidRPr="002D500B">
              <w:rPr>
                <w:sz w:val="26"/>
                <w:szCs w:val="26"/>
              </w:rPr>
              <w:t xml:space="preserve"> </w:t>
            </w:r>
            <w:r w:rsidRPr="002D500B">
              <w:rPr>
                <w:sz w:val="26"/>
                <w:szCs w:val="26"/>
              </w:rPr>
              <w:br/>
              <w:t>(с указанием года)</w:t>
            </w:r>
          </w:p>
        </w:tc>
      </w:tr>
      <w:tr w:rsidR="001E0C2E" w:rsidRPr="002D500B" w:rsidTr="008C07AD">
        <w:trPr>
          <w:jc w:val="center"/>
        </w:trPr>
        <w:tc>
          <w:tcPr>
            <w:tcW w:w="506" w:type="dxa"/>
          </w:tcPr>
          <w:p w:rsidR="001E0C2E" w:rsidRPr="002D500B" w:rsidRDefault="001E0C2E" w:rsidP="0077075F">
            <w:pPr>
              <w:adjustRightInd/>
              <w:jc w:val="center"/>
              <w:rPr>
                <w:sz w:val="26"/>
                <w:szCs w:val="26"/>
              </w:rPr>
            </w:pPr>
            <w:r w:rsidRPr="002D500B">
              <w:rPr>
                <w:sz w:val="26"/>
                <w:szCs w:val="26"/>
              </w:rPr>
              <w:t>1</w:t>
            </w:r>
          </w:p>
        </w:tc>
        <w:tc>
          <w:tcPr>
            <w:tcW w:w="3047" w:type="dxa"/>
          </w:tcPr>
          <w:p w:rsidR="001E0C2E" w:rsidRPr="002D500B" w:rsidRDefault="001E0C2E" w:rsidP="0077075F">
            <w:pPr>
              <w:adjustRightInd/>
              <w:rPr>
                <w:sz w:val="26"/>
                <w:szCs w:val="26"/>
              </w:rPr>
            </w:pPr>
            <w:r w:rsidRPr="002D500B">
              <w:rPr>
                <w:sz w:val="26"/>
                <w:szCs w:val="26"/>
              </w:rPr>
              <w:t>Фамилия, имя, отчество,</w:t>
            </w:r>
            <w:r w:rsidR="004B3484" w:rsidRPr="002D500B">
              <w:rPr>
                <w:sz w:val="26"/>
                <w:szCs w:val="26"/>
              </w:rPr>
              <w:t xml:space="preserve"> дата рождения</w:t>
            </w:r>
            <w:r w:rsidR="00AD5376">
              <w:rPr>
                <w:sz w:val="26"/>
                <w:szCs w:val="26"/>
              </w:rPr>
              <w:t>;</w:t>
            </w:r>
          </w:p>
          <w:p w:rsidR="001E0C2E" w:rsidRPr="002D500B" w:rsidRDefault="001E0C2E" w:rsidP="0077075F">
            <w:pPr>
              <w:adjustRightInd/>
              <w:rPr>
                <w:sz w:val="26"/>
                <w:szCs w:val="26"/>
              </w:rPr>
            </w:pPr>
            <w:r w:rsidRPr="002D500B">
              <w:rPr>
                <w:sz w:val="26"/>
                <w:szCs w:val="26"/>
              </w:rPr>
              <w:t>категория участника (студент, аспирант, преподаватель…)</w:t>
            </w:r>
            <w:r w:rsidR="00C538A2">
              <w:rPr>
                <w:sz w:val="26"/>
                <w:szCs w:val="26"/>
              </w:rPr>
              <w:t>;</w:t>
            </w:r>
          </w:p>
          <w:p w:rsidR="001E0C2E" w:rsidRPr="002D500B" w:rsidRDefault="001E0C2E" w:rsidP="0077075F">
            <w:pPr>
              <w:adjustRightInd/>
              <w:rPr>
                <w:sz w:val="26"/>
                <w:szCs w:val="26"/>
              </w:rPr>
            </w:pPr>
            <w:r w:rsidRPr="002D500B">
              <w:rPr>
                <w:sz w:val="26"/>
                <w:szCs w:val="26"/>
              </w:rPr>
              <w:t>курс, факультет, специальность</w:t>
            </w:r>
            <w:r w:rsidR="00C538A2">
              <w:rPr>
                <w:sz w:val="26"/>
                <w:szCs w:val="26"/>
              </w:rPr>
              <w:t>;</w:t>
            </w:r>
          </w:p>
          <w:p w:rsidR="001E0C2E" w:rsidRPr="002D500B" w:rsidRDefault="001E0C2E" w:rsidP="0077075F">
            <w:pPr>
              <w:adjustRightInd/>
              <w:rPr>
                <w:sz w:val="26"/>
                <w:szCs w:val="26"/>
              </w:rPr>
            </w:pPr>
            <w:r w:rsidRPr="002D500B">
              <w:rPr>
                <w:sz w:val="26"/>
                <w:szCs w:val="26"/>
              </w:rPr>
              <w:t>адрес</w:t>
            </w:r>
            <w:r w:rsidR="004B3484" w:rsidRPr="002D500B">
              <w:rPr>
                <w:sz w:val="26"/>
                <w:szCs w:val="26"/>
              </w:rPr>
              <w:t xml:space="preserve"> фактического проживания</w:t>
            </w:r>
            <w:r w:rsidR="00C538A2">
              <w:rPr>
                <w:sz w:val="26"/>
                <w:szCs w:val="26"/>
              </w:rPr>
              <w:t>;</w:t>
            </w:r>
          </w:p>
          <w:p w:rsidR="001E0C2E" w:rsidRPr="002D500B" w:rsidRDefault="001E0C2E" w:rsidP="0077075F">
            <w:pPr>
              <w:adjustRightInd/>
              <w:rPr>
                <w:sz w:val="26"/>
                <w:szCs w:val="26"/>
              </w:rPr>
            </w:pPr>
            <w:r w:rsidRPr="002D500B">
              <w:rPr>
                <w:sz w:val="26"/>
                <w:szCs w:val="26"/>
              </w:rPr>
              <w:t>номер телефона</w:t>
            </w:r>
            <w:r w:rsidR="00C538A2">
              <w:rPr>
                <w:sz w:val="26"/>
                <w:szCs w:val="26"/>
              </w:rPr>
              <w:t>;</w:t>
            </w:r>
          </w:p>
          <w:p w:rsidR="004B3484" w:rsidRPr="002D500B" w:rsidRDefault="004B3484" w:rsidP="0077075F">
            <w:pPr>
              <w:adjustRightInd/>
              <w:rPr>
                <w:sz w:val="26"/>
                <w:szCs w:val="26"/>
              </w:rPr>
            </w:pPr>
            <w:r w:rsidRPr="002D500B">
              <w:rPr>
                <w:sz w:val="26"/>
                <w:szCs w:val="26"/>
              </w:rPr>
              <w:t>адрес электронной почты</w:t>
            </w:r>
          </w:p>
        </w:tc>
        <w:tc>
          <w:tcPr>
            <w:tcW w:w="2538" w:type="dxa"/>
          </w:tcPr>
          <w:p w:rsidR="001E0C2E" w:rsidRPr="002D500B" w:rsidRDefault="001E0C2E" w:rsidP="0077075F">
            <w:pPr>
              <w:adjustRightInd/>
              <w:rPr>
                <w:sz w:val="26"/>
                <w:szCs w:val="26"/>
              </w:rPr>
            </w:pPr>
          </w:p>
        </w:tc>
        <w:tc>
          <w:tcPr>
            <w:tcW w:w="1842" w:type="dxa"/>
          </w:tcPr>
          <w:p w:rsidR="001E0C2E" w:rsidRPr="002D500B" w:rsidRDefault="001E0C2E" w:rsidP="0077075F">
            <w:pPr>
              <w:adjustRightInd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1E0C2E" w:rsidRPr="002D500B" w:rsidRDefault="001E0C2E" w:rsidP="0077075F">
            <w:pPr>
              <w:adjustRightInd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1E0C2E" w:rsidRPr="002D500B" w:rsidRDefault="001E0C2E" w:rsidP="0077075F">
            <w:pPr>
              <w:adjustRightInd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1E0C2E" w:rsidRPr="002D500B" w:rsidRDefault="001E0C2E" w:rsidP="0077075F">
            <w:pPr>
              <w:adjustRightInd/>
              <w:rPr>
                <w:sz w:val="26"/>
                <w:szCs w:val="26"/>
              </w:rPr>
            </w:pPr>
          </w:p>
        </w:tc>
      </w:tr>
    </w:tbl>
    <w:p w:rsidR="001E0C2E" w:rsidRDefault="001E0C2E" w:rsidP="001E0C2E">
      <w:pPr>
        <w:pStyle w:val="a3"/>
        <w:kinsoku w:val="0"/>
        <w:overflowPunct w:val="0"/>
        <w:ind w:left="339" w:right="449"/>
        <w:jc w:val="both"/>
      </w:pPr>
    </w:p>
    <w:p w:rsidR="00A23484" w:rsidRDefault="00A23484" w:rsidP="006A46C9">
      <w:pPr>
        <w:pStyle w:val="a3"/>
        <w:kinsoku w:val="0"/>
        <w:overflowPunct w:val="0"/>
        <w:ind w:right="449"/>
        <w:jc w:val="both"/>
      </w:pPr>
      <w:r>
        <w:t>Подавая указанную заявку, избирательная комиссия субъекта Российской Федерации подтверждает, что все включенные в заявку участники не подпадают под ограничения, установленные пунктом 3.4 Положения.</w:t>
      </w:r>
    </w:p>
    <w:p w:rsidR="00AC0AAF" w:rsidRDefault="00AC0AAF" w:rsidP="001E0C2E">
      <w:pPr>
        <w:pStyle w:val="a3"/>
        <w:kinsoku w:val="0"/>
        <w:overflowPunct w:val="0"/>
        <w:ind w:left="339" w:right="449"/>
        <w:jc w:val="both"/>
      </w:pPr>
    </w:p>
    <w:p w:rsidR="00AC0AAF" w:rsidRPr="002D500B" w:rsidRDefault="00AC0AAF" w:rsidP="001E0C2E">
      <w:pPr>
        <w:pStyle w:val="a3"/>
        <w:kinsoku w:val="0"/>
        <w:overflowPunct w:val="0"/>
        <w:ind w:left="339" w:right="449"/>
        <w:jc w:val="both"/>
        <w:sectPr w:rsidR="00AC0AAF" w:rsidRPr="002D500B" w:rsidSect="0060384B">
          <w:headerReference w:type="default" r:id="rId13"/>
          <w:footnotePr>
            <w:numRestart w:val="eachSect"/>
          </w:footnotePr>
          <w:pgSz w:w="16840" w:h="11910" w:orient="landscape"/>
          <w:pgMar w:top="1134" w:right="850" w:bottom="1134" w:left="1701" w:header="568" w:footer="567" w:gutter="0"/>
          <w:pgNumType w:start="1"/>
          <w:cols w:space="720"/>
          <w:noEndnote/>
          <w:titlePg/>
          <w:docGrid w:linePitch="299"/>
        </w:sectPr>
      </w:pPr>
    </w:p>
    <w:p w:rsidR="001E0C2E" w:rsidRPr="002D500B" w:rsidRDefault="001E0C2E" w:rsidP="001E0C2E">
      <w:pPr>
        <w:pStyle w:val="a3"/>
        <w:kinsoku w:val="0"/>
        <w:overflowPunct w:val="0"/>
        <w:ind w:left="4536" w:right="3"/>
        <w:jc w:val="center"/>
        <w:rPr>
          <w:sz w:val="24"/>
          <w:szCs w:val="24"/>
        </w:rPr>
      </w:pPr>
      <w:r w:rsidRPr="002D500B">
        <w:rPr>
          <w:sz w:val="24"/>
          <w:szCs w:val="24"/>
        </w:rPr>
        <w:lastRenderedPageBreak/>
        <w:t>Приложение № 3</w:t>
      </w:r>
    </w:p>
    <w:p w:rsidR="001E0C2E" w:rsidRPr="002D500B" w:rsidRDefault="001E0C2E" w:rsidP="001E0C2E">
      <w:pPr>
        <w:pStyle w:val="a3"/>
        <w:kinsoku w:val="0"/>
        <w:overflowPunct w:val="0"/>
        <w:ind w:left="4536" w:right="3" w:firstLine="4"/>
        <w:jc w:val="center"/>
        <w:rPr>
          <w:sz w:val="24"/>
          <w:szCs w:val="24"/>
        </w:rPr>
      </w:pPr>
      <w:r w:rsidRPr="002D500B">
        <w:rPr>
          <w:spacing w:val="4"/>
          <w:sz w:val="24"/>
          <w:szCs w:val="24"/>
        </w:rPr>
        <w:t>к Положению о Всероссийском</w:t>
      </w:r>
      <w:r w:rsidRPr="002D500B">
        <w:rPr>
          <w:spacing w:val="3"/>
          <w:sz w:val="24"/>
          <w:szCs w:val="24"/>
        </w:rPr>
        <w:t xml:space="preserve"> </w:t>
      </w:r>
      <w:r w:rsidRPr="002D500B">
        <w:rPr>
          <w:spacing w:val="-7"/>
          <w:sz w:val="24"/>
          <w:szCs w:val="24"/>
        </w:rPr>
        <w:t>к</w:t>
      </w:r>
      <w:r w:rsidRPr="002D500B">
        <w:rPr>
          <w:spacing w:val="4"/>
          <w:sz w:val="24"/>
          <w:szCs w:val="24"/>
        </w:rPr>
        <w:t>о</w:t>
      </w:r>
      <w:r w:rsidRPr="002D500B">
        <w:rPr>
          <w:sz w:val="24"/>
          <w:szCs w:val="24"/>
        </w:rPr>
        <w:t>н</w:t>
      </w:r>
      <w:r w:rsidRPr="002D500B">
        <w:rPr>
          <w:spacing w:val="-2"/>
          <w:sz w:val="24"/>
          <w:szCs w:val="24"/>
        </w:rPr>
        <w:t>к</w:t>
      </w:r>
      <w:r w:rsidRPr="002D500B">
        <w:rPr>
          <w:spacing w:val="-10"/>
          <w:sz w:val="24"/>
          <w:szCs w:val="24"/>
        </w:rPr>
        <w:t>у</w:t>
      </w:r>
      <w:r w:rsidRPr="002D500B">
        <w:rPr>
          <w:sz w:val="24"/>
          <w:szCs w:val="24"/>
        </w:rPr>
        <w:t>р</w:t>
      </w:r>
      <w:r w:rsidRPr="002D500B">
        <w:rPr>
          <w:spacing w:val="-1"/>
          <w:sz w:val="24"/>
          <w:szCs w:val="24"/>
        </w:rPr>
        <w:t>с</w:t>
      </w:r>
      <w:r w:rsidRPr="002D500B">
        <w:rPr>
          <w:sz w:val="24"/>
          <w:szCs w:val="24"/>
        </w:rPr>
        <w:t>е на</w:t>
      </w:r>
      <w:r w:rsidRPr="002D500B">
        <w:rPr>
          <w:spacing w:val="1"/>
          <w:sz w:val="24"/>
          <w:szCs w:val="24"/>
        </w:rPr>
        <w:t xml:space="preserve"> </w:t>
      </w:r>
      <w:r w:rsidRPr="002D500B">
        <w:rPr>
          <w:sz w:val="24"/>
          <w:szCs w:val="24"/>
        </w:rPr>
        <w:t>л</w:t>
      </w:r>
      <w:r w:rsidRPr="002D500B">
        <w:rPr>
          <w:spacing w:val="-5"/>
          <w:sz w:val="24"/>
          <w:szCs w:val="24"/>
        </w:rPr>
        <w:t>у</w:t>
      </w:r>
      <w:r w:rsidRPr="002D500B">
        <w:rPr>
          <w:spacing w:val="-1"/>
          <w:sz w:val="24"/>
          <w:szCs w:val="24"/>
        </w:rPr>
        <w:t>ч</w:t>
      </w:r>
      <w:r w:rsidRPr="002D500B">
        <w:rPr>
          <w:spacing w:val="6"/>
          <w:sz w:val="24"/>
          <w:szCs w:val="24"/>
        </w:rPr>
        <w:t>ш</w:t>
      </w:r>
      <w:r w:rsidRPr="002D500B">
        <w:rPr>
          <w:spacing w:val="-10"/>
          <w:sz w:val="24"/>
          <w:szCs w:val="24"/>
        </w:rPr>
        <w:t>у</w:t>
      </w:r>
      <w:r w:rsidRPr="002D500B">
        <w:rPr>
          <w:sz w:val="24"/>
          <w:szCs w:val="24"/>
        </w:rPr>
        <w:t>ю р</w:t>
      </w:r>
      <w:r w:rsidRPr="002D500B">
        <w:rPr>
          <w:spacing w:val="-1"/>
          <w:sz w:val="24"/>
          <w:szCs w:val="24"/>
        </w:rPr>
        <w:t>а</w:t>
      </w:r>
      <w:r w:rsidRPr="002D500B">
        <w:rPr>
          <w:spacing w:val="-3"/>
          <w:sz w:val="24"/>
          <w:szCs w:val="24"/>
        </w:rPr>
        <w:t>б</w:t>
      </w:r>
      <w:r w:rsidRPr="002D500B">
        <w:rPr>
          <w:spacing w:val="4"/>
          <w:sz w:val="24"/>
          <w:szCs w:val="24"/>
        </w:rPr>
        <w:t>о</w:t>
      </w:r>
      <w:r w:rsidRPr="002D500B">
        <w:rPr>
          <w:spacing w:val="5"/>
          <w:sz w:val="24"/>
          <w:szCs w:val="24"/>
        </w:rPr>
        <w:t>т</w:t>
      </w:r>
      <w:r w:rsidRPr="002D500B">
        <w:rPr>
          <w:sz w:val="24"/>
          <w:szCs w:val="24"/>
        </w:rPr>
        <w:t>у</w:t>
      </w:r>
      <w:r w:rsidRPr="002D500B">
        <w:rPr>
          <w:spacing w:val="-8"/>
          <w:sz w:val="24"/>
          <w:szCs w:val="24"/>
        </w:rPr>
        <w:t xml:space="preserve"> </w:t>
      </w:r>
      <w:r w:rsidRPr="002D500B">
        <w:rPr>
          <w:sz w:val="24"/>
          <w:szCs w:val="24"/>
        </w:rPr>
        <w:t>по</w:t>
      </w:r>
      <w:r w:rsidRPr="002D500B">
        <w:rPr>
          <w:spacing w:val="6"/>
          <w:sz w:val="24"/>
          <w:szCs w:val="24"/>
        </w:rPr>
        <w:t xml:space="preserve"> </w:t>
      </w:r>
      <w:r w:rsidRPr="002D500B">
        <w:rPr>
          <w:spacing w:val="-3"/>
          <w:sz w:val="24"/>
          <w:szCs w:val="24"/>
        </w:rPr>
        <w:t>в</w:t>
      </w:r>
      <w:r w:rsidRPr="002D500B">
        <w:rPr>
          <w:sz w:val="24"/>
          <w:szCs w:val="24"/>
        </w:rPr>
        <w:t>оп</w:t>
      </w:r>
      <w:r w:rsidRPr="002D500B">
        <w:rPr>
          <w:spacing w:val="-5"/>
          <w:sz w:val="24"/>
          <w:szCs w:val="24"/>
        </w:rPr>
        <w:t>р</w:t>
      </w:r>
      <w:r w:rsidRPr="002D500B">
        <w:rPr>
          <w:spacing w:val="4"/>
          <w:sz w:val="24"/>
          <w:szCs w:val="24"/>
        </w:rPr>
        <w:t>о</w:t>
      </w:r>
      <w:r w:rsidRPr="002D500B">
        <w:rPr>
          <w:spacing w:val="-1"/>
          <w:sz w:val="24"/>
          <w:szCs w:val="24"/>
        </w:rPr>
        <w:t>са</w:t>
      </w:r>
      <w:r w:rsidRPr="002D500B">
        <w:rPr>
          <w:sz w:val="24"/>
          <w:szCs w:val="24"/>
        </w:rPr>
        <w:t>м из</w:t>
      </w:r>
      <w:r w:rsidRPr="002D500B">
        <w:rPr>
          <w:spacing w:val="-3"/>
          <w:sz w:val="24"/>
          <w:szCs w:val="24"/>
        </w:rPr>
        <w:t>б</w:t>
      </w:r>
      <w:r w:rsidRPr="002D500B">
        <w:rPr>
          <w:sz w:val="24"/>
          <w:szCs w:val="24"/>
        </w:rPr>
        <w:t>ир</w:t>
      </w:r>
      <w:r w:rsidRPr="002D500B">
        <w:rPr>
          <w:spacing w:val="-1"/>
          <w:sz w:val="24"/>
          <w:szCs w:val="24"/>
        </w:rPr>
        <w:t>а</w:t>
      </w:r>
      <w:r w:rsidRPr="002D500B">
        <w:rPr>
          <w:sz w:val="24"/>
          <w:szCs w:val="24"/>
        </w:rPr>
        <w:t>тель</w:t>
      </w:r>
      <w:r w:rsidRPr="002D500B">
        <w:rPr>
          <w:spacing w:val="-4"/>
          <w:sz w:val="24"/>
          <w:szCs w:val="24"/>
        </w:rPr>
        <w:t>н</w:t>
      </w:r>
      <w:r w:rsidRPr="002D500B">
        <w:rPr>
          <w:spacing w:val="4"/>
          <w:sz w:val="24"/>
          <w:szCs w:val="24"/>
        </w:rPr>
        <w:t>о</w:t>
      </w:r>
      <w:r w:rsidRPr="002D500B">
        <w:rPr>
          <w:spacing w:val="-3"/>
          <w:sz w:val="24"/>
          <w:szCs w:val="24"/>
        </w:rPr>
        <w:t>г</w:t>
      </w:r>
      <w:r w:rsidRPr="002D500B">
        <w:rPr>
          <w:sz w:val="24"/>
          <w:szCs w:val="24"/>
        </w:rPr>
        <w:t>о</w:t>
      </w:r>
      <w:r w:rsidRPr="002D500B">
        <w:rPr>
          <w:spacing w:val="2"/>
          <w:sz w:val="24"/>
          <w:szCs w:val="24"/>
        </w:rPr>
        <w:t xml:space="preserve"> </w:t>
      </w:r>
      <w:r w:rsidRPr="002D500B">
        <w:rPr>
          <w:sz w:val="24"/>
          <w:szCs w:val="24"/>
        </w:rPr>
        <w:t>пр</w:t>
      </w:r>
      <w:r w:rsidRPr="002D500B">
        <w:rPr>
          <w:spacing w:val="-1"/>
          <w:sz w:val="24"/>
          <w:szCs w:val="24"/>
        </w:rPr>
        <w:t>а</w:t>
      </w:r>
      <w:r w:rsidRPr="002D500B">
        <w:rPr>
          <w:spacing w:val="1"/>
          <w:sz w:val="24"/>
          <w:szCs w:val="24"/>
        </w:rPr>
        <w:t>в</w:t>
      </w:r>
      <w:r w:rsidRPr="002D500B">
        <w:rPr>
          <w:sz w:val="24"/>
          <w:szCs w:val="24"/>
        </w:rPr>
        <w:t xml:space="preserve">а и избирательного процесса, повышения правовой и политической культуры избирателей (участников референдума), организаторов выборов в органы государственной власти, органы местного самоуправления в Российской Федерации </w:t>
      </w:r>
      <w:r w:rsidRPr="002D500B">
        <w:rPr>
          <w:sz w:val="24"/>
          <w:szCs w:val="24"/>
        </w:rPr>
        <w:br/>
        <w:t>и участников избирательных кампаний</w:t>
      </w:r>
    </w:p>
    <w:p w:rsidR="001E0C2E" w:rsidRPr="002D500B" w:rsidRDefault="001E0C2E" w:rsidP="001E0C2E">
      <w:pPr>
        <w:pStyle w:val="a3"/>
        <w:kinsoku w:val="0"/>
        <w:overflowPunct w:val="0"/>
        <w:spacing w:before="4"/>
      </w:pPr>
    </w:p>
    <w:p w:rsidR="001E0C2E" w:rsidRPr="002D500B" w:rsidRDefault="001E0C2E" w:rsidP="001E0C2E">
      <w:pPr>
        <w:pStyle w:val="1"/>
        <w:kinsoku w:val="0"/>
        <w:overflowPunct w:val="0"/>
        <w:ind w:left="0" w:right="0"/>
      </w:pPr>
      <w:r w:rsidRPr="002D500B">
        <w:t>ПЕРЕЧЕНЬ ТРЕБОВАНИЙ</w:t>
      </w:r>
    </w:p>
    <w:p w:rsidR="001E0C2E" w:rsidRPr="002D500B" w:rsidRDefault="001E0C2E" w:rsidP="001E0C2E">
      <w:pPr>
        <w:pStyle w:val="a3"/>
        <w:kinsoku w:val="0"/>
        <w:overflowPunct w:val="0"/>
        <w:jc w:val="center"/>
        <w:rPr>
          <w:b/>
          <w:bCs/>
        </w:rPr>
      </w:pPr>
      <w:r w:rsidRPr="002D500B">
        <w:rPr>
          <w:b/>
          <w:bCs/>
        </w:rPr>
        <w:t xml:space="preserve">к файлам </w:t>
      </w:r>
      <w:r w:rsidR="0036719F">
        <w:rPr>
          <w:b/>
          <w:bCs/>
        </w:rPr>
        <w:t>видеовизитки</w:t>
      </w:r>
      <w:r w:rsidR="0036719F" w:rsidRPr="002D500B">
        <w:rPr>
          <w:b/>
          <w:bCs/>
        </w:rPr>
        <w:t xml:space="preserve"> </w:t>
      </w:r>
      <w:r w:rsidRPr="002D500B">
        <w:rPr>
          <w:b/>
          <w:bCs/>
        </w:rPr>
        <w:t>участника Всероссийского конкурса «Атмосфера» и видеозащиты конкурсной работы</w:t>
      </w:r>
    </w:p>
    <w:p w:rsidR="001E0C2E" w:rsidRPr="002D500B" w:rsidRDefault="001E0C2E" w:rsidP="001E0C2E">
      <w:pPr>
        <w:pStyle w:val="a3"/>
        <w:kinsoku w:val="0"/>
        <w:overflowPunct w:val="0"/>
        <w:spacing w:before="6"/>
        <w:rPr>
          <w:b/>
          <w:bCs/>
          <w:sz w:val="16"/>
          <w:szCs w:val="16"/>
        </w:rPr>
      </w:pPr>
    </w:p>
    <w:p w:rsidR="001E0C2E" w:rsidRPr="002D500B" w:rsidRDefault="001E0C2E" w:rsidP="001E0C2E">
      <w:pPr>
        <w:pStyle w:val="a3"/>
        <w:tabs>
          <w:tab w:val="left" w:pos="1418"/>
        </w:tabs>
        <w:kinsoku w:val="0"/>
        <w:overflowPunct w:val="0"/>
        <w:spacing w:line="336" w:lineRule="auto"/>
        <w:ind w:firstLine="709"/>
        <w:jc w:val="both"/>
      </w:pPr>
      <w:r w:rsidRPr="002D500B">
        <w:t xml:space="preserve">1. Формат файла – mpeg4 с качеством звука в диапазоне 60–12 500 Гц, разрешением не менее 1024 х 768 пикселей и частотой кадров не менее </w:t>
      </w:r>
      <w:r w:rsidRPr="002D500B">
        <w:br/>
        <w:t>25 кадров/сек, размер – не более 1 Гб.</w:t>
      </w:r>
    </w:p>
    <w:p w:rsidR="001E0C2E" w:rsidRPr="002D500B" w:rsidRDefault="001E0C2E" w:rsidP="001E0C2E">
      <w:pPr>
        <w:pStyle w:val="a3"/>
        <w:tabs>
          <w:tab w:val="left" w:pos="1418"/>
        </w:tabs>
        <w:kinsoku w:val="0"/>
        <w:overflowPunct w:val="0"/>
        <w:spacing w:line="336" w:lineRule="auto"/>
        <w:ind w:firstLine="709"/>
        <w:jc w:val="both"/>
      </w:pPr>
      <w:r w:rsidRPr="002D500B">
        <w:t xml:space="preserve">2. Продолжительность видеозаписи </w:t>
      </w:r>
      <w:r w:rsidR="0036719F">
        <w:t>видеовизитки</w:t>
      </w:r>
      <w:r w:rsidR="0036719F" w:rsidRPr="002D500B">
        <w:t xml:space="preserve"> </w:t>
      </w:r>
      <w:r w:rsidRPr="002D500B">
        <w:t xml:space="preserve">– от 3 до 5 минут. Продолжительность видеозаписи защиты конкурсной работы – </w:t>
      </w:r>
      <w:r w:rsidR="00D605C5">
        <w:br/>
      </w:r>
      <w:r w:rsidRPr="002D500B">
        <w:t>от 7 до 10 минут.</w:t>
      </w:r>
    </w:p>
    <w:p w:rsidR="001E0C2E" w:rsidRPr="002D500B" w:rsidRDefault="001E0C2E" w:rsidP="001E0C2E">
      <w:pPr>
        <w:pStyle w:val="a3"/>
        <w:tabs>
          <w:tab w:val="left" w:pos="1418"/>
        </w:tabs>
        <w:kinsoku w:val="0"/>
        <w:overflowPunct w:val="0"/>
        <w:spacing w:line="336" w:lineRule="auto"/>
        <w:ind w:firstLine="709"/>
        <w:jc w:val="both"/>
      </w:pPr>
      <w:r w:rsidRPr="002D500B">
        <w:t xml:space="preserve">3. Наименование файла должно содержать фамилию </w:t>
      </w:r>
      <w:r w:rsidRPr="002D500B">
        <w:br/>
        <w:t>и инициалы автора (каждого из коллектива авторов), субъект Российской Федерации (в соответствии с заявкой), номинацию, номер телефона автора (одного из авторов для коллектива авторов).</w:t>
      </w:r>
    </w:p>
    <w:p w:rsidR="001E0C2E" w:rsidRPr="002D500B" w:rsidRDefault="001E0C2E" w:rsidP="001E0C2E">
      <w:pPr>
        <w:pStyle w:val="a3"/>
        <w:tabs>
          <w:tab w:val="left" w:pos="1418"/>
        </w:tabs>
        <w:kinsoku w:val="0"/>
        <w:overflowPunct w:val="0"/>
        <w:spacing w:line="336" w:lineRule="auto"/>
        <w:ind w:firstLine="709"/>
        <w:jc w:val="both"/>
      </w:pPr>
      <w:r w:rsidRPr="002D500B">
        <w:t>Например: «Иванов И.И. Санкт-Петербург. Методстанция. 89001112345» или «Петров П.П. Вологодская область. Научный фронт. 89011112233».</w:t>
      </w:r>
    </w:p>
    <w:p w:rsidR="001E0C2E" w:rsidRPr="002D500B" w:rsidRDefault="001E0C2E" w:rsidP="001E0C2E">
      <w:pPr>
        <w:tabs>
          <w:tab w:val="left" w:pos="1418"/>
        </w:tabs>
        <w:kinsoku w:val="0"/>
        <w:overflowPunct w:val="0"/>
        <w:spacing w:line="336" w:lineRule="auto"/>
        <w:ind w:firstLine="709"/>
        <w:jc w:val="both"/>
        <w:rPr>
          <w:sz w:val="28"/>
          <w:szCs w:val="28"/>
        </w:rPr>
      </w:pPr>
      <w:r w:rsidRPr="002D500B">
        <w:rPr>
          <w:sz w:val="28"/>
          <w:szCs w:val="28"/>
        </w:rPr>
        <w:t>4. </w:t>
      </w:r>
      <w:r w:rsidR="0036719F" w:rsidRPr="002D500B">
        <w:rPr>
          <w:sz w:val="28"/>
          <w:szCs w:val="28"/>
        </w:rPr>
        <w:t>Видео</w:t>
      </w:r>
      <w:r w:rsidR="0036719F">
        <w:rPr>
          <w:sz w:val="28"/>
          <w:szCs w:val="28"/>
        </w:rPr>
        <w:t>визитка</w:t>
      </w:r>
      <w:r w:rsidR="0036719F" w:rsidRPr="002D500B">
        <w:rPr>
          <w:sz w:val="28"/>
          <w:szCs w:val="28"/>
        </w:rPr>
        <w:t xml:space="preserve"> </w:t>
      </w:r>
      <w:r w:rsidRPr="002D500B">
        <w:rPr>
          <w:sz w:val="28"/>
          <w:szCs w:val="28"/>
        </w:rPr>
        <w:t>должн</w:t>
      </w:r>
      <w:r w:rsidR="0036719F">
        <w:rPr>
          <w:sz w:val="28"/>
          <w:szCs w:val="28"/>
        </w:rPr>
        <w:t>а</w:t>
      </w:r>
      <w:r w:rsidRPr="002D500B">
        <w:rPr>
          <w:sz w:val="28"/>
          <w:szCs w:val="28"/>
        </w:rPr>
        <w:t xml:space="preserve"> быть записан</w:t>
      </w:r>
      <w:r w:rsidR="0036719F">
        <w:rPr>
          <w:sz w:val="28"/>
          <w:szCs w:val="28"/>
        </w:rPr>
        <w:t>а</w:t>
      </w:r>
      <w:r w:rsidRPr="002D500B">
        <w:rPr>
          <w:sz w:val="28"/>
          <w:szCs w:val="28"/>
        </w:rPr>
        <w:t xml:space="preserve"> на русском языке </w:t>
      </w:r>
      <w:r w:rsidRPr="002D500B">
        <w:rPr>
          <w:sz w:val="28"/>
          <w:szCs w:val="28"/>
        </w:rPr>
        <w:br/>
        <w:t xml:space="preserve">в научном или деловом стиле изложения с участием только автора работы. </w:t>
      </w:r>
      <w:r w:rsidRPr="002D500B">
        <w:rPr>
          <w:sz w:val="28"/>
          <w:szCs w:val="28"/>
        </w:rPr>
        <w:br/>
        <w:t xml:space="preserve">В случае написания работы коллективом авторов </w:t>
      </w:r>
      <w:r w:rsidR="002C20E3">
        <w:rPr>
          <w:sz w:val="28"/>
          <w:szCs w:val="28"/>
        </w:rPr>
        <w:t>в</w:t>
      </w:r>
      <w:r w:rsidR="0036719F" w:rsidRPr="002D500B">
        <w:rPr>
          <w:sz w:val="28"/>
          <w:szCs w:val="28"/>
        </w:rPr>
        <w:t>идео</w:t>
      </w:r>
      <w:r w:rsidR="0036719F">
        <w:rPr>
          <w:sz w:val="28"/>
          <w:szCs w:val="28"/>
        </w:rPr>
        <w:t>визитка</w:t>
      </w:r>
      <w:r w:rsidRPr="002D500B">
        <w:rPr>
          <w:sz w:val="28"/>
          <w:szCs w:val="28"/>
        </w:rPr>
        <w:t xml:space="preserve"> записывается теми из них, чье участие в защите работы</w:t>
      </w:r>
      <w:r w:rsidRPr="002D500B">
        <w:rPr>
          <w:spacing w:val="-10"/>
          <w:sz w:val="28"/>
          <w:szCs w:val="28"/>
        </w:rPr>
        <w:t xml:space="preserve"> </w:t>
      </w:r>
      <w:r w:rsidRPr="002D500B">
        <w:rPr>
          <w:sz w:val="28"/>
          <w:szCs w:val="28"/>
        </w:rPr>
        <w:t>предполагается.</w:t>
      </w:r>
    </w:p>
    <w:p w:rsidR="001E0C2E" w:rsidRPr="002D500B" w:rsidRDefault="001E0C2E" w:rsidP="001E0C2E">
      <w:pPr>
        <w:tabs>
          <w:tab w:val="left" w:pos="1418"/>
        </w:tabs>
        <w:kinsoku w:val="0"/>
        <w:overflowPunct w:val="0"/>
        <w:spacing w:line="336" w:lineRule="auto"/>
        <w:ind w:firstLine="709"/>
        <w:jc w:val="both"/>
        <w:rPr>
          <w:sz w:val="28"/>
          <w:szCs w:val="28"/>
        </w:rPr>
      </w:pPr>
      <w:r w:rsidRPr="002D500B">
        <w:rPr>
          <w:sz w:val="28"/>
          <w:szCs w:val="28"/>
        </w:rPr>
        <w:t>5. Автор работы должен емко обосновать выбор темы работы, поставленные цели и достигнутые результаты. При наличии апробации результатов исследования автор сообщает о ней.</w:t>
      </w:r>
    </w:p>
    <w:p w:rsidR="00D8203B" w:rsidRPr="002D500B" w:rsidRDefault="001E0C2E" w:rsidP="001E0C2E">
      <w:pPr>
        <w:tabs>
          <w:tab w:val="left" w:pos="1418"/>
        </w:tabs>
        <w:kinsoku w:val="0"/>
        <w:overflowPunct w:val="0"/>
        <w:spacing w:line="336" w:lineRule="auto"/>
        <w:ind w:firstLine="709"/>
        <w:jc w:val="both"/>
        <w:rPr>
          <w:sz w:val="28"/>
          <w:szCs w:val="28"/>
        </w:rPr>
        <w:sectPr w:rsidR="00D8203B" w:rsidRPr="002D500B" w:rsidSect="0060384B">
          <w:headerReference w:type="default" r:id="rId14"/>
          <w:pgSz w:w="11910" w:h="16840"/>
          <w:pgMar w:top="1134" w:right="850" w:bottom="1134" w:left="1701" w:header="709" w:footer="567" w:gutter="0"/>
          <w:cols w:space="720"/>
          <w:noEndnote/>
          <w:docGrid w:linePitch="299"/>
        </w:sectPr>
      </w:pPr>
      <w:r w:rsidRPr="002D500B">
        <w:rPr>
          <w:sz w:val="28"/>
          <w:szCs w:val="28"/>
        </w:rPr>
        <w:t xml:space="preserve">6. Участник Всероссийского конкурса «Атмосфера» вправе использовать вспомогательные, в том числе иллюстративные, средства, </w:t>
      </w:r>
      <w:r w:rsidRPr="002D500B">
        <w:rPr>
          <w:sz w:val="28"/>
          <w:szCs w:val="28"/>
        </w:rPr>
        <w:br/>
        <w:t>но при этом в течение все</w:t>
      </w:r>
      <w:r w:rsidR="0036719F">
        <w:rPr>
          <w:sz w:val="28"/>
          <w:szCs w:val="28"/>
        </w:rPr>
        <w:t>й</w:t>
      </w:r>
      <w:r w:rsidRPr="002D500B">
        <w:rPr>
          <w:sz w:val="28"/>
          <w:szCs w:val="28"/>
        </w:rPr>
        <w:t xml:space="preserve"> </w:t>
      </w:r>
      <w:r w:rsidR="0036719F">
        <w:rPr>
          <w:sz w:val="28"/>
          <w:szCs w:val="28"/>
        </w:rPr>
        <w:t>видеовизитки</w:t>
      </w:r>
      <w:r w:rsidR="0036719F" w:rsidRPr="002D500B">
        <w:rPr>
          <w:sz w:val="28"/>
          <w:szCs w:val="28"/>
        </w:rPr>
        <w:t xml:space="preserve"> </w:t>
      </w:r>
      <w:r w:rsidRPr="002D500B">
        <w:rPr>
          <w:sz w:val="28"/>
          <w:szCs w:val="28"/>
        </w:rPr>
        <w:t>должен находиться в кадре.</w:t>
      </w:r>
    </w:p>
    <w:p w:rsidR="00D8203B" w:rsidRPr="002D500B" w:rsidRDefault="00D8203B" w:rsidP="008B47C5">
      <w:pPr>
        <w:pStyle w:val="a3"/>
        <w:kinsoku w:val="0"/>
        <w:overflowPunct w:val="0"/>
        <w:ind w:left="4282"/>
        <w:jc w:val="center"/>
        <w:rPr>
          <w:sz w:val="24"/>
          <w:szCs w:val="24"/>
        </w:rPr>
      </w:pPr>
      <w:r w:rsidRPr="002D500B">
        <w:rPr>
          <w:sz w:val="24"/>
          <w:szCs w:val="24"/>
        </w:rPr>
        <w:lastRenderedPageBreak/>
        <w:t>Приложение № 4</w:t>
      </w:r>
    </w:p>
    <w:p w:rsidR="00D8203B" w:rsidRDefault="00D8203B" w:rsidP="008B47C5">
      <w:pPr>
        <w:pStyle w:val="a3"/>
        <w:kinsoku w:val="0"/>
        <w:overflowPunct w:val="0"/>
        <w:ind w:left="4282"/>
        <w:jc w:val="center"/>
        <w:rPr>
          <w:sz w:val="24"/>
          <w:szCs w:val="24"/>
        </w:rPr>
      </w:pPr>
      <w:r w:rsidRPr="002D500B">
        <w:rPr>
          <w:sz w:val="24"/>
          <w:szCs w:val="24"/>
        </w:rPr>
        <w:t xml:space="preserve">к Положению о Всероссийском конкурсе на лучшую работу по вопросам избирательного права и избирательного процесса, повышения правовой и политической культуры избирателей (участников референдума), организаторов выборов в органы государственной власти, органы местного самоуправления </w:t>
      </w:r>
      <w:r w:rsidR="008B47C5">
        <w:rPr>
          <w:sz w:val="24"/>
          <w:szCs w:val="24"/>
        </w:rPr>
        <w:br/>
      </w:r>
      <w:r w:rsidRPr="002D500B">
        <w:rPr>
          <w:sz w:val="24"/>
          <w:szCs w:val="24"/>
        </w:rPr>
        <w:t>в Российской Федерации</w:t>
      </w:r>
      <w:r w:rsidR="008B47C5">
        <w:rPr>
          <w:sz w:val="24"/>
          <w:szCs w:val="24"/>
        </w:rPr>
        <w:t xml:space="preserve"> </w:t>
      </w:r>
      <w:r w:rsidRPr="002D500B">
        <w:rPr>
          <w:sz w:val="24"/>
          <w:szCs w:val="24"/>
        </w:rPr>
        <w:t xml:space="preserve">и участников избирательных кампаний </w:t>
      </w:r>
      <w:r w:rsidRPr="002D500B">
        <w:rPr>
          <w:sz w:val="24"/>
          <w:szCs w:val="24"/>
        </w:rPr>
        <w:br/>
      </w:r>
    </w:p>
    <w:p w:rsidR="00A23484" w:rsidRDefault="00A23484" w:rsidP="00D8203B">
      <w:pPr>
        <w:pStyle w:val="a3"/>
        <w:kinsoku w:val="0"/>
        <w:overflowPunct w:val="0"/>
        <w:ind w:left="4536"/>
        <w:jc w:val="center"/>
        <w:rPr>
          <w:sz w:val="24"/>
          <w:szCs w:val="24"/>
        </w:rPr>
      </w:pPr>
    </w:p>
    <w:p w:rsidR="00A23484" w:rsidRPr="002D500B" w:rsidRDefault="00A23484" w:rsidP="00D8203B">
      <w:pPr>
        <w:pStyle w:val="a3"/>
        <w:kinsoku w:val="0"/>
        <w:overflowPunct w:val="0"/>
        <w:ind w:left="4536"/>
        <w:jc w:val="center"/>
        <w:rPr>
          <w:sz w:val="24"/>
          <w:szCs w:val="24"/>
        </w:rPr>
      </w:pPr>
    </w:p>
    <w:tbl>
      <w:tblPr>
        <w:tblW w:w="967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287"/>
        <w:gridCol w:w="5386"/>
      </w:tblGrid>
      <w:tr w:rsidR="00A71784" w:rsidRPr="002D500B" w:rsidTr="002D500B">
        <w:tc>
          <w:tcPr>
            <w:tcW w:w="4287" w:type="dxa"/>
          </w:tcPr>
          <w:p w:rsidR="00A71784" w:rsidRPr="002D500B" w:rsidRDefault="00A71784" w:rsidP="00A71784">
            <w:pPr>
              <w:widowControl/>
              <w:autoSpaceDE/>
              <w:autoSpaceDN/>
              <w:adjustRightInd/>
              <w:ind w:firstLine="709"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5386" w:type="dxa"/>
          </w:tcPr>
          <w:p w:rsidR="00A23484" w:rsidRPr="002D500B" w:rsidRDefault="00A23484" w:rsidP="00A23484">
            <w:pPr>
              <w:widowControl/>
              <w:autoSpaceDE/>
              <w:autoSpaceDN/>
              <w:adjustRightInd/>
              <w:ind w:firstLine="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D500B">
              <w:rPr>
                <w:rFonts w:eastAsia="Calibri"/>
                <w:sz w:val="24"/>
                <w:szCs w:val="24"/>
                <w:lang w:eastAsia="en-US"/>
              </w:rPr>
              <w:t>________________</w:t>
            </w:r>
            <w:r>
              <w:rPr>
                <w:rFonts w:eastAsia="Calibri"/>
                <w:sz w:val="24"/>
                <w:szCs w:val="24"/>
                <w:lang w:eastAsia="en-US"/>
              </w:rPr>
              <w:t>_____</w:t>
            </w:r>
            <w:r w:rsidRPr="002D500B">
              <w:rPr>
                <w:rFonts w:eastAsia="Calibri"/>
                <w:sz w:val="24"/>
                <w:szCs w:val="24"/>
                <w:lang w:eastAsia="en-US"/>
              </w:rPr>
              <w:t>_____________________</w:t>
            </w:r>
          </w:p>
          <w:p w:rsidR="00A71784" w:rsidRPr="002D500B" w:rsidRDefault="00A23484" w:rsidP="00A23484">
            <w:pPr>
              <w:widowControl/>
              <w:autoSpaceDE/>
              <w:autoSpaceDN/>
              <w:adjustRightInd/>
              <w:ind w:firstLine="3"/>
              <w:jc w:val="center"/>
              <w:rPr>
                <w:sz w:val="28"/>
                <w:szCs w:val="28"/>
              </w:rPr>
            </w:pPr>
            <w:r>
              <w:rPr>
                <w:i/>
                <w:sz w:val="20"/>
                <w:szCs w:val="20"/>
              </w:rPr>
              <w:t>(</w:t>
            </w:r>
            <w:r w:rsidR="00594689">
              <w:rPr>
                <w:i/>
                <w:sz w:val="20"/>
                <w:szCs w:val="20"/>
              </w:rPr>
              <w:t>наименование избирательной комиссии субъекта Российской Федерации</w:t>
            </w:r>
            <w:r>
              <w:rPr>
                <w:i/>
                <w:sz w:val="20"/>
                <w:szCs w:val="20"/>
              </w:rPr>
              <w:t>)</w:t>
            </w:r>
          </w:p>
          <w:p w:rsidR="00A23484" w:rsidRDefault="00A23484" w:rsidP="00972AAB">
            <w:pPr>
              <w:widowControl/>
              <w:autoSpaceDE/>
              <w:autoSpaceDN/>
              <w:adjustRightInd/>
              <w:ind w:firstLine="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______________________________________________________________________________________</w:t>
            </w:r>
          </w:p>
          <w:p w:rsidR="00A23484" w:rsidRDefault="00A23484" w:rsidP="00972AAB">
            <w:pPr>
              <w:widowControl/>
              <w:autoSpaceDE/>
              <w:autoSpaceDN/>
              <w:adjustRightInd/>
              <w:ind w:firstLine="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  <w:p w:rsidR="00A71784" w:rsidRPr="002D500B" w:rsidRDefault="00A71784" w:rsidP="00972AAB">
            <w:pPr>
              <w:widowControl/>
              <w:autoSpaceDE/>
              <w:autoSpaceDN/>
              <w:adjustRightInd/>
              <w:ind w:firstLine="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D500B">
              <w:rPr>
                <w:rFonts w:eastAsia="Calibri"/>
                <w:sz w:val="24"/>
                <w:szCs w:val="24"/>
                <w:lang w:eastAsia="en-US"/>
              </w:rPr>
              <w:t>от</w:t>
            </w:r>
            <w:r w:rsidR="00D95123" w:rsidRPr="002D500B">
              <w:rPr>
                <w:rFonts w:eastAsia="Calibri"/>
                <w:sz w:val="24"/>
                <w:szCs w:val="24"/>
                <w:lang w:eastAsia="en-US"/>
              </w:rPr>
              <w:t>________________________________</w:t>
            </w:r>
            <w:r w:rsidRPr="002D500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D95123" w:rsidRPr="002D500B">
              <w:rPr>
                <w:rFonts w:eastAsia="Calibri"/>
                <w:sz w:val="24"/>
                <w:szCs w:val="24"/>
                <w:lang w:eastAsia="en-US"/>
              </w:rPr>
              <w:t>_</w:t>
            </w:r>
            <w:r w:rsidRPr="002D500B">
              <w:rPr>
                <w:rFonts w:eastAsia="Calibri"/>
                <w:sz w:val="24"/>
                <w:szCs w:val="24"/>
                <w:lang w:eastAsia="en-US"/>
              </w:rPr>
              <w:t>____</w:t>
            </w:r>
          </w:p>
          <w:p w:rsidR="00A71784" w:rsidRPr="002D500B" w:rsidRDefault="00A23484" w:rsidP="00972AAB">
            <w:pPr>
              <w:widowControl/>
              <w:autoSpaceDE/>
              <w:autoSpaceDN/>
              <w:adjustRightInd/>
              <w:ind w:firstLine="3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2D500B">
              <w:rPr>
                <w:i/>
                <w:sz w:val="20"/>
                <w:szCs w:val="20"/>
              </w:rPr>
              <w:t>(фамилия, имя, отчество (при наличии) участника полностью)</w:t>
            </w:r>
          </w:p>
        </w:tc>
      </w:tr>
    </w:tbl>
    <w:p w:rsidR="00A71784" w:rsidRPr="002D500B" w:rsidRDefault="00A71784" w:rsidP="002D500B">
      <w:pPr>
        <w:widowControl/>
        <w:autoSpaceDE/>
        <w:autoSpaceDN/>
        <w:adjustRightInd/>
        <w:jc w:val="center"/>
        <w:rPr>
          <w:sz w:val="28"/>
          <w:szCs w:val="28"/>
        </w:rPr>
      </w:pPr>
    </w:p>
    <w:p w:rsidR="00A71784" w:rsidRPr="002D500B" w:rsidRDefault="00A71784" w:rsidP="00A71784">
      <w:pPr>
        <w:widowControl/>
        <w:autoSpaceDE/>
        <w:autoSpaceDN/>
        <w:adjustRightInd/>
        <w:spacing w:line="360" w:lineRule="auto"/>
        <w:jc w:val="center"/>
        <w:rPr>
          <w:sz w:val="28"/>
          <w:szCs w:val="28"/>
        </w:rPr>
      </w:pPr>
      <w:r w:rsidRPr="002D500B">
        <w:rPr>
          <w:sz w:val="28"/>
          <w:szCs w:val="28"/>
        </w:rPr>
        <w:t>Заявление</w:t>
      </w:r>
    </w:p>
    <w:tbl>
      <w:tblPr>
        <w:tblStyle w:val="11"/>
        <w:tblW w:w="977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2"/>
      </w:tblGrid>
      <w:tr w:rsidR="00A71784" w:rsidRPr="002D500B" w:rsidTr="002D500B">
        <w:tc>
          <w:tcPr>
            <w:tcW w:w="9772" w:type="dxa"/>
          </w:tcPr>
          <w:p w:rsidR="001B2EB3" w:rsidRPr="002D500B" w:rsidRDefault="00972AAB" w:rsidP="00A71784">
            <w:pPr>
              <w:widowControl/>
              <w:autoSpaceDE/>
              <w:autoSpaceDN/>
              <w:adjustRightInd/>
              <w:ind w:firstLine="596"/>
              <w:jc w:val="both"/>
              <w:rPr>
                <w:rFonts w:eastAsia="Calibri"/>
                <w:sz w:val="28"/>
              </w:rPr>
            </w:pPr>
            <w:r w:rsidRPr="002D500B">
              <w:rPr>
                <w:rFonts w:eastAsia="Calibri"/>
                <w:sz w:val="28"/>
              </w:rPr>
              <w:t>Прошу допустить меня</w:t>
            </w:r>
            <w:r w:rsidR="00BE4FD1" w:rsidRPr="002D500B">
              <w:rPr>
                <w:rFonts w:eastAsia="Calibri"/>
                <w:sz w:val="28"/>
              </w:rPr>
              <w:t>,</w:t>
            </w:r>
            <w:r w:rsidRPr="002D500B">
              <w:rPr>
                <w:rFonts w:eastAsia="Calibri"/>
                <w:sz w:val="28"/>
              </w:rPr>
              <w:t>___________________________________________,</w:t>
            </w:r>
          </w:p>
          <w:p w:rsidR="00F606EA" w:rsidRPr="002D500B" w:rsidRDefault="00A23484" w:rsidP="00A23484">
            <w:pPr>
              <w:widowControl/>
              <w:autoSpaceDE/>
              <w:autoSpaceDN/>
              <w:adjustRightInd/>
              <w:spacing w:after="240"/>
              <w:ind w:firstLine="596"/>
              <w:jc w:val="right"/>
              <w:rPr>
                <w:rFonts w:eastAsia="Calibri"/>
                <w:sz w:val="28"/>
              </w:rPr>
            </w:pPr>
            <w:r w:rsidRPr="002D500B">
              <w:rPr>
                <w:i/>
              </w:rPr>
              <w:t>(фамилия, имя, отчество (при наличии) участника полностью)</w:t>
            </w:r>
            <w:r w:rsidR="00972AAB" w:rsidRPr="002D500B">
              <w:rPr>
                <w:rFonts w:eastAsia="Calibri"/>
                <w:sz w:val="28"/>
              </w:rPr>
              <w:br/>
            </w:r>
            <w:r w:rsidR="00F606EA" w:rsidRPr="002D500B">
              <w:rPr>
                <w:rFonts w:eastAsia="Calibri"/>
                <w:sz w:val="28"/>
              </w:rPr>
              <w:t>автора работы «_________________________________________________</w:t>
            </w:r>
            <w:r w:rsidR="00972AAB" w:rsidRPr="002D500B">
              <w:rPr>
                <w:rFonts w:eastAsia="Calibri"/>
                <w:sz w:val="28"/>
              </w:rPr>
              <w:t>____</w:t>
            </w:r>
            <w:r w:rsidR="00F606EA" w:rsidRPr="002D500B">
              <w:rPr>
                <w:rFonts w:eastAsia="Calibri"/>
                <w:sz w:val="28"/>
              </w:rPr>
              <w:t>»</w:t>
            </w:r>
            <w:r w:rsidR="001B2EB3" w:rsidRPr="002D500B">
              <w:rPr>
                <w:rFonts w:eastAsia="Calibri"/>
                <w:sz w:val="28"/>
              </w:rPr>
              <w:t>,</w:t>
            </w:r>
          </w:p>
          <w:p w:rsidR="00A71784" w:rsidRPr="002D500B" w:rsidRDefault="00A71784" w:rsidP="00A061D9">
            <w:pPr>
              <w:widowControl/>
              <w:autoSpaceDE/>
              <w:autoSpaceDN/>
              <w:adjustRightInd/>
              <w:jc w:val="both"/>
              <w:rPr>
                <w:rFonts w:eastAsia="Calibri"/>
                <w:sz w:val="28"/>
              </w:rPr>
            </w:pPr>
            <w:r w:rsidRPr="002D500B">
              <w:rPr>
                <w:rFonts w:eastAsia="Calibri"/>
                <w:sz w:val="28"/>
              </w:rPr>
              <w:t>к участию во Всероссийском конкурсе на лучшую работу по вопросам избирательного права и избирательного процесса, повышения правовой и</w:t>
            </w:r>
            <w:r w:rsidR="001B2EB3" w:rsidRPr="002D500B">
              <w:rPr>
                <w:rFonts w:eastAsia="Calibri"/>
                <w:sz w:val="28"/>
              </w:rPr>
              <w:t> </w:t>
            </w:r>
            <w:r w:rsidRPr="002D500B">
              <w:rPr>
                <w:rFonts w:eastAsia="Calibri"/>
                <w:sz w:val="28"/>
              </w:rPr>
              <w:t>политической культуры избирателей (участников референдума), организаторов выборов в органы государственной власти, органы местного самоуправления в Российской Федерации</w:t>
            </w:r>
            <w:r w:rsidR="001474DA" w:rsidRPr="002D500B">
              <w:rPr>
                <w:rFonts w:eastAsia="Calibri"/>
                <w:sz w:val="28"/>
              </w:rPr>
              <w:t xml:space="preserve"> и участников избирательных кампаний.</w:t>
            </w:r>
          </w:p>
          <w:p w:rsidR="001474DA" w:rsidRPr="002D500B" w:rsidRDefault="001474DA" w:rsidP="00A71784">
            <w:pPr>
              <w:widowControl/>
              <w:autoSpaceDE/>
              <w:autoSpaceDN/>
              <w:adjustRightInd/>
              <w:ind w:firstLine="596"/>
              <w:jc w:val="both"/>
              <w:rPr>
                <w:rFonts w:eastAsia="Calibri"/>
                <w:sz w:val="28"/>
              </w:rPr>
            </w:pPr>
          </w:p>
          <w:p w:rsidR="00A71784" w:rsidRPr="002D500B" w:rsidRDefault="00A71784" w:rsidP="001474DA">
            <w:pPr>
              <w:widowControl/>
              <w:autoSpaceDE/>
              <w:autoSpaceDN/>
              <w:adjustRightInd/>
              <w:ind w:firstLine="596"/>
              <w:jc w:val="both"/>
              <w:rPr>
                <w:rFonts w:eastAsia="Calibri"/>
                <w:sz w:val="28"/>
              </w:rPr>
            </w:pPr>
            <w:r w:rsidRPr="002D500B">
              <w:rPr>
                <w:rFonts w:eastAsia="Calibri"/>
                <w:sz w:val="28"/>
              </w:rPr>
              <w:t>С Положением о Всероссийском конкурсе на лучшую работу по вопросам избирательного права и избирательного процесса, повышения правовой и</w:t>
            </w:r>
            <w:r w:rsidR="001B2EB3" w:rsidRPr="002D500B">
              <w:rPr>
                <w:rFonts w:eastAsia="Calibri"/>
                <w:sz w:val="28"/>
              </w:rPr>
              <w:t> </w:t>
            </w:r>
            <w:r w:rsidRPr="002D500B">
              <w:rPr>
                <w:rFonts w:eastAsia="Calibri"/>
                <w:sz w:val="28"/>
              </w:rPr>
              <w:t>политической культуры избирателей (участников референдума), организаторов выборов в органы государственной власти, органы местного самоуправления в Российской Федерации</w:t>
            </w:r>
            <w:r w:rsidR="001474DA" w:rsidRPr="002D500B">
              <w:rPr>
                <w:rFonts w:eastAsia="Calibri"/>
                <w:sz w:val="28"/>
              </w:rPr>
              <w:t xml:space="preserve"> </w:t>
            </w:r>
            <w:r w:rsidRPr="002D500B">
              <w:rPr>
                <w:rFonts w:eastAsia="Calibri"/>
                <w:sz w:val="28"/>
              </w:rPr>
              <w:t>и участников избирательных кампаний ознакомлен(а).</w:t>
            </w:r>
          </w:p>
          <w:p w:rsidR="00A71784" w:rsidRDefault="00A71784" w:rsidP="00A71784">
            <w:pPr>
              <w:widowControl/>
              <w:autoSpaceDE/>
              <w:autoSpaceDN/>
              <w:adjustRightInd/>
              <w:ind w:firstLine="596"/>
              <w:jc w:val="both"/>
              <w:rPr>
                <w:rFonts w:eastAsia="Calibri"/>
                <w:sz w:val="28"/>
              </w:rPr>
            </w:pPr>
            <w:r w:rsidRPr="002D500B">
              <w:rPr>
                <w:rFonts w:eastAsia="Calibri"/>
                <w:sz w:val="28"/>
              </w:rPr>
              <w:t xml:space="preserve">Подтверждаю, что не подпадаю под ограничения, установленные </w:t>
            </w:r>
            <w:r w:rsidR="002C20E3">
              <w:rPr>
                <w:rFonts w:eastAsia="Calibri"/>
                <w:sz w:val="28"/>
              </w:rPr>
              <w:br/>
            </w:r>
            <w:r w:rsidRPr="002D500B">
              <w:rPr>
                <w:rFonts w:eastAsia="Calibri"/>
                <w:sz w:val="28"/>
              </w:rPr>
              <w:t>пунктом 3.4 указанного Положения.</w:t>
            </w:r>
          </w:p>
          <w:p w:rsidR="00C35AA5" w:rsidRPr="002D500B" w:rsidRDefault="00C35AA5" w:rsidP="00A71784">
            <w:pPr>
              <w:widowControl/>
              <w:autoSpaceDE/>
              <w:autoSpaceDN/>
              <w:adjustRightInd/>
              <w:ind w:firstLine="596"/>
              <w:jc w:val="both"/>
              <w:rPr>
                <w:rFonts w:eastAsia="Calibri"/>
                <w:sz w:val="28"/>
              </w:rPr>
            </w:pPr>
            <w:r>
              <w:rPr>
                <w:rFonts w:eastAsia="Calibri"/>
                <w:sz w:val="28"/>
              </w:rPr>
              <w:t xml:space="preserve">Подтверждаю, что </w:t>
            </w:r>
            <w:r w:rsidR="0036719F">
              <w:rPr>
                <w:rFonts w:eastAsia="Calibri"/>
                <w:sz w:val="28"/>
              </w:rPr>
              <w:t>указанная</w:t>
            </w:r>
            <w:r>
              <w:rPr>
                <w:rFonts w:eastAsia="Calibri"/>
                <w:sz w:val="28"/>
              </w:rPr>
              <w:t xml:space="preserve"> работа не участвует в других конкурсах</w:t>
            </w:r>
            <w:r w:rsidR="00CD7609">
              <w:rPr>
                <w:rFonts w:eastAsia="Calibri"/>
                <w:sz w:val="28"/>
              </w:rPr>
              <w:t>, проводимых на территории Российской Федерации</w:t>
            </w:r>
            <w:r>
              <w:rPr>
                <w:rFonts w:eastAsia="Calibri"/>
                <w:sz w:val="28"/>
              </w:rPr>
              <w:t>.</w:t>
            </w:r>
          </w:p>
        </w:tc>
      </w:tr>
    </w:tbl>
    <w:p w:rsidR="00A71784" w:rsidRPr="002D500B" w:rsidRDefault="00A71784" w:rsidP="00A71784">
      <w:pPr>
        <w:adjustRightInd/>
        <w:spacing w:line="360" w:lineRule="auto"/>
        <w:jc w:val="both"/>
        <w:outlineLvl w:val="0"/>
        <w:rPr>
          <w:sz w:val="28"/>
          <w:szCs w:val="28"/>
        </w:rPr>
      </w:pPr>
    </w:p>
    <w:p w:rsidR="001E0C2E" w:rsidRPr="002D500B" w:rsidRDefault="00A71784" w:rsidP="002D500B">
      <w:pPr>
        <w:widowControl/>
        <w:autoSpaceDE/>
        <w:autoSpaceDN/>
        <w:adjustRightInd/>
        <w:spacing w:line="360" w:lineRule="auto"/>
        <w:rPr>
          <w:sz w:val="28"/>
          <w:szCs w:val="20"/>
        </w:rPr>
      </w:pPr>
      <w:r w:rsidRPr="002D500B">
        <w:rPr>
          <w:sz w:val="28"/>
          <w:szCs w:val="28"/>
        </w:rPr>
        <w:t>Дата _____________________                                  Подпись___________________</w:t>
      </w:r>
    </w:p>
    <w:p w:rsidR="001E0C2E" w:rsidRPr="002D500B" w:rsidRDefault="001E0C2E" w:rsidP="001E0C2E">
      <w:pPr>
        <w:pStyle w:val="a5"/>
        <w:numPr>
          <w:ilvl w:val="0"/>
          <w:numId w:val="1"/>
        </w:numPr>
        <w:tabs>
          <w:tab w:val="left" w:pos="1757"/>
        </w:tabs>
        <w:kinsoku w:val="0"/>
        <w:overflowPunct w:val="0"/>
        <w:spacing w:before="79" w:line="336" w:lineRule="auto"/>
        <w:ind w:right="103" w:firstLine="701"/>
        <w:rPr>
          <w:sz w:val="28"/>
          <w:szCs w:val="28"/>
        </w:rPr>
        <w:sectPr w:rsidR="001E0C2E" w:rsidRPr="002D500B" w:rsidSect="0060384B">
          <w:pgSz w:w="11910" w:h="16840"/>
          <w:pgMar w:top="1134" w:right="850" w:bottom="1134" w:left="1701" w:header="709" w:footer="567" w:gutter="0"/>
          <w:cols w:space="720"/>
          <w:noEndnote/>
          <w:docGrid w:linePitch="299"/>
        </w:sectPr>
      </w:pPr>
    </w:p>
    <w:p w:rsidR="001E0C2E" w:rsidRPr="002D500B" w:rsidRDefault="001E0C2E" w:rsidP="006A46C9">
      <w:pPr>
        <w:pStyle w:val="a3"/>
        <w:kinsoku w:val="0"/>
        <w:overflowPunct w:val="0"/>
        <w:ind w:left="4111"/>
        <w:jc w:val="center"/>
        <w:rPr>
          <w:sz w:val="24"/>
          <w:szCs w:val="24"/>
        </w:rPr>
      </w:pPr>
      <w:r w:rsidRPr="002D500B">
        <w:rPr>
          <w:sz w:val="24"/>
          <w:szCs w:val="24"/>
        </w:rPr>
        <w:lastRenderedPageBreak/>
        <w:t xml:space="preserve">Приложение № </w:t>
      </w:r>
      <w:r w:rsidR="00172341" w:rsidRPr="002D500B">
        <w:rPr>
          <w:sz w:val="24"/>
          <w:szCs w:val="24"/>
        </w:rPr>
        <w:t>5</w:t>
      </w:r>
      <w:r w:rsidR="00E13B03">
        <w:rPr>
          <w:sz w:val="24"/>
          <w:szCs w:val="24"/>
        </w:rPr>
        <w:t>.1</w:t>
      </w:r>
    </w:p>
    <w:p w:rsidR="001E0C2E" w:rsidRPr="002D500B" w:rsidRDefault="001E0C2E" w:rsidP="006A46C9">
      <w:pPr>
        <w:pStyle w:val="a3"/>
        <w:kinsoku w:val="0"/>
        <w:overflowPunct w:val="0"/>
        <w:ind w:left="4111"/>
        <w:jc w:val="center"/>
        <w:rPr>
          <w:sz w:val="24"/>
          <w:szCs w:val="24"/>
        </w:rPr>
      </w:pPr>
      <w:r w:rsidRPr="002D500B">
        <w:rPr>
          <w:sz w:val="24"/>
          <w:szCs w:val="24"/>
        </w:rPr>
        <w:t xml:space="preserve">к Положению о Всероссийском конкурсе на лучшую работу по вопросам избирательного права и избирательного процесса, повышения правовой и политической культуры избирателей (участников референдума), организаторов выборов в органы государственной власти, </w:t>
      </w:r>
      <w:r w:rsidR="008B47C5">
        <w:rPr>
          <w:sz w:val="24"/>
          <w:szCs w:val="24"/>
        </w:rPr>
        <w:br/>
      </w:r>
      <w:r w:rsidRPr="002D500B">
        <w:rPr>
          <w:sz w:val="24"/>
          <w:szCs w:val="24"/>
        </w:rPr>
        <w:t xml:space="preserve">органы местного самоуправления </w:t>
      </w:r>
      <w:r w:rsidR="008B47C5">
        <w:rPr>
          <w:sz w:val="24"/>
          <w:szCs w:val="24"/>
        </w:rPr>
        <w:br/>
      </w:r>
      <w:r w:rsidRPr="002D500B">
        <w:rPr>
          <w:sz w:val="24"/>
          <w:szCs w:val="24"/>
        </w:rPr>
        <w:t>в Российской Федерации</w:t>
      </w:r>
      <w:r w:rsidR="008B47C5">
        <w:rPr>
          <w:sz w:val="24"/>
          <w:szCs w:val="24"/>
        </w:rPr>
        <w:t xml:space="preserve"> </w:t>
      </w:r>
      <w:r w:rsidRPr="002D500B">
        <w:rPr>
          <w:sz w:val="24"/>
          <w:szCs w:val="24"/>
        </w:rPr>
        <w:t xml:space="preserve">и участников избирательных кампаний </w:t>
      </w:r>
      <w:r w:rsidRPr="002D500B">
        <w:rPr>
          <w:sz w:val="24"/>
          <w:szCs w:val="24"/>
        </w:rPr>
        <w:br/>
      </w:r>
    </w:p>
    <w:p w:rsidR="001E0C2E" w:rsidRPr="002D500B" w:rsidRDefault="001E0C2E" w:rsidP="001E0C2E">
      <w:pPr>
        <w:pStyle w:val="a3"/>
        <w:kinsoku w:val="0"/>
        <w:overflowPunct w:val="0"/>
        <w:ind w:left="4536"/>
        <w:jc w:val="center"/>
        <w:rPr>
          <w:sz w:val="24"/>
          <w:szCs w:val="24"/>
        </w:rPr>
      </w:pPr>
    </w:p>
    <w:p w:rsidR="001E0C2E" w:rsidRPr="002D500B" w:rsidRDefault="001E0C2E" w:rsidP="001E0C2E">
      <w:pPr>
        <w:pStyle w:val="a3"/>
        <w:kinsoku w:val="0"/>
        <w:overflowPunct w:val="0"/>
        <w:ind w:left="4536"/>
        <w:jc w:val="center"/>
        <w:rPr>
          <w:sz w:val="24"/>
          <w:szCs w:val="24"/>
        </w:rPr>
      </w:pPr>
    </w:p>
    <w:p w:rsidR="001E0C2E" w:rsidRPr="002D500B" w:rsidRDefault="001E0C2E" w:rsidP="001E0C2E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2D500B">
        <w:rPr>
          <w:b/>
          <w:sz w:val="28"/>
          <w:szCs w:val="28"/>
        </w:rPr>
        <w:t>Согласие</w:t>
      </w:r>
    </w:p>
    <w:p w:rsidR="001E0C2E" w:rsidRPr="002D500B" w:rsidRDefault="001E0C2E" w:rsidP="001E0C2E">
      <w:pPr>
        <w:adjustRightInd/>
        <w:jc w:val="center"/>
        <w:rPr>
          <w:strike/>
          <w:sz w:val="24"/>
          <w:szCs w:val="24"/>
        </w:rPr>
      </w:pPr>
      <w:r w:rsidRPr="002D500B">
        <w:rPr>
          <w:b/>
          <w:sz w:val="28"/>
          <w:szCs w:val="28"/>
        </w:rPr>
        <w:t>на обработку персональных данных участника регионального этапа Всероссийского конкурса на лучшую работу по вопросам избирательного права и избирательного процесса, повышения правовой и политической культуры избирателей (участников референдума), организаторов выборов в органы государственной власти, органы местного самоуправления в Российской Федерации и участников избирательных кампаний</w:t>
      </w:r>
      <w:r w:rsidRPr="002D500B">
        <w:rPr>
          <w:b/>
          <w:sz w:val="24"/>
          <w:szCs w:val="24"/>
        </w:rPr>
        <w:t xml:space="preserve"> </w:t>
      </w:r>
      <w:r w:rsidRPr="002D500B">
        <w:rPr>
          <w:b/>
          <w:sz w:val="24"/>
          <w:szCs w:val="24"/>
        </w:rPr>
        <w:br/>
      </w:r>
    </w:p>
    <w:p w:rsidR="001E0C2E" w:rsidRPr="002D500B" w:rsidRDefault="001E0C2E" w:rsidP="001E0C2E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2D500B">
        <w:rPr>
          <w:sz w:val="28"/>
          <w:szCs w:val="28"/>
        </w:rPr>
        <w:t>Я, _______________________________________________________________,</w:t>
      </w:r>
    </w:p>
    <w:p w:rsidR="001E0C2E" w:rsidRPr="002D500B" w:rsidRDefault="001E0C2E" w:rsidP="001E0C2E">
      <w:pPr>
        <w:widowControl/>
        <w:autoSpaceDE/>
        <w:autoSpaceDN/>
        <w:adjustRightInd/>
        <w:jc w:val="center"/>
        <w:rPr>
          <w:i/>
          <w:sz w:val="20"/>
          <w:szCs w:val="20"/>
        </w:rPr>
      </w:pPr>
      <w:r w:rsidRPr="002D500B">
        <w:rPr>
          <w:i/>
          <w:sz w:val="20"/>
          <w:szCs w:val="20"/>
        </w:rPr>
        <w:t>(фамилия, имя, отчество (при наличии) участника полностью)</w:t>
      </w:r>
    </w:p>
    <w:p w:rsidR="001E0C2E" w:rsidRPr="002D500B" w:rsidRDefault="001E0C2E" w:rsidP="001E0C2E">
      <w:pPr>
        <w:widowControl/>
        <w:autoSpaceDE/>
        <w:autoSpaceDN/>
        <w:adjustRightInd/>
        <w:rPr>
          <w:sz w:val="28"/>
          <w:szCs w:val="28"/>
        </w:rPr>
      </w:pPr>
      <w:r w:rsidRPr="002D500B">
        <w:rPr>
          <w:sz w:val="28"/>
          <w:szCs w:val="28"/>
        </w:rPr>
        <w:t>проживающий(-ая) по адресу:  _______________________________________,</w:t>
      </w:r>
    </w:p>
    <w:p w:rsidR="001E0C2E" w:rsidRPr="002D500B" w:rsidRDefault="001E0C2E" w:rsidP="001E0C2E">
      <w:pPr>
        <w:widowControl/>
        <w:autoSpaceDE/>
        <w:autoSpaceDN/>
        <w:adjustRightInd/>
        <w:rPr>
          <w:sz w:val="28"/>
          <w:szCs w:val="28"/>
        </w:rPr>
      </w:pPr>
      <w:r w:rsidRPr="002D500B">
        <w:rPr>
          <w:sz w:val="28"/>
          <w:szCs w:val="28"/>
        </w:rPr>
        <w:t>паспорт:__________________________________________________________</w:t>
      </w:r>
    </w:p>
    <w:p w:rsidR="001E0C2E" w:rsidRPr="00A061D9" w:rsidRDefault="001E0C2E" w:rsidP="001E0C2E">
      <w:pPr>
        <w:widowControl/>
        <w:autoSpaceDE/>
        <w:autoSpaceDN/>
        <w:adjustRightInd/>
        <w:jc w:val="center"/>
        <w:rPr>
          <w:i/>
          <w:sz w:val="20"/>
          <w:szCs w:val="20"/>
        </w:rPr>
      </w:pPr>
      <w:r w:rsidRPr="00A061D9">
        <w:rPr>
          <w:i/>
          <w:sz w:val="20"/>
          <w:szCs w:val="20"/>
        </w:rPr>
        <w:t>(</w:t>
      </w:r>
      <w:r w:rsidRPr="002C20E3">
        <w:rPr>
          <w:i/>
          <w:sz w:val="20"/>
          <w:szCs w:val="20"/>
        </w:rPr>
        <w:t>серия, номер, дата выдачи, кем выдан</w:t>
      </w:r>
      <w:r w:rsidRPr="00A061D9">
        <w:rPr>
          <w:i/>
          <w:sz w:val="20"/>
          <w:szCs w:val="20"/>
        </w:rPr>
        <w:t>)</w:t>
      </w:r>
    </w:p>
    <w:p w:rsidR="001E0C2E" w:rsidRPr="002D500B" w:rsidRDefault="001E0C2E" w:rsidP="001E0C2E">
      <w:pPr>
        <w:widowControl/>
        <w:autoSpaceDE/>
        <w:autoSpaceDN/>
        <w:adjustRightInd/>
        <w:rPr>
          <w:sz w:val="28"/>
          <w:szCs w:val="28"/>
        </w:rPr>
      </w:pPr>
      <w:r w:rsidRPr="002D500B">
        <w:rPr>
          <w:sz w:val="28"/>
          <w:szCs w:val="28"/>
        </w:rPr>
        <w:t>_________________________________________________________________,</w:t>
      </w:r>
    </w:p>
    <w:p w:rsidR="001E0C2E" w:rsidRPr="002D500B" w:rsidRDefault="001E0C2E" w:rsidP="001E0C2E">
      <w:pPr>
        <w:widowControl/>
        <w:autoSpaceDE/>
        <w:autoSpaceDN/>
        <w:adjustRightInd/>
        <w:rPr>
          <w:kern w:val="2"/>
          <w:sz w:val="28"/>
          <w:szCs w:val="28"/>
        </w:rPr>
      </w:pPr>
      <w:r w:rsidRPr="002D500B">
        <w:rPr>
          <w:sz w:val="28"/>
          <w:szCs w:val="28"/>
        </w:rPr>
        <w:t>дата рождения</w:t>
      </w:r>
      <w:r w:rsidRPr="002D500B">
        <w:rPr>
          <w:kern w:val="2"/>
          <w:sz w:val="28"/>
          <w:szCs w:val="28"/>
        </w:rPr>
        <w:t>:____________________________________________________,</w:t>
      </w:r>
    </w:p>
    <w:p w:rsidR="001E0C2E" w:rsidRPr="00A061D9" w:rsidRDefault="001E0C2E" w:rsidP="001E0C2E">
      <w:pPr>
        <w:widowControl/>
        <w:autoSpaceDE/>
        <w:autoSpaceDN/>
        <w:adjustRightInd/>
        <w:jc w:val="center"/>
        <w:rPr>
          <w:i/>
          <w:sz w:val="20"/>
          <w:szCs w:val="20"/>
        </w:rPr>
      </w:pPr>
      <w:r w:rsidRPr="00A061D9">
        <w:rPr>
          <w:i/>
          <w:sz w:val="20"/>
          <w:szCs w:val="20"/>
        </w:rPr>
        <w:t>(</w:t>
      </w:r>
      <w:r w:rsidRPr="002C20E3">
        <w:rPr>
          <w:i/>
          <w:sz w:val="20"/>
          <w:szCs w:val="20"/>
        </w:rPr>
        <w:t>число, месяц, год</w:t>
      </w:r>
      <w:r w:rsidRPr="00A061D9">
        <w:rPr>
          <w:i/>
          <w:sz w:val="20"/>
          <w:szCs w:val="20"/>
        </w:rPr>
        <w:t xml:space="preserve">) </w:t>
      </w:r>
    </w:p>
    <w:p w:rsidR="001E0C2E" w:rsidRPr="002D500B" w:rsidRDefault="00D605C5" w:rsidP="001E0C2E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СНИЛС</w:t>
      </w:r>
      <w:r w:rsidR="001E0C2E" w:rsidRPr="002D500B">
        <w:rPr>
          <w:sz w:val="28"/>
          <w:szCs w:val="28"/>
        </w:rPr>
        <w:t>: ______________________________,</w:t>
      </w:r>
    </w:p>
    <w:p w:rsidR="001E0C2E" w:rsidRPr="002D500B" w:rsidRDefault="001E0C2E" w:rsidP="001E0C2E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2D500B">
        <w:rPr>
          <w:sz w:val="28"/>
          <w:szCs w:val="28"/>
        </w:rPr>
        <w:t xml:space="preserve">домашний телефон </w:t>
      </w:r>
      <w:r w:rsidRPr="00A061D9">
        <w:rPr>
          <w:i/>
          <w:sz w:val="20"/>
          <w:szCs w:val="20"/>
        </w:rPr>
        <w:t>(</w:t>
      </w:r>
      <w:r w:rsidRPr="002C20E3">
        <w:rPr>
          <w:i/>
          <w:sz w:val="20"/>
          <w:szCs w:val="20"/>
        </w:rPr>
        <w:t>с кодом</w:t>
      </w:r>
      <w:r w:rsidRPr="00A061D9">
        <w:rPr>
          <w:i/>
          <w:sz w:val="20"/>
          <w:szCs w:val="20"/>
        </w:rPr>
        <w:t>)</w:t>
      </w:r>
      <w:r w:rsidRPr="002D500B">
        <w:rPr>
          <w:sz w:val="28"/>
          <w:szCs w:val="28"/>
        </w:rPr>
        <w:t>: __________________________________________,</w:t>
      </w:r>
    </w:p>
    <w:p w:rsidR="001E0C2E" w:rsidRPr="002D500B" w:rsidRDefault="001E0C2E" w:rsidP="001E0C2E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2D500B">
        <w:rPr>
          <w:sz w:val="28"/>
          <w:szCs w:val="28"/>
        </w:rPr>
        <w:t>мобильный телефон:</w:t>
      </w:r>
      <w:r w:rsidRPr="002D500B">
        <w:rPr>
          <w:sz w:val="20"/>
          <w:szCs w:val="20"/>
        </w:rPr>
        <w:t>  </w:t>
      </w:r>
      <w:r w:rsidRPr="002D500B">
        <w:rPr>
          <w:sz w:val="28"/>
          <w:szCs w:val="28"/>
        </w:rPr>
        <w:t>_______________________________________________,</w:t>
      </w:r>
    </w:p>
    <w:p w:rsidR="001E0C2E" w:rsidRPr="002D500B" w:rsidRDefault="001E0C2E" w:rsidP="001E0C2E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2D500B">
        <w:rPr>
          <w:sz w:val="28"/>
          <w:szCs w:val="28"/>
        </w:rPr>
        <w:t>электронный адрес: ________________________________________________,</w:t>
      </w:r>
    </w:p>
    <w:p w:rsidR="001E0C2E" w:rsidRPr="002D500B" w:rsidRDefault="001E0C2E" w:rsidP="001E0C2E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2D500B">
        <w:rPr>
          <w:sz w:val="28"/>
          <w:szCs w:val="28"/>
        </w:rPr>
        <w:t xml:space="preserve">место учебы/работы в настоящее время </w:t>
      </w:r>
      <w:r w:rsidRPr="00A061D9">
        <w:rPr>
          <w:i/>
          <w:sz w:val="20"/>
          <w:szCs w:val="20"/>
        </w:rPr>
        <w:t>(</w:t>
      </w:r>
      <w:r w:rsidRPr="002C20E3">
        <w:rPr>
          <w:i/>
          <w:sz w:val="20"/>
          <w:szCs w:val="20"/>
        </w:rPr>
        <w:t>в соответствии с уставом образовательного учреждения</w:t>
      </w:r>
      <w:r w:rsidRPr="00A061D9">
        <w:rPr>
          <w:i/>
          <w:sz w:val="20"/>
          <w:szCs w:val="20"/>
        </w:rPr>
        <w:t>)</w:t>
      </w:r>
      <w:r w:rsidRPr="002D500B">
        <w:rPr>
          <w:sz w:val="28"/>
          <w:szCs w:val="28"/>
        </w:rPr>
        <w:t>:  ________________________________________________________</w:t>
      </w:r>
    </w:p>
    <w:p w:rsidR="001E0C2E" w:rsidRPr="002D500B" w:rsidRDefault="001E0C2E" w:rsidP="001E0C2E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2D500B">
        <w:rPr>
          <w:sz w:val="28"/>
          <w:szCs w:val="28"/>
        </w:rPr>
        <w:t>_________________________________________________________________,</w:t>
      </w:r>
    </w:p>
    <w:p w:rsidR="001E0C2E" w:rsidRPr="002D500B" w:rsidRDefault="001E0C2E" w:rsidP="001E0C2E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2D500B">
        <w:rPr>
          <w:sz w:val="28"/>
          <w:szCs w:val="28"/>
        </w:rPr>
        <w:t xml:space="preserve">адрес учебного заведения с указанием типа населенного пункта </w:t>
      </w:r>
      <w:r w:rsidRPr="00A061D9">
        <w:rPr>
          <w:i/>
          <w:sz w:val="20"/>
          <w:szCs w:val="20"/>
        </w:rPr>
        <w:t>(</w:t>
      </w:r>
      <w:r w:rsidRPr="002C20E3">
        <w:rPr>
          <w:i/>
          <w:iCs/>
          <w:sz w:val="20"/>
          <w:szCs w:val="20"/>
        </w:rPr>
        <w:t>город, пгт, поселок, село, деревня)</w:t>
      </w:r>
      <w:r w:rsidRPr="002D500B">
        <w:rPr>
          <w:i/>
          <w:iCs/>
          <w:sz w:val="28"/>
          <w:szCs w:val="28"/>
        </w:rPr>
        <w:t>,</w:t>
      </w:r>
      <w:r w:rsidRPr="002D500B">
        <w:rPr>
          <w:sz w:val="28"/>
          <w:szCs w:val="28"/>
        </w:rPr>
        <w:t xml:space="preserve"> контактные телефоны:_______________________________,</w:t>
      </w:r>
    </w:p>
    <w:p w:rsidR="001E0C2E" w:rsidRPr="002D500B" w:rsidRDefault="001E0C2E" w:rsidP="001E0C2E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2D500B">
        <w:rPr>
          <w:sz w:val="28"/>
          <w:szCs w:val="28"/>
        </w:rPr>
        <w:t xml:space="preserve">в соответствии с требованиями статьи 9 Федерального закона от 27 июля </w:t>
      </w:r>
      <w:r w:rsidR="000130C3">
        <w:rPr>
          <w:sz w:val="28"/>
          <w:szCs w:val="28"/>
        </w:rPr>
        <w:br/>
      </w:r>
      <w:r w:rsidRPr="002D500B">
        <w:rPr>
          <w:sz w:val="28"/>
          <w:szCs w:val="28"/>
        </w:rPr>
        <w:t>2006 года № 152-ФЗ «О персональных данных» в целях</w:t>
      </w:r>
      <w:r w:rsidRPr="002D500B">
        <w:rPr>
          <w:sz w:val="28"/>
          <w:szCs w:val="20"/>
        </w:rPr>
        <w:t xml:space="preserve"> </w:t>
      </w:r>
      <w:r w:rsidRPr="002D500B">
        <w:rPr>
          <w:sz w:val="28"/>
          <w:szCs w:val="28"/>
        </w:rPr>
        <w:t xml:space="preserve">развития </w:t>
      </w:r>
      <w:r w:rsidRPr="002D500B">
        <w:rPr>
          <w:sz w:val="28"/>
          <w:szCs w:val="28"/>
        </w:rPr>
        <w:br/>
        <w:t xml:space="preserve">и совершенствования избирательной системы Российской Федерации, </w:t>
      </w:r>
      <w:r w:rsidRPr="002D500B">
        <w:rPr>
          <w:sz w:val="28"/>
          <w:szCs w:val="28"/>
        </w:rPr>
        <w:br/>
        <w:t>в том числе:</w:t>
      </w:r>
    </w:p>
    <w:p w:rsidR="001E0C2E" w:rsidRPr="002D500B" w:rsidRDefault="001E0C2E" w:rsidP="001E0C2E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2D500B">
        <w:rPr>
          <w:sz w:val="28"/>
          <w:szCs w:val="28"/>
        </w:rPr>
        <w:t>повышения интереса к выборам и референдумам у молодых и будущих избирателей;</w:t>
      </w:r>
    </w:p>
    <w:p w:rsidR="001E0C2E" w:rsidRPr="002D500B" w:rsidRDefault="001E0C2E" w:rsidP="001E0C2E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2D500B">
        <w:rPr>
          <w:sz w:val="28"/>
          <w:szCs w:val="28"/>
        </w:rPr>
        <w:t xml:space="preserve">стимулирования лиц, обучающихся по образовательным программам среднего профессионального образования, высшего образования, </w:t>
      </w:r>
      <w:r w:rsidRPr="002D500B">
        <w:rPr>
          <w:sz w:val="28"/>
          <w:szCs w:val="28"/>
        </w:rPr>
        <w:br/>
        <w:t xml:space="preserve">и педагогических работников к исследованиям и разработкам новых </w:t>
      </w:r>
      <w:r w:rsidRPr="002D500B">
        <w:rPr>
          <w:sz w:val="28"/>
          <w:szCs w:val="28"/>
        </w:rPr>
        <w:lastRenderedPageBreak/>
        <w:t xml:space="preserve">информационных технологий, применимых в избирательном процессе, </w:t>
      </w:r>
      <w:r w:rsidRPr="002D500B">
        <w:rPr>
          <w:sz w:val="28"/>
          <w:szCs w:val="28"/>
        </w:rPr>
        <w:br/>
        <w:t xml:space="preserve">а также к проведению исследований в области избирательного права </w:t>
      </w:r>
      <w:r w:rsidRPr="002D500B">
        <w:rPr>
          <w:sz w:val="28"/>
          <w:szCs w:val="28"/>
        </w:rPr>
        <w:br/>
        <w:t>и избирательного процесса;</w:t>
      </w:r>
    </w:p>
    <w:p w:rsidR="001E0C2E" w:rsidRPr="002D500B" w:rsidRDefault="001E0C2E" w:rsidP="001E0C2E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2D500B">
        <w:rPr>
          <w:sz w:val="28"/>
          <w:szCs w:val="28"/>
        </w:rPr>
        <w:t xml:space="preserve">привлечения образовательных организаций, осуществляющих образовательную деятельность по образовательным программам основного общего образования, образовательным программам среднего общего образования и основным профессиональным образовательным программам, </w:t>
      </w:r>
      <w:r w:rsidRPr="002D500B">
        <w:rPr>
          <w:sz w:val="28"/>
          <w:szCs w:val="28"/>
        </w:rPr>
        <w:br/>
        <w:t xml:space="preserve">и педагогических работников к участию в учебно-методическом сопровождении вопросов избирательного права и избирательного процесса </w:t>
      </w:r>
      <w:r w:rsidRPr="002D500B">
        <w:rPr>
          <w:sz w:val="28"/>
          <w:szCs w:val="28"/>
        </w:rPr>
        <w:br/>
        <w:t xml:space="preserve">в рамках соответствующих образовательных программ и деятельности избирательных комиссий в области обучения организаторов выборов </w:t>
      </w:r>
      <w:r w:rsidRPr="002D500B">
        <w:rPr>
          <w:sz w:val="28"/>
          <w:szCs w:val="28"/>
        </w:rPr>
        <w:br/>
        <w:t>и повышения уровня правовой и политической культуры избирателей (участников референдума), в том числе с учетом зарубежного опыта организации и проведения выборов;</w:t>
      </w:r>
    </w:p>
    <w:p w:rsidR="001E0C2E" w:rsidRPr="002D500B" w:rsidRDefault="001E0C2E" w:rsidP="001E0C2E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2D500B">
        <w:rPr>
          <w:sz w:val="28"/>
          <w:szCs w:val="28"/>
        </w:rPr>
        <w:t>выявления перспективных специалистов для привлечения их к работе по организации и проведению выборов и референдумов;</w:t>
      </w:r>
    </w:p>
    <w:p w:rsidR="001E0C2E" w:rsidRPr="002D500B" w:rsidRDefault="001E0C2E" w:rsidP="001E0C2E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2D500B">
        <w:rPr>
          <w:sz w:val="28"/>
          <w:szCs w:val="28"/>
        </w:rPr>
        <w:t>участия в региональном этапе Всероссийского конкурса на лучшую работу по вопросам избирательного права и избирательного процесса, повышения правовой и политической культуры избирателей (участников референдума), организаторов выборов в органы государственной власти, органы местного самоуправления в Российской Федерации и участников избирательных кампаний (далее – Конкурс),</w:t>
      </w:r>
    </w:p>
    <w:p w:rsidR="001E0C2E" w:rsidRPr="002D500B" w:rsidRDefault="001E0C2E" w:rsidP="001E0C2E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2D500B">
        <w:rPr>
          <w:sz w:val="28"/>
          <w:szCs w:val="28"/>
        </w:rPr>
        <w:t xml:space="preserve">настоящим подтверждаю свое согласие на предоставление и обработку </w:t>
      </w:r>
      <w:r w:rsidRPr="002D500B">
        <w:rPr>
          <w:sz w:val="28"/>
          <w:szCs w:val="28"/>
        </w:rPr>
        <w:br/>
        <w:t>моих персональных данных организаторам Конкурса в лице ____________________________________________________________________________________________________________________________________</w:t>
      </w:r>
      <w:r w:rsidR="00BE0C0A">
        <w:rPr>
          <w:sz w:val="28"/>
          <w:szCs w:val="28"/>
        </w:rPr>
        <w:t>,</w:t>
      </w:r>
    </w:p>
    <w:p w:rsidR="001E0C2E" w:rsidRPr="002D500B" w:rsidRDefault="001E0C2E" w:rsidP="001E0C2E">
      <w:pPr>
        <w:widowControl/>
        <w:autoSpaceDE/>
        <w:autoSpaceDN/>
        <w:adjustRightInd/>
        <w:ind w:right="-143"/>
        <w:jc w:val="center"/>
        <w:rPr>
          <w:i/>
          <w:sz w:val="20"/>
          <w:szCs w:val="20"/>
        </w:rPr>
      </w:pPr>
      <w:r w:rsidRPr="002D500B">
        <w:rPr>
          <w:i/>
          <w:sz w:val="20"/>
          <w:szCs w:val="20"/>
        </w:rPr>
        <w:t>(наименование и адрес организатора регионального этапа Конкурса, получающего согласие субъекта персональных данных</w:t>
      </w:r>
      <w:r w:rsidRPr="002D500B">
        <w:rPr>
          <w:i/>
          <w:sz w:val="20"/>
          <w:szCs w:val="20"/>
          <w:vertAlign w:val="superscript"/>
        </w:rPr>
        <w:footnoteReference w:id="15"/>
      </w:r>
      <w:r w:rsidRPr="002D500B">
        <w:rPr>
          <w:i/>
          <w:sz w:val="20"/>
          <w:szCs w:val="20"/>
        </w:rPr>
        <w:t>)</w:t>
      </w:r>
    </w:p>
    <w:p w:rsidR="001E0C2E" w:rsidRPr="002D500B" w:rsidRDefault="00BE0C0A" w:rsidP="001E0C2E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именно </w:t>
      </w:r>
      <w:r w:rsidR="001E0C2E" w:rsidRPr="002D500B">
        <w:rPr>
          <w:sz w:val="28"/>
          <w:szCs w:val="28"/>
        </w:rPr>
        <w:t xml:space="preserve">фамилии, имени, отчества, фотографий, видеоизображений, места учебы, места работы, даты рождения, гражданства, данных паспорта, </w:t>
      </w:r>
      <w:r w:rsidR="001D1DB8">
        <w:rPr>
          <w:sz w:val="28"/>
          <w:szCs w:val="28"/>
        </w:rPr>
        <w:t>СНИЛС</w:t>
      </w:r>
      <w:r w:rsidR="001E0C2E" w:rsidRPr="002D500B">
        <w:rPr>
          <w:sz w:val="28"/>
          <w:szCs w:val="28"/>
        </w:rPr>
        <w:t>, адреса, телефона, электронного адреса, результатов участия в Конкурсе, конкурсн</w:t>
      </w:r>
      <w:r>
        <w:rPr>
          <w:sz w:val="28"/>
          <w:szCs w:val="28"/>
        </w:rPr>
        <w:t>ой</w:t>
      </w:r>
      <w:r w:rsidR="001E0C2E" w:rsidRPr="002D500B">
        <w:rPr>
          <w:sz w:val="28"/>
          <w:szCs w:val="28"/>
        </w:rPr>
        <w:t xml:space="preserve"> работ</w:t>
      </w:r>
      <w:r>
        <w:rPr>
          <w:sz w:val="28"/>
          <w:szCs w:val="28"/>
        </w:rPr>
        <w:t>ы</w:t>
      </w:r>
      <w:r w:rsidR="001E0C2E" w:rsidRPr="002D500B">
        <w:rPr>
          <w:sz w:val="28"/>
          <w:szCs w:val="28"/>
        </w:rPr>
        <w:t xml:space="preserve">. </w:t>
      </w:r>
    </w:p>
    <w:p w:rsidR="001E0C2E" w:rsidRPr="002D500B" w:rsidRDefault="001E0C2E" w:rsidP="001E0C2E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2D500B">
        <w:rPr>
          <w:sz w:val="28"/>
          <w:szCs w:val="28"/>
        </w:rPr>
        <w:t xml:space="preserve">Предоставляю организаторам право осуществлять все действия (операции) с моими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(предоставление), обезличивание, блокирование, удаление (с использованием автоматизированных средств </w:t>
      </w:r>
      <w:r w:rsidRPr="002D500B">
        <w:rPr>
          <w:sz w:val="28"/>
          <w:szCs w:val="28"/>
        </w:rPr>
        <w:br/>
        <w:t>и без использования средств автоматизации).</w:t>
      </w:r>
    </w:p>
    <w:p w:rsidR="001E0C2E" w:rsidRPr="002D500B" w:rsidRDefault="001E0C2E" w:rsidP="001E0C2E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2D500B">
        <w:rPr>
          <w:sz w:val="28"/>
          <w:szCs w:val="28"/>
        </w:rPr>
        <w:t>Мои персональные данные передаются по запросам Центральной избирательной комиссии Российской Федерации, Министерства просвещения Российской Федерации, Министерства</w:t>
      </w:r>
      <w:r w:rsidRPr="002D500B">
        <w:rPr>
          <w:color w:val="FF0000"/>
          <w:sz w:val="28"/>
          <w:szCs w:val="28"/>
        </w:rPr>
        <w:t xml:space="preserve"> </w:t>
      </w:r>
      <w:r w:rsidRPr="002D500B">
        <w:rPr>
          <w:sz w:val="28"/>
          <w:szCs w:val="28"/>
        </w:rPr>
        <w:t xml:space="preserve">науки и высшего образования Российской Федерации, федерального казенного учреждения «Российский центр обучения избирательным технологиям при Центральной </w:t>
      </w:r>
      <w:r w:rsidRPr="002D500B">
        <w:rPr>
          <w:sz w:val="28"/>
          <w:szCs w:val="28"/>
        </w:rPr>
        <w:lastRenderedPageBreak/>
        <w:t xml:space="preserve">избирательной комиссии Российской Федерации», </w:t>
      </w:r>
      <w:r w:rsidR="00BE0C0A">
        <w:rPr>
          <w:sz w:val="28"/>
          <w:szCs w:val="28"/>
        </w:rPr>
        <w:t>Н</w:t>
      </w:r>
      <w:r w:rsidRPr="002D500B">
        <w:rPr>
          <w:sz w:val="28"/>
          <w:szCs w:val="28"/>
        </w:rPr>
        <w:t>екоммерческой организации «Российский фонд свободных выборов».</w:t>
      </w:r>
    </w:p>
    <w:p w:rsidR="001E0C2E" w:rsidRPr="002D500B" w:rsidRDefault="001E0C2E" w:rsidP="001E0C2E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2D500B">
        <w:rPr>
          <w:sz w:val="28"/>
          <w:szCs w:val="28"/>
        </w:rPr>
        <w:t>Согласие действует 5 (</w:t>
      </w:r>
      <w:r w:rsidR="00BE0C0A">
        <w:rPr>
          <w:sz w:val="28"/>
          <w:szCs w:val="28"/>
        </w:rPr>
        <w:t>П</w:t>
      </w:r>
      <w:r w:rsidRPr="002D500B">
        <w:rPr>
          <w:sz w:val="28"/>
          <w:szCs w:val="28"/>
        </w:rPr>
        <w:t>ять) лет с даты подписания.</w:t>
      </w:r>
    </w:p>
    <w:p w:rsidR="001E0C2E" w:rsidRPr="002D500B" w:rsidRDefault="001E0C2E" w:rsidP="001E0C2E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2D500B">
        <w:rPr>
          <w:sz w:val="28"/>
          <w:szCs w:val="28"/>
        </w:rPr>
        <w:t>Данное согласие может быть отозвано в любой момент по моему письменному заявлению.</w:t>
      </w:r>
    </w:p>
    <w:p w:rsidR="001E0C2E" w:rsidRPr="002D500B" w:rsidRDefault="001E0C2E" w:rsidP="001E0C2E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2D500B">
        <w:rPr>
          <w:sz w:val="28"/>
          <w:szCs w:val="28"/>
        </w:rPr>
        <w:t>Я подтверждаю, что, давая такое согласие, я действую по собственной воле в своих интересах.</w:t>
      </w:r>
    </w:p>
    <w:p w:rsidR="001E0C2E" w:rsidRPr="002D500B" w:rsidRDefault="001E0C2E" w:rsidP="001E0C2E">
      <w:pPr>
        <w:widowControl/>
        <w:autoSpaceDE/>
        <w:autoSpaceDN/>
        <w:adjustRightInd/>
        <w:jc w:val="both"/>
        <w:rPr>
          <w:sz w:val="16"/>
          <w:szCs w:val="16"/>
        </w:rPr>
      </w:pPr>
    </w:p>
    <w:p w:rsidR="001E0C2E" w:rsidRPr="002D500B" w:rsidRDefault="001E0C2E" w:rsidP="001E0C2E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2D500B">
        <w:rPr>
          <w:sz w:val="28"/>
          <w:szCs w:val="28"/>
        </w:rPr>
        <w:t>Дата:</w:t>
      </w:r>
    </w:p>
    <w:p w:rsidR="001E0C2E" w:rsidRPr="002D500B" w:rsidRDefault="001E0C2E" w:rsidP="001E0C2E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2D500B">
        <w:rPr>
          <w:sz w:val="24"/>
          <w:szCs w:val="24"/>
        </w:rPr>
        <w:t>«_____»______________20____г.    __________________/_______________________</w:t>
      </w:r>
    </w:p>
    <w:p w:rsidR="001E0C2E" w:rsidRPr="002D500B" w:rsidRDefault="001E0C2E" w:rsidP="001E0C2E">
      <w:pPr>
        <w:widowControl/>
        <w:autoSpaceDE/>
        <w:autoSpaceDN/>
        <w:adjustRightInd/>
        <w:jc w:val="both"/>
        <w:rPr>
          <w:i/>
          <w:sz w:val="20"/>
          <w:szCs w:val="20"/>
        </w:rPr>
      </w:pPr>
      <w:r w:rsidRPr="002D500B">
        <w:rPr>
          <w:i/>
          <w:sz w:val="20"/>
          <w:szCs w:val="20"/>
        </w:rPr>
        <w:t xml:space="preserve">                                                                                                     (подпись)                          (расшифровка)</w:t>
      </w:r>
    </w:p>
    <w:p w:rsidR="001E0C2E" w:rsidRPr="002D500B" w:rsidRDefault="001E0C2E" w:rsidP="001E0C2E">
      <w:pPr>
        <w:widowControl/>
        <w:autoSpaceDE/>
        <w:autoSpaceDN/>
        <w:adjustRightInd/>
        <w:rPr>
          <w:sz w:val="16"/>
          <w:szCs w:val="16"/>
        </w:rPr>
      </w:pPr>
    </w:p>
    <w:p w:rsidR="001E0C2E" w:rsidRPr="002D500B" w:rsidRDefault="001E0C2E" w:rsidP="001E0C2E">
      <w:pPr>
        <w:widowControl/>
        <w:autoSpaceDE/>
        <w:autoSpaceDN/>
        <w:adjustRightInd/>
        <w:jc w:val="both"/>
        <w:rPr>
          <w:sz w:val="28"/>
          <w:szCs w:val="28"/>
          <w:vertAlign w:val="superscript"/>
        </w:rPr>
      </w:pPr>
      <w:r w:rsidRPr="002D500B">
        <w:rPr>
          <w:sz w:val="28"/>
          <w:szCs w:val="28"/>
        </w:rPr>
        <w:t>Полномочия представителя субъекта персональных данных проверены</w:t>
      </w:r>
      <w:r w:rsidRPr="002D500B">
        <w:rPr>
          <w:sz w:val="28"/>
          <w:szCs w:val="28"/>
          <w:vertAlign w:val="superscript"/>
        </w:rPr>
        <w:footnoteReference w:id="16"/>
      </w:r>
      <w:r w:rsidRPr="002D500B">
        <w:rPr>
          <w:sz w:val="28"/>
          <w:szCs w:val="28"/>
        </w:rPr>
        <w:t>.</w:t>
      </w:r>
    </w:p>
    <w:p w:rsidR="001E0C2E" w:rsidRPr="002D500B" w:rsidRDefault="001E0C2E" w:rsidP="001E0C2E">
      <w:pPr>
        <w:widowControl/>
        <w:autoSpaceDE/>
        <w:autoSpaceDN/>
        <w:adjustRightInd/>
        <w:ind w:firstLine="708"/>
        <w:jc w:val="both"/>
        <w:rPr>
          <w:sz w:val="16"/>
          <w:szCs w:val="16"/>
        </w:rPr>
      </w:pPr>
    </w:p>
    <w:p w:rsidR="001E0C2E" w:rsidRPr="002D500B" w:rsidRDefault="001E0C2E" w:rsidP="001E0C2E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2D500B">
        <w:rPr>
          <w:sz w:val="28"/>
          <w:szCs w:val="28"/>
        </w:rPr>
        <w:t>Дата:</w:t>
      </w:r>
    </w:p>
    <w:p w:rsidR="001E0C2E" w:rsidRPr="002D500B" w:rsidRDefault="001E0C2E" w:rsidP="001E0C2E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2D500B">
        <w:rPr>
          <w:sz w:val="24"/>
          <w:szCs w:val="24"/>
        </w:rPr>
        <w:t>«_____»______________20____г.    __________________/_____________________</w:t>
      </w:r>
    </w:p>
    <w:p w:rsidR="001E0C2E" w:rsidRPr="002D500B" w:rsidRDefault="001E0C2E" w:rsidP="001E0C2E">
      <w:pPr>
        <w:widowControl/>
        <w:autoSpaceDE/>
        <w:autoSpaceDN/>
        <w:adjustRightInd/>
        <w:jc w:val="both"/>
        <w:rPr>
          <w:i/>
          <w:sz w:val="20"/>
          <w:szCs w:val="20"/>
        </w:rPr>
      </w:pPr>
      <w:r w:rsidRPr="002D500B">
        <w:rPr>
          <w:i/>
          <w:sz w:val="20"/>
          <w:szCs w:val="20"/>
        </w:rPr>
        <w:t xml:space="preserve">                                                                                                     (подпись)                          (расшифровка)</w:t>
      </w:r>
    </w:p>
    <w:p w:rsidR="001E0C2E" w:rsidRPr="002D500B" w:rsidRDefault="001E0C2E" w:rsidP="001E0C2E">
      <w:pPr>
        <w:spacing w:line="360" w:lineRule="auto"/>
        <w:jc w:val="both"/>
        <w:rPr>
          <w:sz w:val="28"/>
          <w:szCs w:val="28"/>
          <w:shd w:val="clear" w:color="auto" w:fill="FFFFFF"/>
        </w:rPr>
      </w:pPr>
    </w:p>
    <w:p w:rsidR="001E0C2E" w:rsidRPr="002D500B" w:rsidRDefault="001E0C2E" w:rsidP="001E0C2E">
      <w:pPr>
        <w:adjustRightInd/>
        <w:ind w:firstLine="1134"/>
        <w:jc w:val="both"/>
        <w:rPr>
          <w:sz w:val="28"/>
          <w:szCs w:val="28"/>
        </w:rPr>
      </w:pPr>
    </w:p>
    <w:p w:rsidR="001E0C2E" w:rsidRPr="002D500B" w:rsidRDefault="001E0C2E" w:rsidP="001E0C2E">
      <w:pPr>
        <w:adjustRightInd/>
        <w:ind w:firstLine="1134"/>
        <w:jc w:val="both"/>
        <w:rPr>
          <w:sz w:val="28"/>
          <w:szCs w:val="28"/>
        </w:rPr>
      </w:pPr>
    </w:p>
    <w:p w:rsidR="001E0C2E" w:rsidRPr="002D500B" w:rsidRDefault="001E0C2E" w:rsidP="001E0C2E">
      <w:pPr>
        <w:adjustRightInd/>
        <w:ind w:firstLine="1134"/>
        <w:jc w:val="both"/>
        <w:rPr>
          <w:sz w:val="28"/>
          <w:szCs w:val="28"/>
        </w:rPr>
      </w:pPr>
    </w:p>
    <w:p w:rsidR="001E0C2E" w:rsidRPr="002D500B" w:rsidRDefault="001E0C2E" w:rsidP="001E0C2E">
      <w:pPr>
        <w:adjustRightInd/>
        <w:ind w:firstLine="1134"/>
        <w:jc w:val="both"/>
        <w:rPr>
          <w:sz w:val="28"/>
          <w:szCs w:val="28"/>
        </w:rPr>
        <w:sectPr w:rsidR="001E0C2E" w:rsidRPr="002D500B" w:rsidSect="0060384B">
          <w:headerReference w:type="default" r:id="rId15"/>
          <w:footnotePr>
            <w:numRestart w:val="eachSect"/>
          </w:footnotePr>
          <w:pgSz w:w="11910" w:h="16840"/>
          <w:pgMar w:top="1134" w:right="850" w:bottom="1134" w:left="1701" w:header="709" w:footer="567" w:gutter="0"/>
          <w:pgNumType w:start="1"/>
          <w:cols w:space="720"/>
          <w:noEndnote/>
          <w:titlePg/>
          <w:docGrid w:linePitch="299"/>
        </w:sectPr>
      </w:pPr>
    </w:p>
    <w:p w:rsidR="001E0C2E" w:rsidRPr="002D500B" w:rsidRDefault="001E0C2E" w:rsidP="001E0C2E">
      <w:pPr>
        <w:widowControl/>
        <w:kinsoku w:val="0"/>
        <w:overflowPunct w:val="0"/>
        <w:autoSpaceDE/>
        <w:autoSpaceDN/>
        <w:adjustRightInd/>
        <w:ind w:left="4536" w:right="3"/>
        <w:jc w:val="center"/>
        <w:rPr>
          <w:sz w:val="24"/>
          <w:szCs w:val="24"/>
        </w:rPr>
      </w:pPr>
      <w:r w:rsidRPr="002D500B">
        <w:rPr>
          <w:sz w:val="24"/>
          <w:szCs w:val="24"/>
        </w:rPr>
        <w:lastRenderedPageBreak/>
        <w:t xml:space="preserve">Приложение № </w:t>
      </w:r>
      <w:r w:rsidR="00172341" w:rsidRPr="002D500B">
        <w:rPr>
          <w:sz w:val="24"/>
          <w:szCs w:val="24"/>
        </w:rPr>
        <w:t>5</w:t>
      </w:r>
      <w:r w:rsidRPr="002D500B">
        <w:rPr>
          <w:sz w:val="24"/>
          <w:szCs w:val="24"/>
        </w:rPr>
        <w:t>.</w:t>
      </w:r>
      <w:r w:rsidR="00E13B03">
        <w:rPr>
          <w:sz w:val="24"/>
          <w:szCs w:val="24"/>
        </w:rPr>
        <w:t>2</w:t>
      </w:r>
    </w:p>
    <w:p w:rsidR="001E0C2E" w:rsidRPr="002D500B" w:rsidRDefault="001E0C2E" w:rsidP="001E0C2E">
      <w:pPr>
        <w:kinsoku w:val="0"/>
        <w:overflowPunct w:val="0"/>
        <w:ind w:left="4536" w:right="3"/>
        <w:jc w:val="center"/>
        <w:rPr>
          <w:sz w:val="24"/>
          <w:szCs w:val="24"/>
        </w:rPr>
      </w:pPr>
      <w:r w:rsidRPr="002D500B">
        <w:rPr>
          <w:sz w:val="24"/>
          <w:szCs w:val="24"/>
        </w:rPr>
        <w:t>к Положению о Всероссийском конкурсе на лучшую работу по вопросам избирательного права и избирательного процесса, повышения правовой и политической культуры избирателей (участников референдума), организаторов выборов в органы государственной власти, органы местного самоуправления в Российской Федерации</w:t>
      </w:r>
      <w:r w:rsidRPr="002D500B">
        <w:rPr>
          <w:sz w:val="24"/>
          <w:szCs w:val="24"/>
        </w:rPr>
        <w:br/>
        <w:t>и участников избирательных кампаний</w:t>
      </w:r>
    </w:p>
    <w:p w:rsidR="001E0C2E" w:rsidRPr="002D500B" w:rsidRDefault="001E0C2E" w:rsidP="001E0C2E">
      <w:pPr>
        <w:widowControl/>
        <w:autoSpaceDE/>
        <w:autoSpaceDN/>
        <w:adjustRightInd/>
        <w:jc w:val="center"/>
        <w:rPr>
          <w:b/>
          <w:sz w:val="24"/>
          <w:szCs w:val="24"/>
        </w:rPr>
      </w:pPr>
    </w:p>
    <w:p w:rsidR="001E0C2E" w:rsidRPr="002D500B" w:rsidRDefault="001E0C2E" w:rsidP="001E0C2E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2D500B">
        <w:rPr>
          <w:b/>
          <w:sz w:val="28"/>
          <w:szCs w:val="28"/>
        </w:rPr>
        <w:t>Согласие</w:t>
      </w:r>
    </w:p>
    <w:p w:rsidR="001E0C2E" w:rsidRPr="002D500B" w:rsidRDefault="001E0C2E" w:rsidP="001E0C2E">
      <w:pPr>
        <w:adjustRightInd/>
        <w:jc w:val="center"/>
        <w:rPr>
          <w:strike/>
          <w:sz w:val="28"/>
          <w:szCs w:val="28"/>
        </w:rPr>
      </w:pPr>
      <w:r w:rsidRPr="002D500B">
        <w:rPr>
          <w:b/>
          <w:sz w:val="28"/>
          <w:szCs w:val="28"/>
        </w:rPr>
        <w:t>на обработку персональных данных участника федерального этапа Всероссийского конкурса на лучшую работу по вопросам избирательного права и избирательного процесса, повышения правовой и политической культуры избирателей (участников референдума), организаторов выборов в органы государственной власти, органы местного самоуправления в Российской Федерации и участников избирательных кампаний</w:t>
      </w:r>
      <w:r w:rsidRPr="002D500B">
        <w:rPr>
          <w:b/>
          <w:sz w:val="24"/>
          <w:szCs w:val="24"/>
        </w:rPr>
        <w:t xml:space="preserve"> </w:t>
      </w:r>
      <w:r w:rsidRPr="002D500B">
        <w:rPr>
          <w:b/>
          <w:sz w:val="24"/>
          <w:szCs w:val="24"/>
        </w:rPr>
        <w:br/>
      </w:r>
    </w:p>
    <w:p w:rsidR="001E0C2E" w:rsidRPr="002D500B" w:rsidRDefault="001E0C2E" w:rsidP="001E0C2E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2D500B">
        <w:rPr>
          <w:sz w:val="28"/>
          <w:szCs w:val="28"/>
        </w:rPr>
        <w:t>Я, _______________________________________________________________,</w:t>
      </w:r>
    </w:p>
    <w:p w:rsidR="001E0C2E" w:rsidRPr="002D500B" w:rsidRDefault="001E0C2E" w:rsidP="001E0C2E">
      <w:pPr>
        <w:widowControl/>
        <w:autoSpaceDE/>
        <w:autoSpaceDN/>
        <w:adjustRightInd/>
        <w:jc w:val="center"/>
        <w:rPr>
          <w:i/>
          <w:sz w:val="20"/>
          <w:szCs w:val="20"/>
        </w:rPr>
      </w:pPr>
      <w:r w:rsidRPr="002D500B">
        <w:rPr>
          <w:i/>
          <w:sz w:val="20"/>
          <w:szCs w:val="20"/>
        </w:rPr>
        <w:t>(фамилия, имя, отчество (при наличии) участника полностью)</w:t>
      </w:r>
    </w:p>
    <w:p w:rsidR="001E0C2E" w:rsidRPr="002D500B" w:rsidRDefault="001E0C2E" w:rsidP="001E0C2E">
      <w:pPr>
        <w:widowControl/>
        <w:autoSpaceDE/>
        <w:autoSpaceDN/>
        <w:adjustRightInd/>
        <w:rPr>
          <w:sz w:val="28"/>
          <w:szCs w:val="28"/>
        </w:rPr>
      </w:pPr>
      <w:r w:rsidRPr="002D500B">
        <w:rPr>
          <w:sz w:val="28"/>
          <w:szCs w:val="28"/>
        </w:rPr>
        <w:t>проживающий(-ая) по адресу:  _______________________________________,</w:t>
      </w:r>
    </w:p>
    <w:p w:rsidR="001E0C2E" w:rsidRPr="002D500B" w:rsidRDefault="001E0C2E" w:rsidP="001E0C2E">
      <w:pPr>
        <w:widowControl/>
        <w:autoSpaceDE/>
        <w:autoSpaceDN/>
        <w:adjustRightInd/>
        <w:ind w:right="-1"/>
        <w:rPr>
          <w:sz w:val="28"/>
          <w:szCs w:val="28"/>
        </w:rPr>
      </w:pPr>
      <w:r w:rsidRPr="002D500B">
        <w:rPr>
          <w:sz w:val="28"/>
          <w:szCs w:val="28"/>
        </w:rPr>
        <w:t>паспорт: __________________________________________________________</w:t>
      </w:r>
    </w:p>
    <w:p w:rsidR="001E0C2E" w:rsidRPr="00A061D9" w:rsidRDefault="001E0C2E" w:rsidP="001E0C2E">
      <w:pPr>
        <w:widowControl/>
        <w:autoSpaceDE/>
        <w:autoSpaceDN/>
        <w:adjustRightInd/>
        <w:jc w:val="center"/>
        <w:rPr>
          <w:i/>
          <w:sz w:val="20"/>
          <w:szCs w:val="20"/>
        </w:rPr>
      </w:pPr>
      <w:r w:rsidRPr="00A061D9">
        <w:rPr>
          <w:i/>
          <w:sz w:val="20"/>
          <w:szCs w:val="20"/>
        </w:rPr>
        <w:t>(</w:t>
      </w:r>
      <w:r w:rsidRPr="00BE0C0A">
        <w:rPr>
          <w:i/>
          <w:sz w:val="20"/>
          <w:szCs w:val="20"/>
        </w:rPr>
        <w:t>серия, номер, дата выдачи, кем выдан</w:t>
      </w:r>
      <w:r w:rsidRPr="00A061D9">
        <w:rPr>
          <w:i/>
          <w:sz w:val="20"/>
          <w:szCs w:val="20"/>
        </w:rPr>
        <w:t>)</w:t>
      </w:r>
    </w:p>
    <w:p w:rsidR="001E0C2E" w:rsidRPr="002D500B" w:rsidRDefault="001E0C2E" w:rsidP="001E0C2E">
      <w:pPr>
        <w:widowControl/>
        <w:autoSpaceDE/>
        <w:autoSpaceDN/>
        <w:adjustRightInd/>
        <w:ind w:right="-1"/>
        <w:rPr>
          <w:sz w:val="28"/>
          <w:szCs w:val="28"/>
        </w:rPr>
      </w:pPr>
      <w:r w:rsidRPr="002D500B">
        <w:rPr>
          <w:sz w:val="28"/>
          <w:szCs w:val="28"/>
        </w:rPr>
        <w:t>_________________________________________________________________,</w:t>
      </w:r>
    </w:p>
    <w:p w:rsidR="001E0C2E" w:rsidRPr="002D500B" w:rsidRDefault="001E0C2E" w:rsidP="001E0C2E">
      <w:pPr>
        <w:widowControl/>
        <w:autoSpaceDE/>
        <w:autoSpaceDN/>
        <w:adjustRightInd/>
        <w:rPr>
          <w:kern w:val="2"/>
          <w:sz w:val="28"/>
          <w:szCs w:val="28"/>
        </w:rPr>
      </w:pPr>
      <w:r w:rsidRPr="002D500B">
        <w:rPr>
          <w:sz w:val="28"/>
          <w:szCs w:val="28"/>
        </w:rPr>
        <w:t>дата рождения</w:t>
      </w:r>
      <w:r w:rsidRPr="002D500B">
        <w:rPr>
          <w:kern w:val="2"/>
          <w:sz w:val="28"/>
          <w:szCs w:val="28"/>
        </w:rPr>
        <w:t>: ____________________________________________________,</w:t>
      </w:r>
    </w:p>
    <w:p w:rsidR="001E0C2E" w:rsidRPr="00A061D9" w:rsidRDefault="001E0C2E" w:rsidP="001E0C2E">
      <w:pPr>
        <w:widowControl/>
        <w:autoSpaceDE/>
        <w:autoSpaceDN/>
        <w:adjustRightInd/>
        <w:jc w:val="center"/>
        <w:rPr>
          <w:i/>
          <w:sz w:val="20"/>
          <w:szCs w:val="20"/>
        </w:rPr>
      </w:pPr>
      <w:r w:rsidRPr="00A061D9">
        <w:rPr>
          <w:i/>
          <w:sz w:val="20"/>
          <w:szCs w:val="20"/>
        </w:rPr>
        <w:t>(</w:t>
      </w:r>
      <w:r w:rsidRPr="00BE0C0A">
        <w:rPr>
          <w:i/>
          <w:sz w:val="20"/>
          <w:szCs w:val="20"/>
        </w:rPr>
        <w:t>число, месяц, год</w:t>
      </w:r>
      <w:r w:rsidRPr="00A061D9">
        <w:rPr>
          <w:i/>
          <w:sz w:val="20"/>
          <w:szCs w:val="20"/>
        </w:rPr>
        <w:t>)</w:t>
      </w:r>
    </w:p>
    <w:p w:rsidR="001E0C2E" w:rsidRPr="002D500B" w:rsidRDefault="001D1DB8" w:rsidP="001E0C2E">
      <w:pPr>
        <w:widowControl/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СНИЛС</w:t>
      </w:r>
      <w:r w:rsidR="001E0C2E" w:rsidRPr="002D500B">
        <w:rPr>
          <w:sz w:val="28"/>
          <w:szCs w:val="28"/>
        </w:rPr>
        <w:t>: ______________________________,</w:t>
      </w:r>
    </w:p>
    <w:p w:rsidR="001E0C2E" w:rsidRPr="002D500B" w:rsidRDefault="001E0C2E" w:rsidP="001E0C2E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2D500B">
        <w:rPr>
          <w:sz w:val="28"/>
          <w:szCs w:val="28"/>
        </w:rPr>
        <w:t xml:space="preserve">домашний телефон </w:t>
      </w:r>
      <w:r w:rsidRPr="00A061D9">
        <w:rPr>
          <w:i/>
          <w:sz w:val="20"/>
          <w:szCs w:val="20"/>
        </w:rPr>
        <w:t>(</w:t>
      </w:r>
      <w:r w:rsidRPr="00BE0C0A">
        <w:rPr>
          <w:i/>
          <w:sz w:val="20"/>
          <w:szCs w:val="20"/>
        </w:rPr>
        <w:t>с кодом</w:t>
      </w:r>
      <w:r w:rsidRPr="00A061D9">
        <w:rPr>
          <w:i/>
          <w:sz w:val="20"/>
          <w:szCs w:val="20"/>
        </w:rPr>
        <w:t>)</w:t>
      </w:r>
      <w:r w:rsidRPr="002D500B">
        <w:rPr>
          <w:sz w:val="28"/>
          <w:szCs w:val="28"/>
        </w:rPr>
        <w:t>: __________________________________________,</w:t>
      </w:r>
    </w:p>
    <w:p w:rsidR="001E0C2E" w:rsidRPr="002D500B" w:rsidRDefault="001E0C2E" w:rsidP="001E0C2E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2D500B">
        <w:rPr>
          <w:sz w:val="28"/>
          <w:szCs w:val="28"/>
        </w:rPr>
        <w:t>мобильный телефон: _______________________________________________,</w:t>
      </w:r>
    </w:p>
    <w:p w:rsidR="001E0C2E" w:rsidRPr="002D500B" w:rsidRDefault="001E0C2E" w:rsidP="001E0C2E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2D500B">
        <w:rPr>
          <w:sz w:val="28"/>
          <w:szCs w:val="28"/>
        </w:rPr>
        <w:t>электронный адрес:________________________________________________,</w:t>
      </w:r>
    </w:p>
    <w:p w:rsidR="001E0C2E" w:rsidRPr="002D500B" w:rsidRDefault="001E0C2E" w:rsidP="001E0C2E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2D500B">
        <w:rPr>
          <w:sz w:val="28"/>
          <w:szCs w:val="28"/>
        </w:rPr>
        <w:t xml:space="preserve">место учебы/работы в настоящее время </w:t>
      </w:r>
      <w:r w:rsidRPr="00A061D9">
        <w:rPr>
          <w:i/>
          <w:sz w:val="20"/>
          <w:szCs w:val="20"/>
        </w:rPr>
        <w:t>(</w:t>
      </w:r>
      <w:r w:rsidRPr="00BE0C0A">
        <w:rPr>
          <w:i/>
          <w:sz w:val="20"/>
          <w:szCs w:val="20"/>
        </w:rPr>
        <w:t>в соответствии с уставом образовательного учреждения</w:t>
      </w:r>
      <w:r w:rsidRPr="00A061D9">
        <w:rPr>
          <w:i/>
          <w:sz w:val="20"/>
          <w:szCs w:val="20"/>
        </w:rPr>
        <w:t>)</w:t>
      </w:r>
      <w:r w:rsidRPr="002D500B">
        <w:rPr>
          <w:sz w:val="28"/>
          <w:szCs w:val="28"/>
        </w:rPr>
        <w:t>:__________________________________________________________________________________________________________________________,</w:t>
      </w:r>
    </w:p>
    <w:p w:rsidR="001E0C2E" w:rsidRPr="002D500B" w:rsidRDefault="001E0C2E" w:rsidP="001E0C2E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2D500B">
        <w:rPr>
          <w:sz w:val="28"/>
          <w:szCs w:val="28"/>
        </w:rPr>
        <w:t xml:space="preserve">адрес учебного заведения с указанием типа населенного пункта </w:t>
      </w:r>
      <w:r w:rsidRPr="00A061D9">
        <w:rPr>
          <w:i/>
          <w:sz w:val="20"/>
          <w:szCs w:val="20"/>
        </w:rPr>
        <w:t>(</w:t>
      </w:r>
      <w:r w:rsidRPr="00BE0C0A">
        <w:rPr>
          <w:i/>
          <w:iCs/>
          <w:sz w:val="20"/>
          <w:szCs w:val="20"/>
        </w:rPr>
        <w:t>город, пгт, поселок, село, деревня)</w:t>
      </w:r>
      <w:r w:rsidRPr="002D500B">
        <w:rPr>
          <w:i/>
          <w:iCs/>
          <w:sz w:val="28"/>
          <w:szCs w:val="28"/>
        </w:rPr>
        <w:t>,</w:t>
      </w:r>
      <w:r w:rsidRPr="002D500B">
        <w:rPr>
          <w:sz w:val="28"/>
          <w:szCs w:val="28"/>
        </w:rPr>
        <w:t xml:space="preserve"> контактные телефоны: _______________________________,</w:t>
      </w:r>
    </w:p>
    <w:p w:rsidR="001E0C2E" w:rsidRPr="002D500B" w:rsidRDefault="001E0C2E" w:rsidP="001E0C2E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2D500B">
        <w:rPr>
          <w:sz w:val="28"/>
          <w:szCs w:val="28"/>
        </w:rPr>
        <w:t xml:space="preserve">в соответствии с требованиями статьи 9 Федерального закона от 27 июля </w:t>
      </w:r>
      <w:r w:rsidR="001D1DB8">
        <w:rPr>
          <w:sz w:val="28"/>
          <w:szCs w:val="28"/>
        </w:rPr>
        <w:br/>
      </w:r>
      <w:r w:rsidRPr="002D500B">
        <w:rPr>
          <w:sz w:val="28"/>
          <w:szCs w:val="28"/>
        </w:rPr>
        <w:t>2006 года № 152-ФЗ «О персональных данных» в целях</w:t>
      </w:r>
      <w:r w:rsidRPr="002D500B">
        <w:rPr>
          <w:sz w:val="28"/>
          <w:szCs w:val="20"/>
        </w:rPr>
        <w:t xml:space="preserve"> </w:t>
      </w:r>
      <w:r w:rsidRPr="002D500B">
        <w:rPr>
          <w:sz w:val="28"/>
          <w:szCs w:val="28"/>
        </w:rPr>
        <w:t xml:space="preserve">развития </w:t>
      </w:r>
      <w:r w:rsidRPr="002D500B">
        <w:rPr>
          <w:sz w:val="28"/>
          <w:szCs w:val="28"/>
        </w:rPr>
        <w:br/>
        <w:t xml:space="preserve">и совершенствования избирательной системы Российской Федерации, </w:t>
      </w:r>
      <w:r w:rsidRPr="002D500B">
        <w:rPr>
          <w:sz w:val="28"/>
          <w:szCs w:val="28"/>
        </w:rPr>
        <w:br/>
        <w:t>в том числе:</w:t>
      </w:r>
    </w:p>
    <w:p w:rsidR="001E0C2E" w:rsidRPr="002D500B" w:rsidRDefault="001E0C2E" w:rsidP="001E0C2E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2D500B">
        <w:rPr>
          <w:sz w:val="28"/>
          <w:szCs w:val="28"/>
        </w:rPr>
        <w:t>повышения интереса к выборам и референдумам у молодых и будущих избирателей;</w:t>
      </w:r>
    </w:p>
    <w:p w:rsidR="001E0C2E" w:rsidRPr="002D500B" w:rsidRDefault="001E0C2E" w:rsidP="001E0C2E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2D500B">
        <w:rPr>
          <w:sz w:val="28"/>
          <w:szCs w:val="28"/>
        </w:rPr>
        <w:t xml:space="preserve">стимулирования лиц, обучающихся по образовательным программам среднего профессионального образования, высшего образования, </w:t>
      </w:r>
      <w:r w:rsidRPr="002D500B">
        <w:rPr>
          <w:sz w:val="28"/>
          <w:szCs w:val="28"/>
        </w:rPr>
        <w:br/>
        <w:t xml:space="preserve">и педагогических работников к исследованиям и разработкам новых информационных технологий, применимых в избирательном процессе, </w:t>
      </w:r>
      <w:r w:rsidRPr="002D500B">
        <w:rPr>
          <w:sz w:val="28"/>
          <w:szCs w:val="28"/>
        </w:rPr>
        <w:br/>
      </w:r>
      <w:r w:rsidRPr="002D500B">
        <w:rPr>
          <w:sz w:val="28"/>
          <w:szCs w:val="28"/>
        </w:rPr>
        <w:lastRenderedPageBreak/>
        <w:t xml:space="preserve">а также к проведению исследований в области избирательного права </w:t>
      </w:r>
      <w:r w:rsidRPr="002D500B">
        <w:rPr>
          <w:sz w:val="28"/>
          <w:szCs w:val="28"/>
        </w:rPr>
        <w:br/>
        <w:t>и избирательного процесса;</w:t>
      </w:r>
    </w:p>
    <w:p w:rsidR="001E0C2E" w:rsidRPr="002D500B" w:rsidRDefault="001E0C2E" w:rsidP="001E0C2E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2D500B">
        <w:rPr>
          <w:sz w:val="28"/>
          <w:szCs w:val="28"/>
        </w:rPr>
        <w:t xml:space="preserve">привлечения образовательных организаций, осуществляющих образовательную деятельность по образовательным программам основного общего образования, образовательным программам среднего общего образования и основным профессиональным образовательным программам, </w:t>
      </w:r>
      <w:r w:rsidRPr="002D500B">
        <w:rPr>
          <w:sz w:val="28"/>
          <w:szCs w:val="28"/>
        </w:rPr>
        <w:br/>
        <w:t xml:space="preserve">и педагогических работников к участию в учебно-методическом сопровождении вопросов избирательного права и избирательного процесса </w:t>
      </w:r>
      <w:r w:rsidRPr="002D500B">
        <w:rPr>
          <w:sz w:val="28"/>
          <w:szCs w:val="28"/>
        </w:rPr>
        <w:br/>
        <w:t xml:space="preserve">в рамках соответствующих образовательных программ и деятельности избирательных комиссий в области обучения организаторов выборов </w:t>
      </w:r>
      <w:r w:rsidRPr="002D500B">
        <w:rPr>
          <w:sz w:val="28"/>
          <w:szCs w:val="28"/>
        </w:rPr>
        <w:br/>
        <w:t>и повышения уровня правовой и политической культуры избирателей (участников референдума), в том числе с учетом зарубежного опыта организации и проведения выборов;</w:t>
      </w:r>
    </w:p>
    <w:p w:rsidR="001E0C2E" w:rsidRPr="002D500B" w:rsidRDefault="001E0C2E" w:rsidP="001E0C2E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2D500B">
        <w:rPr>
          <w:sz w:val="28"/>
          <w:szCs w:val="28"/>
        </w:rPr>
        <w:t>выявления перспективных специалистов для привлечения их к работе по организации и проведению выборов и референдумов;</w:t>
      </w:r>
    </w:p>
    <w:p w:rsidR="001E0C2E" w:rsidRPr="002D500B" w:rsidRDefault="001E0C2E" w:rsidP="001E0C2E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2D500B">
        <w:rPr>
          <w:sz w:val="28"/>
          <w:szCs w:val="28"/>
        </w:rPr>
        <w:t xml:space="preserve">участия в федеральном этапе Всероссийского конкурса на лучшую работу по вопросам избирательного права и избирательного процесса, повышения правовой и политической культуры избирателей (участников референдума), организаторов выборов в органы государственной власти, органы местного самоуправления в Российской Федерации и участников избирательных кампаний (далее – Конкурс), </w:t>
      </w:r>
    </w:p>
    <w:p w:rsidR="001E0C2E" w:rsidRPr="002D500B" w:rsidRDefault="001E0C2E" w:rsidP="001E0C2E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2D500B">
        <w:rPr>
          <w:sz w:val="28"/>
          <w:szCs w:val="28"/>
        </w:rPr>
        <w:t xml:space="preserve">настоящим подтверждаю свое согласие на предоставление и обработку моих персональных данных организаторам Конкурса в лице федерального казенного учреждения «Российский центр обучения избирательным технологиям при Центральной избирательной комиссии Российской Федерации», расположенного по адресу: город Москва, улица Мясницкая, </w:t>
      </w:r>
      <w:r w:rsidR="001D1DB8">
        <w:rPr>
          <w:sz w:val="28"/>
          <w:szCs w:val="28"/>
        </w:rPr>
        <w:br/>
      </w:r>
      <w:r w:rsidRPr="002D500B">
        <w:rPr>
          <w:sz w:val="28"/>
          <w:szCs w:val="28"/>
        </w:rPr>
        <w:t>дом 47</w:t>
      </w:r>
      <w:r w:rsidR="00BE0C0A">
        <w:rPr>
          <w:sz w:val="28"/>
          <w:szCs w:val="28"/>
        </w:rPr>
        <w:t>,</w:t>
      </w:r>
    </w:p>
    <w:p w:rsidR="001E0C2E" w:rsidRPr="002D500B" w:rsidRDefault="00BE0C0A" w:rsidP="001E0C2E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именно </w:t>
      </w:r>
      <w:r w:rsidR="001E0C2E" w:rsidRPr="002D500B">
        <w:rPr>
          <w:sz w:val="28"/>
          <w:szCs w:val="28"/>
        </w:rPr>
        <w:t xml:space="preserve">фамилии, имени, отчества, фотографий, видеоизображений, места учебы, места работы, даты рождения, гражданства, данных паспорта, </w:t>
      </w:r>
      <w:r w:rsidR="001D1DB8">
        <w:rPr>
          <w:sz w:val="28"/>
          <w:szCs w:val="28"/>
        </w:rPr>
        <w:t>СНИЛС</w:t>
      </w:r>
      <w:r w:rsidR="001E0C2E" w:rsidRPr="002D500B">
        <w:rPr>
          <w:sz w:val="28"/>
          <w:szCs w:val="28"/>
        </w:rPr>
        <w:t>, адреса, телефона, электронного адреса, результатов участия в Конкурсе, конкурсн</w:t>
      </w:r>
      <w:r>
        <w:rPr>
          <w:sz w:val="28"/>
          <w:szCs w:val="28"/>
        </w:rPr>
        <w:t>ой</w:t>
      </w:r>
      <w:r w:rsidR="001E0C2E" w:rsidRPr="002D500B">
        <w:rPr>
          <w:sz w:val="28"/>
          <w:szCs w:val="28"/>
        </w:rPr>
        <w:t xml:space="preserve"> работ</w:t>
      </w:r>
      <w:r>
        <w:rPr>
          <w:sz w:val="28"/>
          <w:szCs w:val="28"/>
        </w:rPr>
        <w:t>ы</w:t>
      </w:r>
      <w:r w:rsidR="001E0C2E" w:rsidRPr="002D500B">
        <w:rPr>
          <w:sz w:val="28"/>
          <w:szCs w:val="28"/>
        </w:rPr>
        <w:t>.</w:t>
      </w:r>
    </w:p>
    <w:p w:rsidR="001E0C2E" w:rsidRPr="002D500B" w:rsidRDefault="001E0C2E" w:rsidP="001E0C2E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2D500B">
        <w:rPr>
          <w:sz w:val="28"/>
          <w:szCs w:val="28"/>
        </w:rPr>
        <w:t xml:space="preserve">Предоставляю организаторам право осуществлять все действия (операции) с моими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(предоставление), обезличивание, блокирование, удаление (с использованием автоматизированных средств </w:t>
      </w:r>
      <w:r w:rsidRPr="002D500B">
        <w:rPr>
          <w:sz w:val="28"/>
          <w:szCs w:val="28"/>
        </w:rPr>
        <w:br/>
        <w:t>и без использования средств автоматизации).</w:t>
      </w:r>
    </w:p>
    <w:p w:rsidR="001E0C2E" w:rsidRPr="002D500B" w:rsidRDefault="001E0C2E" w:rsidP="001E0C2E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2D500B">
        <w:rPr>
          <w:sz w:val="28"/>
          <w:szCs w:val="28"/>
        </w:rPr>
        <w:t xml:space="preserve">Мои персональные данные передаются по запросам Центральной избирательной комиссии Российской Федерации, Министерства просвещения Российской Федерации, Министерства науки и высшего образования Российской Федерации, </w:t>
      </w:r>
      <w:r w:rsidR="00BE0C0A">
        <w:rPr>
          <w:sz w:val="28"/>
          <w:szCs w:val="28"/>
        </w:rPr>
        <w:t>Н</w:t>
      </w:r>
      <w:r w:rsidRPr="002D500B">
        <w:rPr>
          <w:sz w:val="28"/>
          <w:szCs w:val="28"/>
        </w:rPr>
        <w:t>екоммерческой организации «Российский фонд свободных выборов».</w:t>
      </w:r>
    </w:p>
    <w:p w:rsidR="001E0C2E" w:rsidRPr="002D500B" w:rsidRDefault="001E0C2E" w:rsidP="001E0C2E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2D500B">
        <w:rPr>
          <w:sz w:val="28"/>
          <w:szCs w:val="28"/>
        </w:rPr>
        <w:t>Согласие действует 5 (</w:t>
      </w:r>
      <w:r w:rsidR="00BE0C0A">
        <w:rPr>
          <w:sz w:val="28"/>
          <w:szCs w:val="28"/>
        </w:rPr>
        <w:t>П</w:t>
      </w:r>
      <w:r w:rsidRPr="002D500B">
        <w:rPr>
          <w:sz w:val="28"/>
          <w:szCs w:val="28"/>
        </w:rPr>
        <w:t>ять) лет с даты подписания.</w:t>
      </w:r>
    </w:p>
    <w:p w:rsidR="001E0C2E" w:rsidRPr="002D500B" w:rsidRDefault="001E0C2E" w:rsidP="001E0C2E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2D500B">
        <w:rPr>
          <w:sz w:val="28"/>
          <w:szCs w:val="28"/>
        </w:rPr>
        <w:t>Данное согласие может быть отозвано в любой момент по моему письменному заявлению.</w:t>
      </w:r>
    </w:p>
    <w:p w:rsidR="001E0C2E" w:rsidRPr="002D500B" w:rsidRDefault="001E0C2E" w:rsidP="001E0C2E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2D500B">
        <w:rPr>
          <w:sz w:val="28"/>
          <w:szCs w:val="28"/>
        </w:rPr>
        <w:lastRenderedPageBreak/>
        <w:t>Я подтверждаю, что, давая такое согласие, я действую по собственной воле в своих интересах.</w:t>
      </w:r>
    </w:p>
    <w:p w:rsidR="001E0C2E" w:rsidRPr="002D500B" w:rsidRDefault="001E0C2E" w:rsidP="001E0C2E">
      <w:pPr>
        <w:widowControl/>
        <w:autoSpaceDE/>
        <w:autoSpaceDN/>
        <w:adjustRightInd/>
        <w:jc w:val="both"/>
        <w:rPr>
          <w:sz w:val="28"/>
          <w:szCs w:val="28"/>
        </w:rPr>
      </w:pPr>
    </w:p>
    <w:p w:rsidR="001E0C2E" w:rsidRPr="002D500B" w:rsidRDefault="001E0C2E" w:rsidP="001E0C2E">
      <w:pPr>
        <w:widowControl/>
        <w:autoSpaceDE/>
        <w:autoSpaceDN/>
        <w:adjustRightInd/>
        <w:ind w:firstLine="708"/>
        <w:jc w:val="both"/>
        <w:rPr>
          <w:sz w:val="28"/>
          <w:szCs w:val="28"/>
        </w:rPr>
      </w:pPr>
      <w:r w:rsidRPr="002D500B">
        <w:rPr>
          <w:sz w:val="28"/>
          <w:szCs w:val="28"/>
        </w:rPr>
        <w:t>Дата:</w:t>
      </w:r>
    </w:p>
    <w:p w:rsidR="007C13AC" w:rsidRPr="002D500B" w:rsidRDefault="007C13AC" w:rsidP="007C13AC">
      <w:pPr>
        <w:widowControl/>
        <w:autoSpaceDE/>
        <w:autoSpaceDN/>
        <w:adjustRightInd/>
        <w:ind w:firstLine="708"/>
        <w:jc w:val="both"/>
        <w:rPr>
          <w:sz w:val="24"/>
          <w:szCs w:val="24"/>
        </w:rPr>
      </w:pPr>
      <w:r w:rsidRPr="002D500B">
        <w:rPr>
          <w:sz w:val="24"/>
          <w:szCs w:val="24"/>
        </w:rPr>
        <w:t>«_____»______________20____г.    __________________/_____________________</w:t>
      </w:r>
    </w:p>
    <w:p w:rsidR="007C13AC" w:rsidRPr="002D500B" w:rsidRDefault="007C13AC" w:rsidP="007C13AC">
      <w:pPr>
        <w:widowControl/>
        <w:autoSpaceDE/>
        <w:autoSpaceDN/>
        <w:adjustRightInd/>
        <w:jc w:val="both"/>
        <w:rPr>
          <w:i/>
          <w:sz w:val="20"/>
          <w:szCs w:val="20"/>
        </w:rPr>
      </w:pPr>
      <w:r w:rsidRPr="002D500B">
        <w:rPr>
          <w:i/>
          <w:sz w:val="20"/>
          <w:szCs w:val="20"/>
        </w:rPr>
        <w:t xml:space="preserve">                                                                                                     (подпись)                          (расшифровка)</w:t>
      </w:r>
    </w:p>
    <w:p w:rsidR="001E0C2E" w:rsidRPr="002D500B" w:rsidRDefault="007C13AC" w:rsidP="001E0C2E">
      <w:pPr>
        <w:adjustRightInd/>
        <w:ind w:firstLine="1134"/>
        <w:jc w:val="both"/>
        <w:rPr>
          <w:sz w:val="28"/>
          <w:szCs w:val="28"/>
        </w:rPr>
      </w:pPr>
      <w:r w:rsidRPr="002D500B" w:rsidDel="007C13AC">
        <w:rPr>
          <w:sz w:val="24"/>
          <w:szCs w:val="24"/>
        </w:rPr>
        <w:t xml:space="preserve"> </w:t>
      </w:r>
    </w:p>
    <w:p w:rsidR="001E0C2E" w:rsidRPr="002D500B" w:rsidRDefault="001E0C2E" w:rsidP="001E0C2E">
      <w:pPr>
        <w:widowControl/>
        <w:autoSpaceDE/>
        <w:autoSpaceDN/>
        <w:adjustRightInd/>
        <w:spacing w:after="160" w:line="259" w:lineRule="auto"/>
        <w:rPr>
          <w:rFonts w:ascii="Calibri" w:hAnsi="Calibri"/>
          <w:lang w:eastAsia="en-US"/>
        </w:rPr>
      </w:pPr>
    </w:p>
    <w:p w:rsidR="001E0C2E" w:rsidRPr="002D500B" w:rsidRDefault="001E0C2E" w:rsidP="001E0C2E">
      <w:pPr>
        <w:rPr>
          <w:sz w:val="28"/>
          <w:szCs w:val="28"/>
        </w:rPr>
        <w:sectPr w:rsidR="001E0C2E" w:rsidRPr="002D500B" w:rsidSect="0060384B">
          <w:footnotePr>
            <w:numRestart w:val="eachPage"/>
          </w:footnotePr>
          <w:pgSz w:w="11910" w:h="16840"/>
          <w:pgMar w:top="1134" w:right="850" w:bottom="1134" w:left="1701" w:header="709" w:footer="567" w:gutter="0"/>
          <w:pgNumType w:start="1"/>
          <w:cols w:space="720"/>
          <w:noEndnote/>
          <w:titlePg/>
          <w:docGrid w:linePitch="299"/>
        </w:sectPr>
      </w:pPr>
    </w:p>
    <w:p w:rsidR="001E0C2E" w:rsidRPr="002D500B" w:rsidRDefault="001E0C2E" w:rsidP="001E0C2E">
      <w:pPr>
        <w:pStyle w:val="a3"/>
        <w:kinsoku w:val="0"/>
        <w:overflowPunct w:val="0"/>
        <w:ind w:left="4536" w:right="3"/>
        <w:jc w:val="center"/>
        <w:rPr>
          <w:sz w:val="24"/>
          <w:szCs w:val="24"/>
        </w:rPr>
      </w:pPr>
      <w:r w:rsidRPr="002D500B">
        <w:rPr>
          <w:sz w:val="24"/>
          <w:szCs w:val="24"/>
        </w:rPr>
        <w:lastRenderedPageBreak/>
        <w:t>Приложение №</w:t>
      </w:r>
      <w:r w:rsidRPr="002D500B">
        <w:rPr>
          <w:spacing w:val="-5"/>
          <w:sz w:val="24"/>
          <w:szCs w:val="24"/>
        </w:rPr>
        <w:t xml:space="preserve"> </w:t>
      </w:r>
      <w:r w:rsidR="00172341" w:rsidRPr="002D500B">
        <w:rPr>
          <w:sz w:val="24"/>
          <w:szCs w:val="24"/>
        </w:rPr>
        <w:t>6</w:t>
      </w:r>
      <w:r w:rsidR="00FF2508">
        <w:rPr>
          <w:sz w:val="24"/>
          <w:szCs w:val="24"/>
        </w:rPr>
        <w:t>.1</w:t>
      </w:r>
    </w:p>
    <w:p w:rsidR="001E0C2E" w:rsidRPr="002D500B" w:rsidRDefault="001E0C2E" w:rsidP="001E0C2E">
      <w:pPr>
        <w:pStyle w:val="a3"/>
        <w:kinsoku w:val="0"/>
        <w:overflowPunct w:val="0"/>
        <w:spacing w:before="3"/>
        <w:ind w:left="4536" w:right="3"/>
        <w:jc w:val="center"/>
        <w:rPr>
          <w:sz w:val="24"/>
          <w:szCs w:val="24"/>
        </w:rPr>
      </w:pPr>
      <w:r w:rsidRPr="002D500B">
        <w:rPr>
          <w:sz w:val="24"/>
          <w:szCs w:val="24"/>
        </w:rPr>
        <w:t>к Положению о Всероссийском</w:t>
      </w:r>
      <w:r w:rsidRPr="002D500B">
        <w:rPr>
          <w:spacing w:val="-23"/>
          <w:sz w:val="24"/>
          <w:szCs w:val="24"/>
        </w:rPr>
        <w:t xml:space="preserve"> </w:t>
      </w:r>
      <w:r w:rsidRPr="002D500B">
        <w:rPr>
          <w:sz w:val="24"/>
          <w:szCs w:val="24"/>
        </w:rPr>
        <w:t>конкурсе на лучшую работу по вопросам избирательного</w:t>
      </w:r>
      <w:r w:rsidRPr="002D500B">
        <w:rPr>
          <w:spacing w:val="1"/>
          <w:sz w:val="24"/>
          <w:szCs w:val="24"/>
        </w:rPr>
        <w:t xml:space="preserve"> </w:t>
      </w:r>
      <w:r w:rsidRPr="002D500B">
        <w:rPr>
          <w:sz w:val="24"/>
          <w:szCs w:val="24"/>
        </w:rPr>
        <w:t>права и избирательного процесса, повышения правовой и политической культуры избирателей (участников референдума), организаторов выборов в органы государственной власти, органы местного самоуправления в Российской Федерации</w:t>
      </w:r>
      <w:r w:rsidRPr="002D500B">
        <w:rPr>
          <w:sz w:val="24"/>
          <w:szCs w:val="24"/>
        </w:rPr>
        <w:br/>
        <w:t>и участников избирательных кампаний</w:t>
      </w:r>
    </w:p>
    <w:p w:rsidR="001E0C2E" w:rsidRPr="002D500B" w:rsidRDefault="001E0C2E" w:rsidP="001E0C2E">
      <w:pPr>
        <w:pStyle w:val="a3"/>
        <w:kinsoku w:val="0"/>
        <w:overflowPunct w:val="0"/>
        <w:spacing w:before="4"/>
        <w:rPr>
          <w:sz w:val="24"/>
          <w:szCs w:val="24"/>
        </w:rPr>
      </w:pPr>
    </w:p>
    <w:p w:rsidR="001E0C2E" w:rsidRPr="002D500B" w:rsidRDefault="001E0C2E" w:rsidP="001E0C2E"/>
    <w:p w:rsidR="001E0C2E" w:rsidRPr="002D500B" w:rsidRDefault="001E0C2E" w:rsidP="001E0C2E"/>
    <w:p w:rsidR="001E0C2E" w:rsidRPr="002D500B" w:rsidRDefault="001E0C2E" w:rsidP="001E0C2E">
      <w:pPr>
        <w:pStyle w:val="1"/>
        <w:tabs>
          <w:tab w:val="left" w:pos="6663"/>
        </w:tabs>
        <w:kinsoku w:val="0"/>
        <w:overflowPunct w:val="0"/>
        <w:spacing w:before="1"/>
        <w:ind w:left="0" w:right="3"/>
      </w:pPr>
      <w:r w:rsidRPr="002D500B">
        <w:t>Перечень требований, предъявляемых к оформлению</w:t>
      </w:r>
    </w:p>
    <w:p w:rsidR="001E0C2E" w:rsidRPr="002D500B" w:rsidRDefault="001E0C2E" w:rsidP="001E0C2E">
      <w:pPr>
        <w:pStyle w:val="1"/>
        <w:tabs>
          <w:tab w:val="left" w:pos="6663"/>
        </w:tabs>
        <w:kinsoku w:val="0"/>
        <w:overflowPunct w:val="0"/>
        <w:spacing w:before="1"/>
        <w:ind w:left="0" w:right="3"/>
      </w:pPr>
      <w:r w:rsidRPr="002D500B">
        <w:t>конкурсных работ</w:t>
      </w:r>
    </w:p>
    <w:p w:rsidR="001E0C2E" w:rsidRPr="002D500B" w:rsidRDefault="001E0C2E" w:rsidP="001E0C2E">
      <w:pPr>
        <w:pStyle w:val="a3"/>
        <w:kinsoku w:val="0"/>
        <w:overflowPunct w:val="0"/>
        <w:spacing w:before="5"/>
        <w:rPr>
          <w:b/>
          <w:bCs/>
          <w:sz w:val="27"/>
          <w:szCs w:val="27"/>
        </w:rPr>
      </w:pPr>
    </w:p>
    <w:p w:rsidR="001E0C2E" w:rsidRPr="002D500B" w:rsidRDefault="001E0C2E" w:rsidP="001E0C2E">
      <w:pPr>
        <w:tabs>
          <w:tab w:val="left" w:pos="1459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2D500B">
        <w:rPr>
          <w:sz w:val="28"/>
          <w:szCs w:val="28"/>
        </w:rPr>
        <w:t>1. Текст конкурсной работы направляется на бумажном носителе (рукопись) и в электронной форме. Конкурсная работа должна быть написана на русском</w:t>
      </w:r>
      <w:r w:rsidRPr="002D500B">
        <w:rPr>
          <w:spacing w:val="6"/>
          <w:sz w:val="28"/>
          <w:szCs w:val="28"/>
        </w:rPr>
        <w:t xml:space="preserve"> </w:t>
      </w:r>
      <w:r w:rsidRPr="002D500B">
        <w:rPr>
          <w:sz w:val="28"/>
          <w:szCs w:val="28"/>
        </w:rPr>
        <w:t>языке.</w:t>
      </w:r>
    </w:p>
    <w:p w:rsidR="001E0C2E" w:rsidRPr="002D500B" w:rsidRDefault="001E0C2E" w:rsidP="001E0C2E">
      <w:pPr>
        <w:tabs>
          <w:tab w:val="left" w:pos="1459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2D500B">
        <w:rPr>
          <w:sz w:val="28"/>
          <w:szCs w:val="28"/>
        </w:rPr>
        <w:t>2. Рукопись должна быть сброшюрована на листах формата А4, страницы должны быть пронумерованы (кроме титульного</w:t>
      </w:r>
      <w:r w:rsidRPr="002D500B">
        <w:rPr>
          <w:spacing w:val="-1"/>
          <w:sz w:val="28"/>
          <w:szCs w:val="28"/>
        </w:rPr>
        <w:t xml:space="preserve"> </w:t>
      </w:r>
      <w:r w:rsidRPr="002D500B">
        <w:rPr>
          <w:sz w:val="28"/>
          <w:szCs w:val="28"/>
        </w:rPr>
        <w:t>листа).</w:t>
      </w:r>
    </w:p>
    <w:p w:rsidR="001E0C2E" w:rsidRPr="002D500B" w:rsidRDefault="001E0C2E" w:rsidP="001E0C2E">
      <w:pPr>
        <w:tabs>
          <w:tab w:val="left" w:pos="1459"/>
          <w:tab w:val="left" w:pos="8505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2D500B">
        <w:rPr>
          <w:sz w:val="28"/>
          <w:szCs w:val="28"/>
        </w:rPr>
        <w:t>3. Объем рукописи работы в номинации «Научный фронт» должен составлять от 30 до 45 страниц. Объем рукописи работы в номинации «Методстанция» должен составлять от 45 до 60 страниц. Объем описания работы в номинации «Цифровая волна» и объем режиссерского или литературного сценария для</w:t>
      </w:r>
      <w:r w:rsidRPr="002D500B">
        <w:rPr>
          <w:spacing w:val="32"/>
          <w:sz w:val="28"/>
          <w:szCs w:val="28"/>
        </w:rPr>
        <w:t xml:space="preserve"> </w:t>
      </w:r>
      <w:r w:rsidRPr="002D500B">
        <w:rPr>
          <w:sz w:val="28"/>
          <w:szCs w:val="28"/>
        </w:rPr>
        <w:t>номинации «Творческий циклон» должны составлять от 3 до 10 страниц.</w:t>
      </w:r>
    </w:p>
    <w:p w:rsidR="001E0C2E" w:rsidRPr="002D500B" w:rsidRDefault="001E0C2E" w:rsidP="001E0C2E">
      <w:pPr>
        <w:tabs>
          <w:tab w:val="left" w:pos="1459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2D500B">
        <w:rPr>
          <w:sz w:val="28"/>
          <w:szCs w:val="28"/>
        </w:rPr>
        <w:t>4. Текст работы должен иметь следующие параметры:</w:t>
      </w:r>
    </w:p>
    <w:p w:rsidR="001E0C2E" w:rsidRPr="002D500B" w:rsidRDefault="001E0C2E" w:rsidP="001E0C2E">
      <w:pPr>
        <w:tabs>
          <w:tab w:val="left" w:pos="1689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D500B">
        <w:rPr>
          <w:sz w:val="28"/>
          <w:szCs w:val="28"/>
          <w:lang w:val="en-US"/>
        </w:rPr>
        <w:t>4.1. </w:t>
      </w:r>
      <w:r w:rsidRPr="002D500B">
        <w:rPr>
          <w:sz w:val="28"/>
          <w:szCs w:val="28"/>
        </w:rPr>
        <w:t>Шрифт</w:t>
      </w:r>
      <w:r w:rsidRPr="002D500B">
        <w:rPr>
          <w:sz w:val="28"/>
          <w:szCs w:val="28"/>
          <w:lang w:val="en-US"/>
        </w:rPr>
        <w:t xml:space="preserve"> –</w:t>
      </w:r>
      <w:r w:rsidRPr="002D500B">
        <w:rPr>
          <w:spacing w:val="1"/>
          <w:sz w:val="28"/>
          <w:szCs w:val="28"/>
          <w:lang w:val="en-US"/>
        </w:rPr>
        <w:t xml:space="preserve"> </w:t>
      </w:r>
      <w:r w:rsidRPr="002D500B">
        <w:rPr>
          <w:sz w:val="28"/>
          <w:szCs w:val="28"/>
          <w:lang w:val="en-US"/>
        </w:rPr>
        <w:t>Times New Roman;</w:t>
      </w:r>
    </w:p>
    <w:p w:rsidR="001E0C2E" w:rsidRPr="002D500B" w:rsidRDefault="001E0C2E" w:rsidP="001E0C2E">
      <w:pPr>
        <w:pStyle w:val="a5"/>
        <w:tabs>
          <w:tab w:val="left" w:pos="1689"/>
        </w:tabs>
        <w:kinsoku w:val="0"/>
        <w:overflowPunct w:val="0"/>
        <w:spacing w:line="360" w:lineRule="auto"/>
        <w:ind w:left="0" w:firstLine="709"/>
        <w:rPr>
          <w:sz w:val="28"/>
          <w:szCs w:val="28"/>
          <w:lang w:val="en-US"/>
        </w:rPr>
      </w:pPr>
      <w:r w:rsidRPr="002D500B">
        <w:rPr>
          <w:sz w:val="28"/>
          <w:szCs w:val="28"/>
          <w:lang w:val="en-US"/>
        </w:rPr>
        <w:t>4.2. </w:t>
      </w:r>
      <w:r w:rsidRPr="002D500B">
        <w:rPr>
          <w:sz w:val="28"/>
          <w:szCs w:val="28"/>
        </w:rPr>
        <w:t>Размер</w:t>
      </w:r>
      <w:r w:rsidRPr="002D500B">
        <w:rPr>
          <w:sz w:val="28"/>
          <w:szCs w:val="28"/>
          <w:lang w:val="en-US"/>
        </w:rPr>
        <w:t xml:space="preserve"> </w:t>
      </w:r>
      <w:r w:rsidRPr="002D500B">
        <w:rPr>
          <w:sz w:val="28"/>
          <w:szCs w:val="28"/>
        </w:rPr>
        <w:t>шрифта</w:t>
      </w:r>
      <w:r w:rsidRPr="002D500B">
        <w:rPr>
          <w:sz w:val="28"/>
          <w:szCs w:val="28"/>
          <w:lang w:val="en-US"/>
        </w:rPr>
        <w:t xml:space="preserve"> –</w:t>
      </w:r>
      <w:r w:rsidRPr="002D500B">
        <w:rPr>
          <w:spacing w:val="7"/>
          <w:sz w:val="28"/>
          <w:szCs w:val="28"/>
          <w:lang w:val="en-US"/>
        </w:rPr>
        <w:t xml:space="preserve"> </w:t>
      </w:r>
      <w:r w:rsidRPr="002D500B">
        <w:rPr>
          <w:sz w:val="28"/>
          <w:szCs w:val="28"/>
          <w:lang w:val="en-US"/>
        </w:rPr>
        <w:t>14;</w:t>
      </w:r>
    </w:p>
    <w:p w:rsidR="001E0C2E" w:rsidRPr="002D500B" w:rsidRDefault="001E0C2E" w:rsidP="001E0C2E">
      <w:pPr>
        <w:tabs>
          <w:tab w:val="left" w:pos="1689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2D500B">
        <w:rPr>
          <w:sz w:val="28"/>
          <w:szCs w:val="28"/>
        </w:rPr>
        <w:t>4.3. Междустрочный интервал –</w:t>
      </w:r>
      <w:r w:rsidRPr="002D500B">
        <w:rPr>
          <w:spacing w:val="7"/>
          <w:sz w:val="28"/>
          <w:szCs w:val="28"/>
        </w:rPr>
        <w:t xml:space="preserve"> </w:t>
      </w:r>
      <w:r w:rsidRPr="002D500B">
        <w:rPr>
          <w:sz w:val="28"/>
          <w:szCs w:val="28"/>
        </w:rPr>
        <w:t>полуторный;</w:t>
      </w:r>
    </w:p>
    <w:p w:rsidR="001E0C2E" w:rsidRPr="002D500B" w:rsidRDefault="001E0C2E" w:rsidP="001E0C2E">
      <w:pPr>
        <w:tabs>
          <w:tab w:val="left" w:pos="1689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2D500B">
        <w:rPr>
          <w:sz w:val="28"/>
          <w:szCs w:val="28"/>
        </w:rPr>
        <w:t>4.4. Первая строка – отступ на 1,25</w:t>
      </w:r>
      <w:r w:rsidRPr="002D500B">
        <w:rPr>
          <w:spacing w:val="11"/>
          <w:sz w:val="28"/>
          <w:szCs w:val="28"/>
        </w:rPr>
        <w:t xml:space="preserve"> </w:t>
      </w:r>
      <w:r w:rsidRPr="002D500B">
        <w:rPr>
          <w:sz w:val="28"/>
          <w:szCs w:val="28"/>
        </w:rPr>
        <w:t>см;</w:t>
      </w:r>
    </w:p>
    <w:p w:rsidR="001E0C2E" w:rsidRPr="002D500B" w:rsidRDefault="001E0C2E" w:rsidP="001E0C2E">
      <w:pPr>
        <w:tabs>
          <w:tab w:val="left" w:pos="1689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2D500B">
        <w:rPr>
          <w:sz w:val="28"/>
          <w:szCs w:val="28"/>
        </w:rPr>
        <w:t>4.5 Выравнивание – по</w:t>
      </w:r>
      <w:r w:rsidRPr="002D500B">
        <w:rPr>
          <w:spacing w:val="5"/>
          <w:sz w:val="28"/>
          <w:szCs w:val="28"/>
        </w:rPr>
        <w:t xml:space="preserve"> </w:t>
      </w:r>
      <w:r w:rsidRPr="002D500B">
        <w:rPr>
          <w:sz w:val="28"/>
          <w:szCs w:val="28"/>
        </w:rPr>
        <w:t>ширине.</w:t>
      </w:r>
    </w:p>
    <w:p w:rsidR="001E0C2E" w:rsidRPr="002D500B" w:rsidRDefault="001E0C2E" w:rsidP="001E0C2E">
      <w:pPr>
        <w:pStyle w:val="a5"/>
        <w:tabs>
          <w:tab w:val="left" w:pos="1617"/>
        </w:tabs>
        <w:kinsoku w:val="0"/>
        <w:overflowPunct w:val="0"/>
        <w:spacing w:line="360" w:lineRule="auto"/>
        <w:ind w:left="0" w:firstLine="709"/>
        <w:rPr>
          <w:sz w:val="28"/>
          <w:szCs w:val="28"/>
        </w:rPr>
      </w:pPr>
      <w:r w:rsidRPr="002D500B">
        <w:rPr>
          <w:sz w:val="28"/>
          <w:szCs w:val="28"/>
        </w:rPr>
        <w:t>5. Размеры полей документа должны иметь следующие</w:t>
      </w:r>
      <w:r w:rsidRPr="002D500B">
        <w:rPr>
          <w:spacing w:val="-6"/>
          <w:sz w:val="28"/>
          <w:szCs w:val="28"/>
        </w:rPr>
        <w:t xml:space="preserve"> </w:t>
      </w:r>
      <w:r w:rsidRPr="002D500B">
        <w:rPr>
          <w:sz w:val="28"/>
          <w:szCs w:val="28"/>
        </w:rPr>
        <w:t>значения:</w:t>
      </w:r>
    </w:p>
    <w:p w:rsidR="001E0C2E" w:rsidRPr="002D500B" w:rsidRDefault="001E0C2E" w:rsidP="001E0C2E">
      <w:pPr>
        <w:tabs>
          <w:tab w:val="left" w:pos="1689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2D500B">
        <w:rPr>
          <w:sz w:val="28"/>
          <w:szCs w:val="28"/>
        </w:rPr>
        <w:t>5.1. Верхнее – 2,0</w:t>
      </w:r>
      <w:r w:rsidRPr="002D500B">
        <w:rPr>
          <w:spacing w:val="6"/>
          <w:sz w:val="28"/>
          <w:szCs w:val="28"/>
        </w:rPr>
        <w:t xml:space="preserve"> </w:t>
      </w:r>
      <w:r w:rsidRPr="002D500B">
        <w:rPr>
          <w:sz w:val="28"/>
          <w:szCs w:val="28"/>
        </w:rPr>
        <w:t>см;</w:t>
      </w:r>
    </w:p>
    <w:p w:rsidR="001E0C2E" w:rsidRPr="002D500B" w:rsidRDefault="001E0C2E" w:rsidP="001E0C2E">
      <w:pPr>
        <w:tabs>
          <w:tab w:val="left" w:pos="1689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2D500B">
        <w:rPr>
          <w:sz w:val="28"/>
          <w:szCs w:val="28"/>
        </w:rPr>
        <w:t>5.2. Нижнее – 2,0</w:t>
      </w:r>
      <w:r w:rsidRPr="002D500B">
        <w:rPr>
          <w:spacing w:val="6"/>
          <w:sz w:val="28"/>
          <w:szCs w:val="28"/>
        </w:rPr>
        <w:t xml:space="preserve"> </w:t>
      </w:r>
      <w:r w:rsidRPr="002D500B">
        <w:rPr>
          <w:sz w:val="28"/>
          <w:szCs w:val="28"/>
        </w:rPr>
        <w:t>см;</w:t>
      </w:r>
    </w:p>
    <w:p w:rsidR="001E0C2E" w:rsidRPr="002D500B" w:rsidRDefault="001E0C2E" w:rsidP="001E0C2E">
      <w:pPr>
        <w:tabs>
          <w:tab w:val="left" w:pos="1689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2D500B">
        <w:rPr>
          <w:sz w:val="28"/>
          <w:szCs w:val="28"/>
        </w:rPr>
        <w:t>5.3. Левое – 3,0</w:t>
      </w:r>
      <w:r w:rsidRPr="002D500B">
        <w:rPr>
          <w:spacing w:val="5"/>
          <w:sz w:val="28"/>
          <w:szCs w:val="28"/>
        </w:rPr>
        <w:t xml:space="preserve"> </w:t>
      </w:r>
      <w:r w:rsidRPr="002D500B">
        <w:rPr>
          <w:sz w:val="28"/>
          <w:szCs w:val="28"/>
        </w:rPr>
        <w:t>см;</w:t>
      </w:r>
    </w:p>
    <w:p w:rsidR="001E0C2E" w:rsidRPr="002D500B" w:rsidRDefault="001E0C2E" w:rsidP="001E0C2E">
      <w:pPr>
        <w:tabs>
          <w:tab w:val="left" w:pos="1689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2D500B">
        <w:rPr>
          <w:sz w:val="28"/>
          <w:szCs w:val="28"/>
        </w:rPr>
        <w:lastRenderedPageBreak/>
        <w:t>5.4. Правое – 1,5</w:t>
      </w:r>
      <w:r w:rsidRPr="002D500B">
        <w:rPr>
          <w:spacing w:val="5"/>
          <w:sz w:val="28"/>
          <w:szCs w:val="28"/>
        </w:rPr>
        <w:t xml:space="preserve"> </w:t>
      </w:r>
      <w:r w:rsidRPr="002D500B">
        <w:rPr>
          <w:sz w:val="28"/>
          <w:szCs w:val="28"/>
        </w:rPr>
        <w:t>см.</w:t>
      </w:r>
    </w:p>
    <w:p w:rsidR="001E0C2E" w:rsidRPr="002D500B" w:rsidRDefault="001E0C2E" w:rsidP="001E0C2E">
      <w:pPr>
        <w:tabs>
          <w:tab w:val="left" w:pos="1459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2D500B">
        <w:rPr>
          <w:sz w:val="28"/>
          <w:szCs w:val="28"/>
        </w:rPr>
        <w:t xml:space="preserve">6. Структура рукописи должна включать титульный лист (приложение № </w:t>
      </w:r>
      <w:r w:rsidR="00364A8F">
        <w:rPr>
          <w:sz w:val="28"/>
          <w:szCs w:val="28"/>
        </w:rPr>
        <w:t>6</w:t>
      </w:r>
      <w:r w:rsidRPr="002D500B">
        <w:rPr>
          <w:sz w:val="28"/>
          <w:szCs w:val="28"/>
        </w:rPr>
        <w:t>.</w:t>
      </w:r>
      <w:r w:rsidR="00FF2508">
        <w:rPr>
          <w:sz w:val="28"/>
          <w:szCs w:val="28"/>
        </w:rPr>
        <w:t>2</w:t>
      </w:r>
      <w:r w:rsidRPr="002D500B">
        <w:rPr>
          <w:sz w:val="28"/>
          <w:szCs w:val="28"/>
        </w:rPr>
        <w:t xml:space="preserve"> к Положению</w:t>
      </w:r>
      <w:r w:rsidR="00FF2508">
        <w:rPr>
          <w:sz w:val="28"/>
          <w:szCs w:val="28"/>
        </w:rPr>
        <w:t xml:space="preserve"> </w:t>
      </w:r>
      <w:r w:rsidR="00FF2508" w:rsidRPr="002D500B">
        <w:rPr>
          <w:sz w:val="28"/>
          <w:szCs w:val="28"/>
        </w:rPr>
        <w:t>о Всероссийском конкурсе на лучшую работу по вопросам избирательного права и избирательного процесса, повышения правовой и политической культуры избирателей (участников референдума), организаторов выборов в органы государственной власти, органы местного самоуправления в Российской Федерации и участников избирательных кампаний</w:t>
      </w:r>
      <w:r w:rsidRPr="002D500B">
        <w:rPr>
          <w:sz w:val="28"/>
          <w:szCs w:val="28"/>
        </w:rPr>
        <w:t>), оглавление, введение, основное содержание, заключение, список использованной литературы, приложения (если</w:t>
      </w:r>
      <w:r w:rsidRPr="002D500B">
        <w:rPr>
          <w:spacing w:val="3"/>
          <w:sz w:val="28"/>
          <w:szCs w:val="28"/>
        </w:rPr>
        <w:t xml:space="preserve"> </w:t>
      </w:r>
      <w:r w:rsidRPr="002D500B">
        <w:rPr>
          <w:sz w:val="28"/>
          <w:szCs w:val="28"/>
        </w:rPr>
        <w:t>имеются).</w:t>
      </w:r>
    </w:p>
    <w:p w:rsidR="001E0C2E" w:rsidRPr="002D500B" w:rsidRDefault="001E0C2E" w:rsidP="001E0C2E">
      <w:pPr>
        <w:adjustRightInd/>
        <w:spacing w:line="360" w:lineRule="auto"/>
        <w:ind w:firstLine="709"/>
        <w:jc w:val="both"/>
        <w:rPr>
          <w:sz w:val="28"/>
          <w:szCs w:val="28"/>
        </w:rPr>
      </w:pPr>
      <w:r w:rsidRPr="002D500B">
        <w:rPr>
          <w:sz w:val="28"/>
          <w:szCs w:val="28"/>
        </w:rPr>
        <w:t>Если рукопись написана коллективом авторов, на титульном листе рукописи указываются данные каждого из них. Данные научного руководителя указываются на титульном листе в случае написания конкурсной работы под научным руководством.</w:t>
      </w:r>
    </w:p>
    <w:p w:rsidR="001E0C2E" w:rsidRPr="002D500B" w:rsidRDefault="001E0C2E" w:rsidP="001E0C2E">
      <w:pPr>
        <w:tabs>
          <w:tab w:val="left" w:pos="1459"/>
        </w:tabs>
        <w:kinsoku w:val="0"/>
        <w:overflowPunct w:val="0"/>
        <w:spacing w:line="360" w:lineRule="auto"/>
        <w:ind w:left="-60" w:firstLine="769"/>
        <w:jc w:val="both"/>
        <w:rPr>
          <w:sz w:val="28"/>
          <w:szCs w:val="28"/>
        </w:rPr>
      </w:pPr>
      <w:r w:rsidRPr="002D500B">
        <w:rPr>
          <w:sz w:val="28"/>
          <w:szCs w:val="28"/>
        </w:rPr>
        <w:t xml:space="preserve">7. Прилагаемые к конкурсной работе плакаты, схемы и другой иллюстративный материал </w:t>
      </w:r>
      <w:r w:rsidR="00987CD3" w:rsidRPr="002D500B">
        <w:rPr>
          <w:sz w:val="28"/>
          <w:szCs w:val="28"/>
        </w:rPr>
        <w:t>долж</w:t>
      </w:r>
      <w:r w:rsidR="00987CD3">
        <w:rPr>
          <w:sz w:val="28"/>
          <w:szCs w:val="28"/>
        </w:rPr>
        <w:t>ны</w:t>
      </w:r>
      <w:r w:rsidR="00987CD3" w:rsidRPr="002D500B">
        <w:rPr>
          <w:sz w:val="28"/>
          <w:szCs w:val="28"/>
        </w:rPr>
        <w:t xml:space="preserve"> </w:t>
      </w:r>
      <w:r w:rsidRPr="002D500B">
        <w:rPr>
          <w:sz w:val="28"/>
          <w:szCs w:val="28"/>
        </w:rPr>
        <w:t>быть сложен</w:t>
      </w:r>
      <w:r w:rsidR="00987CD3">
        <w:rPr>
          <w:sz w:val="28"/>
          <w:szCs w:val="28"/>
        </w:rPr>
        <w:t>ы</w:t>
      </w:r>
      <w:r w:rsidRPr="002D500B">
        <w:rPr>
          <w:sz w:val="28"/>
          <w:szCs w:val="28"/>
        </w:rPr>
        <w:t xml:space="preserve"> так, чтобы соответствовать формату</w:t>
      </w:r>
      <w:r w:rsidRPr="002D500B">
        <w:rPr>
          <w:spacing w:val="-4"/>
          <w:sz w:val="28"/>
          <w:szCs w:val="28"/>
        </w:rPr>
        <w:t xml:space="preserve"> </w:t>
      </w:r>
      <w:r w:rsidRPr="002D500B">
        <w:rPr>
          <w:sz w:val="28"/>
          <w:szCs w:val="28"/>
        </w:rPr>
        <w:t>А4.</w:t>
      </w:r>
    </w:p>
    <w:p w:rsidR="001E0C2E" w:rsidRPr="002D500B" w:rsidRDefault="001E0C2E" w:rsidP="001E0C2E">
      <w:pPr>
        <w:tabs>
          <w:tab w:val="left" w:pos="1459"/>
          <w:tab w:val="left" w:pos="1979"/>
          <w:tab w:val="left" w:pos="2263"/>
          <w:tab w:val="left" w:pos="2482"/>
          <w:tab w:val="left" w:pos="3225"/>
          <w:tab w:val="left" w:pos="3946"/>
          <w:tab w:val="left" w:pos="4304"/>
          <w:tab w:val="left" w:pos="5087"/>
          <w:tab w:val="left" w:pos="5404"/>
          <w:tab w:val="left" w:pos="7068"/>
          <w:tab w:val="left" w:pos="8080"/>
          <w:tab w:val="left" w:pos="8549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2D500B">
        <w:rPr>
          <w:sz w:val="28"/>
          <w:szCs w:val="28"/>
        </w:rPr>
        <w:t xml:space="preserve">8. При цитировании используются постраничные сноски </w:t>
      </w:r>
      <w:r w:rsidRPr="002D500B">
        <w:rPr>
          <w:sz w:val="28"/>
          <w:szCs w:val="28"/>
        </w:rPr>
        <w:br/>
        <w:t xml:space="preserve">со сквозной нумерацией по всей работе. Сноски нумеруются арабскими </w:t>
      </w:r>
      <w:r w:rsidRPr="002D500B">
        <w:rPr>
          <w:spacing w:val="-3"/>
          <w:sz w:val="28"/>
          <w:szCs w:val="28"/>
        </w:rPr>
        <w:t xml:space="preserve">цифрами, </w:t>
      </w:r>
      <w:r w:rsidRPr="002D500B">
        <w:rPr>
          <w:sz w:val="28"/>
          <w:szCs w:val="28"/>
        </w:rPr>
        <w:t xml:space="preserve">в сноске указываются фамилия, затем инициалы автора </w:t>
      </w:r>
      <w:r w:rsidRPr="002D500B">
        <w:rPr>
          <w:sz w:val="28"/>
          <w:szCs w:val="28"/>
        </w:rPr>
        <w:br/>
        <w:t>(без пробела между инициалами),</w:t>
      </w:r>
      <w:r w:rsidRPr="002D500B">
        <w:rPr>
          <w:sz w:val="28"/>
          <w:szCs w:val="28"/>
        </w:rPr>
        <w:tab/>
        <w:t xml:space="preserve"> приводится полное наименование цитируемой работы без кавычек, затем указываются все необходимые данные работы. Форматирование</w:t>
      </w:r>
      <w:r w:rsidRPr="002D500B">
        <w:rPr>
          <w:spacing w:val="1"/>
          <w:sz w:val="28"/>
          <w:szCs w:val="28"/>
        </w:rPr>
        <w:t xml:space="preserve"> </w:t>
      </w:r>
      <w:r w:rsidRPr="002D500B">
        <w:rPr>
          <w:sz w:val="28"/>
          <w:szCs w:val="28"/>
        </w:rPr>
        <w:t xml:space="preserve">сносок должно осуществляться </w:t>
      </w:r>
      <w:r w:rsidRPr="002D500B">
        <w:rPr>
          <w:sz w:val="28"/>
          <w:szCs w:val="28"/>
        </w:rPr>
        <w:br/>
        <w:t>по следующим параметрам:</w:t>
      </w:r>
    </w:p>
    <w:p w:rsidR="001E0C2E" w:rsidRPr="002D500B" w:rsidRDefault="001E0C2E" w:rsidP="001E0C2E">
      <w:pPr>
        <w:tabs>
          <w:tab w:val="left" w:pos="1617"/>
          <w:tab w:val="left" w:pos="8080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2D500B">
        <w:rPr>
          <w:sz w:val="28"/>
          <w:szCs w:val="28"/>
        </w:rPr>
        <w:t>8.1. Шрифт – Times New</w:t>
      </w:r>
      <w:r w:rsidRPr="002D500B">
        <w:rPr>
          <w:spacing w:val="5"/>
          <w:sz w:val="28"/>
          <w:szCs w:val="28"/>
        </w:rPr>
        <w:t xml:space="preserve"> </w:t>
      </w:r>
      <w:r w:rsidRPr="002D500B">
        <w:rPr>
          <w:sz w:val="28"/>
          <w:szCs w:val="28"/>
        </w:rPr>
        <w:t>Roman;</w:t>
      </w:r>
    </w:p>
    <w:p w:rsidR="001E0C2E" w:rsidRPr="002D500B" w:rsidRDefault="001E0C2E" w:rsidP="001E0C2E">
      <w:pPr>
        <w:tabs>
          <w:tab w:val="left" w:pos="1617"/>
          <w:tab w:val="left" w:pos="8080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2D500B">
        <w:rPr>
          <w:sz w:val="28"/>
          <w:szCs w:val="28"/>
        </w:rPr>
        <w:t>8.2. Размер шрифта –</w:t>
      </w:r>
      <w:r w:rsidRPr="002D500B">
        <w:rPr>
          <w:spacing w:val="7"/>
          <w:sz w:val="28"/>
          <w:szCs w:val="28"/>
        </w:rPr>
        <w:t xml:space="preserve"> </w:t>
      </w:r>
      <w:r w:rsidRPr="002D500B">
        <w:rPr>
          <w:sz w:val="28"/>
          <w:szCs w:val="28"/>
        </w:rPr>
        <w:t>10;</w:t>
      </w:r>
    </w:p>
    <w:p w:rsidR="001E0C2E" w:rsidRPr="002D500B" w:rsidRDefault="001E0C2E" w:rsidP="001E0C2E">
      <w:pPr>
        <w:tabs>
          <w:tab w:val="left" w:pos="1617"/>
          <w:tab w:val="left" w:pos="8080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2D500B">
        <w:rPr>
          <w:sz w:val="28"/>
          <w:szCs w:val="28"/>
        </w:rPr>
        <w:t>8.3. Выравнивание – по</w:t>
      </w:r>
      <w:r w:rsidRPr="002D500B">
        <w:rPr>
          <w:spacing w:val="5"/>
          <w:sz w:val="28"/>
          <w:szCs w:val="28"/>
        </w:rPr>
        <w:t xml:space="preserve"> </w:t>
      </w:r>
      <w:r w:rsidRPr="002D500B">
        <w:rPr>
          <w:sz w:val="28"/>
          <w:szCs w:val="28"/>
        </w:rPr>
        <w:t>ширине;</w:t>
      </w:r>
    </w:p>
    <w:p w:rsidR="001E0C2E" w:rsidRPr="002D500B" w:rsidRDefault="001E0C2E" w:rsidP="001E0C2E">
      <w:pPr>
        <w:tabs>
          <w:tab w:val="left" w:pos="1617"/>
          <w:tab w:val="left" w:pos="8080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2D500B">
        <w:rPr>
          <w:sz w:val="28"/>
          <w:szCs w:val="28"/>
        </w:rPr>
        <w:t>8.4. Первая строка – отступ на 0,5</w:t>
      </w:r>
      <w:r w:rsidRPr="002D500B">
        <w:rPr>
          <w:spacing w:val="11"/>
          <w:sz w:val="28"/>
          <w:szCs w:val="28"/>
        </w:rPr>
        <w:t xml:space="preserve"> </w:t>
      </w:r>
      <w:r w:rsidRPr="002D500B">
        <w:rPr>
          <w:sz w:val="28"/>
          <w:szCs w:val="28"/>
        </w:rPr>
        <w:t>см;</w:t>
      </w:r>
    </w:p>
    <w:p w:rsidR="001E0C2E" w:rsidRPr="002D500B" w:rsidRDefault="001E0C2E" w:rsidP="001E0C2E">
      <w:pPr>
        <w:tabs>
          <w:tab w:val="left" w:pos="1617"/>
          <w:tab w:val="left" w:pos="8080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2D500B">
        <w:rPr>
          <w:sz w:val="28"/>
          <w:szCs w:val="28"/>
        </w:rPr>
        <w:t>8.5. Междустрочный интервал –</w:t>
      </w:r>
      <w:r w:rsidRPr="002D500B">
        <w:rPr>
          <w:spacing w:val="7"/>
          <w:sz w:val="28"/>
          <w:szCs w:val="28"/>
        </w:rPr>
        <w:t xml:space="preserve"> </w:t>
      </w:r>
      <w:r w:rsidRPr="002D500B">
        <w:rPr>
          <w:sz w:val="28"/>
          <w:szCs w:val="28"/>
        </w:rPr>
        <w:t>одинарный.</w:t>
      </w:r>
    </w:p>
    <w:p w:rsidR="001E0C2E" w:rsidRPr="002D500B" w:rsidRDefault="001E0C2E" w:rsidP="001E0C2E">
      <w:pPr>
        <w:tabs>
          <w:tab w:val="left" w:pos="1459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2D500B">
        <w:rPr>
          <w:sz w:val="28"/>
          <w:szCs w:val="28"/>
        </w:rPr>
        <w:t xml:space="preserve">9. Список использованной литературы должен содержать библиографические сведения обо всех использованных источниках </w:t>
      </w:r>
      <w:r w:rsidRPr="002D500B">
        <w:rPr>
          <w:sz w:val="28"/>
          <w:szCs w:val="28"/>
        </w:rPr>
        <w:br/>
      </w:r>
      <w:r w:rsidRPr="002D500B">
        <w:rPr>
          <w:sz w:val="28"/>
          <w:szCs w:val="28"/>
        </w:rPr>
        <w:lastRenderedPageBreak/>
        <w:t xml:space="preserve">и помещаться в конце работы. В отдельные разделы списка использованной литературы должны помещаться нормативные правовые акты, правоприменительные акты, учебная литература, научная литература </w:t>
      </w:r>
      <w:r w:rsidRPr="002D500B">
        <w:rPr>
          <w:sz w:val="28"/>
          <w:szCs w:val="28"/>
        </w:rPr>
        <w:br/>
        <w:t>и иные</w:t>
      </w:r>
      <w:r w:rsidRPr="002D500B">
        <w:rPr>
          <w:spacing w:val="29"/>
          <w:sz w:val="28"/>
          <w:szCs w:val="28"/>
        </w:rPr>
        <w:t xml:space="preserve"> </w:t>
      </w:r>
      <w:r w:rsidRPr="002D500B">
        <w:rPr>
          <w:sz w:val="28"/>
          <w:szCs w:val="28"/>
        </w:rPr>
        <w:t>источники.</w:t>
      </w:r>
      <w:r w:rsidRPr="002D500B">
        <w:rPr>
          <w:spacing w:val="31"/>
          <w:sz w:val="28"/>
          <w:szCs w:val="28"/>
        </w:rPr>
        <w:t xml:space="preserve"> </w:t>
      </w:r>
      <w:r w:rsidRPr="002D500B">
        <w:rPr>
          <w:sz w:val="28"/>
          <w:szCs w:val="28"/>
        </w:rPr>
        <w:t>Библиографические</w:t>
      </w:r>
      <w:r w:rsidRPr="002D500B">
        <w:rPr>
          <w:spacing w:val="34"/>
          <w:sz w:val="28"/>
          <w:szCs w:val="28"/>
        </w:rPr>
        <w:t xml:space="preserve"> </w:t>
      </w:r>
      <w:r w:rsidRPr="002D500B">
        <w:rPr>
          <w:sz w:val="28"/>
          <w:szCs w:val="28"/>
        </w:rPr>
        <w:t>записи</w:t>
      </w:r>
      <w:r w:rsidRPr="002D500B">
        <w:rPr>
          <w:spacing w:val="28"/>
          <w:sz w:val="28"/>
          <w:szCs w:val="28"/>
        </w:rPr>
        <w:t xml:space="preserve"> </w:t>
      </w:r>
      <w:r w:rsidRPr="002D500B">
        <w:rPr>
          <w:sz w:val="28"/>
          <w:szCs w:val="28"/>
        </w:rPr>
        <w:t>внутри</w:t>
      </w:r>
      <w:r w:rsidRPr="002D500B">
        <w:rPr>
          <w:spacing w:val="29"/>
          <w:sz w:val="28"/>
          <w:szCs w:val="28"/>
        </w:rPr>
        <w:t xml:space="preserve"> </w:t>
      </w:r>
      <w:r w:rsidRPr="002D500B">
        <w:rPr>
          <w:sz w:val="28"/>
          <w:szCs w:val="28"/>
        </w:rPr>
        <w:t>каждого</w:t>
      </w:r>
      <w:r w:rsidRPr="002D500B">
        <w:rPr>
          <w:spacing w:val="29"/>
          <w:sz w:val="28"/>
          <w:szCs w:val="28"/>
        </w:rPr>
        <w:t xml:space="preserve"> </w:t>
      </w:r>
      <w:r w:rsidRPr="002D500B">
        <w:rPr>
          <w:sz w:val="28"/>
          <w:szCs w:val="28"/>
        </w:rPr>
        <w:t xml:space="preserve">раздела должны размещаться в алфавитном порядке (нормативные правовые акты – </w:t>
      </w:r>
      <w:r w:rsidRPr="002D500B">
        <w:rPr>
          <w:sz w:val="28"/>
          <w:szCs w:val="28"/>
        </w:rPr>
        <w:br/>
        <w:t xml:space="preserve">и по юридической силе) и иметь сквозную нумерацию. </w:t>
      </w:r>
    </w:p>
    <w:p w:rsidR="001E0C2E" w:rsidRPr="002D500B" w:rsidRDefault="001E0C2E" w:rsidP="001E0C2E">
      <w:pPr>
        <w:tabs>
          <w:tab w:val="left" w:pos="1459"/>
        </w:tabs>
        <w:kinsoku w:val="0"/>
        <w:overflowPunct w:val="0"/>
        <w:spacing w:line="360" w:lineRule="auto"/>
        <w:rPr>
          <w:sz w:val="28"/>
          <w:szCs w:val="28"/>
        </w:rPr>
      </w:pPr>
    </w:p>
    <w:p w:rsidR="001E0C2E" w:rsidRPr="002D500B" w:rsidRDefault="001E0C2E" w:rsidP="001E0C2E">
      <w:pPr>
        <w:pStyle w:val="a3"/>
        <w:kinsoku w:val="0"/>
        <w:overflowPunct w:val="0"/>
        <w:spacing w:before="87" w:line="362" w:lineRule="auto"/>
        <w:ind w:left="339" w:right="448"/>
        <w:jc w:val="both"/>
        <w:sectPr w:rsidR="001E0C2E" w:rsidRPr="002D500B" w:rsidSect="00CF171F">
          <w:headerReference w:type="default" r:id="rId16"/>
          <w:pgSz w:w="11910" w:h="16840"/>
          <w:pgMar w:top="1134" w:right="850" w:bottom="1134" w:left="1701" w:header="708" w:footer="567" w:gutter="0"/>
          <w:pgNumType w:start="1"/>
          <w:cols w:space="720"/>
          <w:noEndnote/>
          <w:titlePg/>
          <w:docGrid w:linePitch="299"/>
        </w:sectPr>
      </w:pPr>
    </w:p>
    <w:p w:rsidR="001E0C2E" w:rsidRPr="002D500B" w:rsidRDefault="001E0C2E" w:rsidP="004B193E">
      <w:pPr>
        <w:pStyle w:val="a3"/>
        <w:kinsoku w:val="0"/>
        <w:overflowPunct w:val="0"/>
        <w:ind w:left="5103" w:right="511"/>
        <w:jc w:val="center"/>
        <w:rPr>
          <w:sz w:val="24"/>
          <w:szCs w:val="24"/>
        </w:rPr>
      </w:pPr>
      <w:r w:rsidRPr="002D500B">
        <w:rPr>
          <w:sz w:val="24"/>
          <w:szCs w:val="24"/>
        </w:rPr>
        <w:lastRenderedPageBreak/>
        <w:t xml:space="preserve">Приложение № </w:t>
      </w:r>
      <w:r w:rsidR="00172341" w:rsidRPr="002D500B">
        <w:rPr>
          <w:sz w:val="24"/>
          <w:szCs w:val="24"/>
        </w:rPr>
        <w:t>6</w:t>
      </w:r>
      <w:r w:rsidRPr="002D500B">
        <w:rPr>
          <w:sz w:val="24"/>
          <w:szCs w:val="24"/>
        </w:rPr>
        <w:t>.</w:t>
      </w:r>
      <w:r w:rsidR="00FF2508">
        <w:rPr>
          <w:sz w:val="24"/>
          <w:szCs w:val="24"/>
        </w:rPr>
        <w:t>2</w:t>
      </w:r>
    </w:p>
    <w:p w:rsidR="001E0C2E" w:rsidRPr="002D500B" w:rsidRDefault="001E0C2E" w:rsidP="004B193E">
      <w:pPr>
        <w:pStyle w:val="a3"/>
        <w:kinsoku w:val="0"/>
        <w:overflowPunct w:val="0"/>
        <w:spacing w:before="3"/>
        <w:ind w:left="5103" w:right="511"/>
        <w:jc w:val="center"/>
        <w:rPr>
          <w:sz w:val="24"/>
          <w:szCs w:val="24"/>
        </w:rPr>
      </w:pPr>
      <w:r w:rsidRPr="002D500B">
        <w:rPr>
          <w:sz w:val="24"/>
          <w:szCs w:val="24"/>
        </w:rPr>
        <w:t xml:space="preserve">к Положению о Всероссийском конкурсе </w:t>
      </w:r>
      <w:r w:rsidR="008B47C5">
        <w:rPr>
          <w:sz w:val="24"/>
          <w:szCs w:val="24"/>
        </w:rPr>
        <w:br/>
      </w:r>
      <w:r w:rsidRPr="002D500B">
        <w:rPr>
          <w:sz w:val="24"/>
          <w:szCs w:val="24"/>
        </w:rPr>
        <w:t xml:space="preserve">на лучшую работу по вопросам избирательного права и избирательного процесса, повышения правовой и политической культуры избирателей (участников референдума), организаторов выборов в органы государственной власти, органы местного самоуправления в Российской Федерации </w:t>
      </w:r>
      <w:r w:rsidR="008B47C5">
        <w:rPr>
          <w:sz w:val="24"/>
          <w:szCs w:val="24"/>
        </w:rPr>
        <w:br/>
      </w:r>
      <w:r w:rsidRPr="002D500B">
        <w:rPr>
          <w:sz w:val="24"/>
          <w:szCs w:val="24"/>
        </w:rPr>
        <w:t>и участников избирательных кампаний</w:t>
      </w:r>
    </w:p>
    <w:p w:rsidR="001E0C2E" w:rsidRPr="002D500B" w:rsidRDefault="001E0C2E" w:rsidP="001E0C2E">
      <w:pPr>
        <w:pStyle w:val="a3"/>
        <w:kinsoku w:val="0"/>
        <w:overflowPunct w:val="0"/>
        <w:rPr>
          <w:sz w:val="26"/>
          <w:szCs w:val="26"/>
        </w:rPr>
      </w:pPr>
    </w:p>
    <w:p w:rsidR="001E0C2E" w:rsidRPr="002D500B" w:rsidRDefault="001E0C2E" w:rsidP="001E0C2E">
      <w:pPr>
        <w:pStyle w:val="a3"/>
        <w:kinsoku w:val="0"/>
        <w:overflowPunct w:val="0"/>
        <w:ind w:left="7125" w:right="463" w:hanging="375"/>
        <w:rPr>
          <w:sz w:val="26"/>
          <w:szCs w:val="26"/>
        </w:rPr>
      </w:pPr>
      <w:r w:rsidRPr="002D500B">
        <w:rPr>
          <w:sz w:val="26"/>
          <w:szCs w:val="26"/>
        </w:rPr>
        <w:t>Образец титульного листа конкурсной работы</w:t>
      </w:r>
    </w:p>
    <w:p w:rsidR="001E0C2E" w:rsidRPr="002D500B" w:rsidRDefault="001E0C2E" w:rsidP="001E0C2E">
      <w:pPr>
        <w:pStyle w:val="1"/>
        <w:tabs>
          <w:tab w:val="left" w:pos="6756"/>
          <w:tab w:val="left" w:pos="7521"/>
          <w:tab w:val="left" w:pos="9258"/>
        </w:tabs>
        <w:kinsoku w:val="0"/>
        <w:overflowPunct w:val="0"/>
        <w:spacing w:before="248"/>
        <w:ind w:left="114" w:right="514" w:firstLine="13"/>
        <w:rPr>
          <w:b w:val="0"/>
          <w:bCs w:val="0"/>
          <w:w w:val="99"/>
        </w:rPr>
      </w:pPr>
      <w:r w:rsidRPr="002D500B">
        <w:t>Всероссийский конкурс на лучшую работу по вопросам избирательного права и избирательного процесса, повышения правовой и политической культуры избирателей (участников референдума), организаторов</w:t>
      </w:r>
      <w:r w:rsidRPr="002D500B">
        <w:rPr>
          <w:spacing w:val="-34"/>
        </w:rPr>
        <w:t xml:space="preserve"> </w:t>
      </w:r>
      <w:r w:rsidRPr="002D500B">
        <w:t>выборов в органы государственной власти, органы местного самоуправления в Российской Федерации и участников избирательных кампаний, объявленный постановлением ЦИК</w:t>
      </w:r>
      <w:r w:rsidRPr="002D500B">
        <w:rPr>
          <w:spacing w:val="-8"/>
        </w:rPr>
        <w:t xml:space="preserve"> </w:t>
      </w:r>
      <w:r w:rsidRPr="002D500B">
        <w:t>России</w:t>
      </w:r>
      <w:r w:rsidRPr="002D500B">
        <w:rPr>
          <w:spacing w:val="-1"/>
        </w:rPr>
        <w:t xml:space="preserve"> </w:t>
      </w:r>
      <w:r w:rsidRPr="002D500B">
        <w:t>от</w:t>
      </w:r>
      <w:r w:rsidRPr="002D500B">
        <w:rPr>
          <w:u w:val="single" w:color="000000"/>
        </w:rPr>
        <w:t xml:space="preserve"> </w:t>
      </w:r>
      <w:r w:rsidRPr="002D500B">
        <w:rPr>
          <w:u w:val="single" w:color="000000"/>
        </w:rPr>
        <w:tab/>
      </w:r>
      <w:r w:rsidRPr="002D500B">
        <w:t>20_</w:t>
      </w:r>
      <w:r w:rsidRPr="002D500B">
        <w:rPr>
          <w:u w:val="single" w:color="000000"/>
        </w:rPr>
        <w:t xml:space="preserve"> </w:t>
      </w:r>
      <w:r w:rsidRPr="002D500B">
        <w:rPr>
          <w:u w:val="single" w:color="000000"/>
        </w:rPr>
        <w:tab/>
      </w:r>
      <w:r w:rsidRPr="002D500B">
        <w:t>года</w:t>
      </w:r>
      <w:r w:rsidRPr="002D500B">
        <w:rPr>
          <w:spacing w:val="-4"/>
        </w:rPr>
        <w:t xml:space="preserve"> </w:t>
      </w:r>
      <w:r w:rsidRPr="002D500B">
        <w:t xml:space="preserve">№ </w:t>
      </w:r>
      <w:r w:rsidRPr="002D500B">
        <w:rPr>
          <w:b w:val="0"/>
          <w:bCs w:val="0"/>
          <w:w w:val="99"/>
          <w:u w:val="single" w:color="000000"/>
        </w:rPr>
        <w:t xml:space="preserve"> </w:t>
      </w:r>
      <w:r w:rsidRPr="002D500B">
        <w:rPr>
          <w:b w:val="0"/>
          <w:bCs w:val="0"/>
          <w:u w:val="single" w:color="000000"/>
        </w:rPr>
        <w:tab/>
      </w:r>
    </w:p>
    <w:p w:rsidR="001E0C2E" w:rsidRPr="002D500B" w:rsidRDefault="001E0C2E" w:rsidP="001E0C2E">
      <w:pPr>
        <w:pStyle w:val="a3"/>
        <w:kinsoku w:val="0"/>
        <w:overflowPunct w:val="0"/>
        <w:rPr>
          <w:sz w:val="20"/>
          <w:szCs w:val="20"/>
        </w:rPr>
      </w:pPr>
    </w:p>
    <w:p w:rsidR="001E0C2E" w:rsidRPr="002D500B" w:rsidRDefault="001E0C2E" w:rsidP="001E0C2E">
      <w:pPr>
        <w:pStyle w:val="a3"/>
        <w:kinsoku w:val="0"/>
        <w:overflowPunct w:val="0"/>
        <w:spacing w:before="7"/>
        <w:rPr>
          <w:sz w:val="23"/>
          <w:szCs w:val="23"/>
        </w:rPr>
      </w:pPr>
    </w:p>
    <w:tbl>
      <w:tblPr>
        <w:tblW w:w="0" w:type="auto"/>
        <w:tblInd w:w="65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87"/>
      </w:tblGrid>
      <w:tr w:rsidR="001E0C2E" w:rsidRPr="002D500B" w:rsidTr="0077075F">
        <w:trPr>
          <w:trHeight w:val="814"/>
        </w:trPr>
        <w:tc>
          <w:tcPr>
            <w:tcW w:w="85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1E0C2E" w:rsidRPr="002D500B" w:rsidRDefault="001E0C2E" w:rsidP="0077075F">
            <w:pPr>
              <w:pStyle w:val="TableParagraph"/>
              <w:kinsoku w:val="0"/>
              <w:overflowPunct w:val="0"/>
              <w:spacing w:line="276" w:lineRule="auto"/>
              <w:ind w:left="3450" w:hanging="3251"/>
              <w:rPr>
                <w:b/>
                <w:bCs/>
                <w:sz w:val="28"/>
                <w:szCs w:val="28"/>
              </w:rPr>
            </w:pPr>
            <w:r w:rsidRPr="002D500B">
              <w:rPr>
                <w:b/>
                <w:bCs/>
                <w:sz w:val="28"/>
                <w:szCs w:val="28"/>
              </w:rPr>
              <w:t>Наименование организации, осуществляющей образовательную деятельность</w:t>
            </w:r>
          </w:p>
        </w:tc>
      </w:tr>
      <w:tr w:rsidR="001E0C2E" w:rsidRPr="002D500B" w:rsidTr="0077075F">
        <w:trPr>
          <w:trHeight w:val="718"/>
        </w:trPr>
        <w:tc>
          <w:tcPr>
            <w:tcW w:w="8587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1E0C2E" w:rsidRPr="002D500B" w:rsidRDefault="001E0C2E" w:rsidP="0077075F">
            <w:pPr>
              <w:pStyle w:val="TableParagraph"/>
              <w:kinsoku w:val="0"/>
              <w:overflowPunct w:val="0"/>
              <w:spacing w:before="123"/>
              <w:ind w:left="2678" w:right="2677"/>
              <w:jc w:val="center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Адрес (место нахождения)</w:t>
            </w:r>
          </w:p>
        </w:tc>
      </w:tr>
    </w:tbl>
    <w:p w:rsidR="001E0C2E" w:rsidRPr="002D500B" w:rsidRDefault="00966A0B" w:rsidP="001E0C2E">
      <w:pPr>
        <w:pStyle w:val="a3"/>
        <w:kinsoku w:val="0"/>
        <w:overflowPunct w:val="0"/>
        <w:spacing w:line="322" w:lineRule="exact"/>
        <w:ind w:left="481" w:right="589"/>
        <w:jc w:val="center"/>
      </w:pPr>
      <w:r>
        <w:rPr>
          <w:noProof/>
        </w:rPr>
        <mc:AlternateContent>
          <mc:Choice Requires="wps">
            <w:drawing>
              <wp:anchor distT="4294967291" distB="4294967291" distL="114300" distR="114300" simplePos="0" relativeHeight="251675648" behindDoc="0" locked="0" layoutInCell="0" allowOverlap="1">
                <wp:simplePos x="0" y="0"/>
                <wp:positionH relativeFrom="page">
                  <wp:posOffset>932815</wp:posOffset>
                </wp:positionH>
                <wp:positionV relativeFrom="paragraph">
                  <wp:posOffset>-1</wp:posOffset>
                </wp:positionV>
                <wp:extent cx="6137910" cy="0"/>
                <wp:effectExtent l="0" t="0" r="15240" b="19050"/>
                <wp:wrapNone/>
                <wp:docPr id="6" name="Поли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37910" cy="0"/>
                        </a:xfrm>
                        <a:custGeom>
                          <a:avLst/>
                          <a:gdLst>
                            <a:gd name="T0" fmla="*/ 0 w 9667"/>
                            <a:gd name="T1" fmla="*/ 0 h 19"/>
                            <a:gd name="T2" fmla="*/ 9667 w 9667"/>
                            <a:gd name="T3" fmla="*/ 0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667" h="19">
                              <a:moveTo>
                                <a:pt x="0" y="0"/>
                              </a:moveTo>
                              <a:lnTo>
                                <a:pt x="9667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724B856" id="Полилиния 6" o:spid="_x0000_s1026" style="position:absolute;margin-left:73.45pt;margin-top:0;width:483.3pt;height:0;z-index:251675648;visibility:visible;mso-wrap-style:square;mso-width-percent:0;mso-height-percent:0;mso-wrap-distance-left:9pt;mso-wrap-distance-top:-1e-4mm;mso-wrap-distance-right:9pt;mso-wrap-distance-bottom:-1e-4mm;mso-position-horizontal:absolute;mso-position-horizontal-relative:page;mso-position-vertical:absolute;mso-position-vertical-relative:text;mso-width-percent:0;mso-height-percent:0;mso-width-relative:page;mso-height-relative:page;v-text-anchor:top" coordsize="9667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" o:allowincell="f" path="m,l9667,e" filled="f" strokeweight=".72pt">
                <v:path arrowok="t" o:connecttype="custom" o:connectlocs="0,0;6137910,0" o:connectangles="0,0"/>
                <w10:wrap anchorx="page"/>
              </v:shape>
            </w:pict>
          </mc:Fallback>
        </mc:AlternateContent>
      </w:r>
      <w:r w:rsidR="001E0C2E" w:rsidRPr="002D500B">
        <w:t>Руководитель организации,</w:t>
      </w:r>
    </w:p>
    <w:p w:rsidR="001E0C2E" w:rsidRPr="002D500B" w:rsidRDefault="001E0C2E" w:rsidP="001E0C2E">
      <w:pPr>
        <w:pStyle w:val="a3"/>
        <w:kinsoku w:val="0"/>
        <w:overflowPunct w:val="0"/>
        <w:ind w:left="447" w:right="562"/>
        <w:jc w:val="center"/>
      </w:pPr>
      <w:r w:rsidRPr="002D500B">
        <w:t>осуществляющей образовательную деятельность, – фамилия, имя, отчество</w:t>
      </w:r>
    </w:p>
    <w:p w:rsidR="001E0C2E" w:rsidRPr="002D500B" w:rsidRDefault="001E0C2E" w:rsidP="001E0C2E">
      <w:pPr>
        <w:pStyle w:val="a3"/>
        <w:kinsoku w:val="0"/>
        <w:overflowPunct w:val="0"/>
        <w:spacing w:before="4"/>
      </w:pPr>
    </w:p>
    <w:p w:rsidR="001E0C2E" w:rsidRPr="002D500B" w:rsidRDefault="001E0C2E" w:rsidP="001E0C2E">
      <w:pPr>
        <w:pStyle w:val="1"/>
        <w:kinsoku w:val="0"/>
        <w:overflowPunct w:val="0"/>
        <w:ind w:left="342"/>
      </w:pPr>
      <w:r w:rsidRPr="002D500B">
        <w:t>Тема работы</w:t>
      </w:r>
    </w:p>
    <w:p w:rsidR="001E0C2E" w:rsidRPr="002D500B" w:rsidRDefault="001E0C2E" w:rsidP="001E0C2E">
      <w:pPr>
        <w:pStyle w:val="a3"/>
        <w:tabs>
          <w:tab w:val="left" w:pos="4542"/>
        </w:tabs>
        <w:kinsoku w:val="0"/>
        <w:overflowPunct w:val="0"/>
        <w:spacing w:before="47"/>
        <w:ind w:left="835"/>
        <w:jc w:val="center"/>
        <w:rPr>
          <w:b/>
          <w:bCs/>
        </w:rPr>
      </w:pPr>
      <w:r w:rsidRPr="002D500B">
        <w:rPr>
          <w:b/>
          <w:bCs/>
        </w:rPr>
        <w:t>Автор</w:t>
      </w:r>
      <w:r w:rsidRPr="002D500B">
        <w:rPr>
          <w:b/>
          <w:bCs/>
        </w:rPr>
        <w:tab/>
        <w:t>Научный</w:t>
      </w:r>
      <w:r w:rsidRPr="002D500B">
        <w:rPr>
          <w:b/>
          <w:bCs/>
          <w:spacing w:val="-2"/>
        </w:rPr>
        <w:t xml:space="preserve"> </w:t>
      </w:r>
      <w:r w:rsidRPr="002D500B">
        <w:rPr>
          <w:b/>
          <w:bCs/>
        </w:rPr>
        <w:t>руководитель</w:t>
      </w:r>
    </w:p>
    <w:p w:rsidR="001E0C2E" w:rsidRPr="002D500B" w:rsidRDefault="001E0C2E" w:rsidP="001E0C2E">
      <w:pPr>
        <w:pStyle w:val="a3"/>
        <w:kinsoku w:val="0"/>
        <w:overflowPunct w:val="0"/>
        <w:rPr>
          <w:b/>
          <w:bCs/>
          <w:sz w:val="20"/>
          <w:szCs w:val="20"/>
        </w:rPr>
      </w:pPr>
    </w:p>
    <w:p w:rsidR="001E0C2E" w:rsidRPr="002D500B" w:rsidRDefault="001E0C2E" w:rsidP="001E0C2E">
      <w:pPr>
        <w:pStyle w:val="a3"/>
        <w:kinsoku w:val="0"/>
        <w:overflowPunct w:val="0"/>
        <w:rPr>
          <w:b/>
          <w:bCs/>
          <w:sz w:val="17"/>
          <w:szCs w:val="17"/>
        </w:rPr>
      </w:pPr>
    </w:p>
    <w:tbl>
      <w:tblPr>
        <w:tblW w:w="0" w:type="auto"/>
        <w:tblInd w:w="12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8"/>
        <w:gridCol w:w="4865"/>
      </w:tblGrid>
      <w:tr w:rsidR="001E0C2E" w:rsidRPr="002D500B" w:rsidTr="0077075F">
        <w:trPr>
          <w:trHeight w:val="738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C2E" w:rsidRPr="002D500B" w:rsidRDefault="001E0C2E" w:rsidP="0077075F">
            <w:pPr>
              <w:pStyle w:val="TableParagraph"/>
              <w:kinsoku w:val="0"/>
              <w:overflowPunct w:val="0"/>
              <w:spacing w:line="315" w:lineRule="exact"/>
              <w:ind w:left="388" w:right="386"/>
              <w:jc w:val="center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Фамилия, имя, отчество,</w:t>
            </w:r>
          </w:p>
          <w:p w:rsidR="001E0C2E" w:rsidRPr="002D500B" w:rsidRDefault="001E0C2E" w:rsidP="0077075F">
            <w:pPr>
              <w:pStyle w:val="TableParagraph"/>
              <w:kinsoku w:val="0"/>
              <w:overflowPunct w:val="0"/>
              <w:spacing w:before="47"/>
              <w:ind w:left="388" w:right="385"/>
              <w:jc w:val="center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число, месяц, год рождения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C2E" w:rsidRPr="002D500B" w:rsidRDefault="001E0C2E" w:rsidP="0077075F">
            <w:pPr>
              <w:pStyle w:val="TableParagraph"/>
              <w:kinsoku w:val="0"/>
              <w:overflowPunct w:val="0"/>
              <w:spacing w:line="315" w:lineRule="exact"/>
              <w:ind w:left="562" w:right="561"/>
              <w:jc w:val="center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Фамилия, имя, отчество,</w:t>
            </w:r>
          </w:p>
          <w:p w:rsidR="001E0C2E" w:rsidRPr="002D500B" w:rsidRDefault="001E0C2E" w:rsidP="0077075F">
            <w:pPr>
              <w:pStyle w:val="TableParagraph"/>
              <w:kinsoku w:val="0"/>
              <w:overflowPunct w:val="0"/>
              <w:spacing w:before="47"/>
              <w:ind w:left="562" w:right="560"/>
              <w:jc w:val="center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число, месяц, год рождения</w:t>
            </w:r>
          </w:p>
        </w:tc>
      </w:tr>
      <w:tr w:rsidR="001E0C2E" w:rsidRPr="002D500B" w:rsidTr="0077075F">
        <w:trPr>
          <w:trHeight w:val="1108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C2E" w:rsidRPr="002D500B" w:rsidRDefault="001E0C2E" w:rsidP="0077075F">
            <w:pPr>
              <w:pStyle w:val="TableParagraph"/>
              <w:tabs>
                <w:tab w:val="left" w:pos="2416"/>
              </w:tabs>
              <w:kinsoku w:val="0"/>
              <w:overflowPunct w:val="0"/>
              <w:spacing w:line="276" w:lineRule="auto"/>
              <w:ind w:left="806" w:right="798" w:hanging="4"/>
              <w:jc w:val="center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Студент</w:t>
            </w:r>
            <w:r w:rsidRPr="002D500B">
              <w:rPr>
                <w:sz w:val="28"/>
                <w:szCs w:val="28"/>
                <w:u w:val="single" w:color="000000"/>
              </w:rPr>
              <w:t xml:space="preserve"> </w:t>
            </w:r>
            <w:r w:rsidRPr="002D500B">
              <w:rPr>
                <w:sz w:val="28"/>
                <w:szCs w:val="28"/>
                <w:u w:val="single" w:color="000000"/>
              </w:rPr>
              <w:tab/>
            </w:r>
            <w:r w:rsidRPr="002D500B">
              <w:rPr>
                <w:sz w:val="28"/>
                <w:szCs w:val="28"/>
              </w:rPr>
              <w:t>курса, наименование</w:t>
            </w:r>
            <w:r w:rsidRPr="002D500B">
              <w:rPr>
                <w:spacing w:val="-20"/>
                <w:sz w:val="28"/>
                <w:szCs w:val="28"/>
              </w:rPr>
              <w:t xml:space="preserve"> </w:t>
            </w:r>
            <w:r w:rsidRPr="002D500B">
              <w:rPr>
                <w:sz w:val="28"/>
                <w:szCs w:val="28"/>
              </w:rPr>
              <w:t>факультета,</w:t>
            </w:r>
          </w:p>
          <w:p w:rsidR="001E0C2E" w:rsidRPr="002D500B" w:rsidRDefault="001E0C2E" w:rsidP="0077075F">
            <w:pPr>
              <w:pStyle w:val="TableParagraph"/>
              <w:kinsoku w:val="0"/>
              <w:overflowPunct w:val="0"/>
              <w:spacing w:line="321" w:lineRule="exact"/>
              <w:ind w:left="388" w:right="386"/>
              <w:jc w:val="center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адрес регистрации и проживания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C2E" w:rsidRPr="002D500B" w:rsidRDefault="001E0C2E" w:rsidP="0077075F">
            <w:pPr>
              <w:pStyle w:val="TableParagraph"/>
              <w:kinsoku w:val="0"/>
              <w:overflowPunct w:val="0"/>
              <w:spacing w:line="315" w:lineRule="exact"/>
              <w:ind w:left="562" w:right="564"/>
              <w:jc w:val="center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Наименование должности,</w:t>
            </w:r>
          </w:p>
          <w:p w:rsidR="001E0C2E" w:rsidRPr="002D500B" w:rsidRDefault="001E0C2E" w:rsidP="0077075F">
            <w:pPr>
              <w:pStyle w:val="TableParagraph"/>
              <w:kinsoku w:val="0"/>
              <w:overflowPunct w:val="0"/>
              <w:spacing w:line="370" w:lineRule="atLeast"/>
              <w:ind w:left="562" w:right="565"/>
              <w:jc w:val="center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 xml:space="preserve">ученая степень, ученое звание </w:t>
            </w:r>
          </w:p>
        </w:tc>
      </w:tr>
      <w:tr w:rsidR="001E0C2E" w:rsidRPr="002D500B" w:rsidTr="0077075F">
        <w:trPr>
          <w:trHeight w:val="1113"/>
        </w:trPr>
        <w:tc>
          <w:tcPr>
            <w:tcW w:w="4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C2E" w:rsidRPr="002D500B" w:rsidRDefault="001E0C2E" w:rsidP="0077075F">
            <w:pPr>
              <w:pStyle w:val="TableParagraph"/>
              <w:kinsoku w:val="0"/>
              <w:overflowPunct w:val="0"/>
              <w:spacing w:line="278" w:lineRule="auto"/>
              <w:ind w:left="845" w:right="479" w:firstLine="278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Контактный телефон, адрес электронной почты</w:t>
            </w:r>
          </w:p>
        </w:tc>
        <w:tc>
          <w:tcPr>
            <w:tcW w:w="4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0C2E" w:rsidRPr="002D500B" w:rsidRDefault="001E0C2E" w:rsidP="0077075F">
            <w:pPr>
              <w:pStyle w:val="TableParagraph"/>
              <w:kinsoku w:val="0"/>
              <w:overflowPunct w:val="0"/>
              <w:spacing w:line="315" w:lineRule="exact"/>
              <w:ind w:left="882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 xml:space="preserve">Контактный телефон, </w:t>
            </w:r>
          </w:p>
          <w:p w:rsidR="001E0C2E" w:rsidRPr="002D500B" w:rsidRDefault="001E0C2E" w:rsidP="0077075F">
            <w:pPr>
              <w:pStyle w:val="TableParagraph"/>
              <w:kinsoku w:val="0"/>
              <w:overflowPunct w:val="0"/>
              <w:spacing w:line="315" w:lineRule="exact"/>
              <w:ind w:left="617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адрес электронной почты</w:t>
            </w:r>
          </w:p>
        </w:tc>
      </w:tr>
    </w:tbl>
    <w:p w:rsidR="001E0C2E" w:rsidRPr="002D500B" w:rsidRDefault="001E0C2E" w:rsidP="001E0C2E">
      <w:pPr>
        <w:pStyle w:val="a3"/>
        <w:kinsoku w:val="0"/>
        <w:overflowPunct w:val="0"/>
        <w:ind w:left="3969" w:right="4412"/>
        <w:jc w:val="center"/>
      </w:pPr>
    </w:p>
    <w:p w:rsidR="001E0C2E" w:rsidRPr="002D500B" w:rsidRDefault="001E0C2E" w:rsidP="001E0C2E">
      <w:pPr>
        <w:pStyle w:val="a3"/>
        <w:kinsoku w:val="0"/>
        <w:overflowPunct w:val="0"/>
        <w:ind w:left="3969" w:right="4412"/>
        <w:jc w:val="center"/>
        <w:rPr>
          <w:w w:val="99"/>
        </w:rPr>
      </w:pPr>
      <w:r w:rsidRPr="002D500B">
        <w:t>Город</w:t>
      </w:r>
      <w:r w:rsidRPr="002D500B">
        <w:rPr>
          <w:w w:val="99"/>
        </w:rPr>
        <w:t xml:space="preserve"> </w:t>
      </w:r>
    </w:p>
    <w:p w:rsidR="001E0C2E" w:rsidRPr="002D500B" w:rsidRDefault="001E0C2E" w:rsidP="001E0C2E">
      <w:pPr>
        <w:pStyle w:val="a3"/>
        <w:kinsoku w:val="0"/>
        <w:overflowPunct w:val="0"/>
        <w:ind w:left="3969" w:right="4412"/>
        <w:jc w:val="center"/>
      </w:pPr>
      <w:r w:rsidRPr="002D500B">
        <w:t>Год</w:t>
      </w:r>
    </w:p>
    <w:p w:rsidR="001E0C2E" w:rsidRPr="002D500B" w:rsidRDefault="001E0C2E" w:rsidP="001E0C2E">
      <w:pPr>
        <w:pStyle w:val="a3"/>
        <w:kinsoku w:val="0"/>
        <w:overflowPunct w:val="0"/>
        <w:ind w:left="4111" w:right="4412"/>
        <w:jc w:val="center"/>
        <w:sectPr w:rsidR="001E0C2E" w:rsidRPr="002D500B" w:rsidSect="00C24118">
          <w:headerReference w:type="default" r:id="rId17"/>
          <w:pgSz w:w="11910" w:h="16840"/>
          <w:pgMar w:top="1040" w:right="400" w:bottom="280" w:left="1360" w:header="709" w:footer="567" w:gutter="0"/>
          <w:cols w:space="720"/>
          <w:noEndnote/>
          <w:docGrid w:linePitch="299"/>
        </w:sectPr>
      </w:pPr>
    </w:p>
    <w:p w:rsidR="001E0C2E" w:rsidRPr="002D500B" w:rsidRDefault="001E0C2E" w:rsidP="004B193E">
      <w:pPr>
        <w:pStyle w:val="a3"/>
        <w:tabs>
          <w:tab w:val="left" w:pos="9214"/>
          <w:tab w:val="left" w:pos="9356"/>
        </w:tabs>
        <w:kinsoku w:val="0"/>
        <w:overflowPunct w:val="0"/>
        <w:spacing w:line="322" w:lineRule="exact"/>
        <w:ind w:left="4536" w:right="3"/>
        <w:jc w:val="center"/>
        <w:rPr>
          <w:sz w:val="24"/>
          <w:szCs w:val="24"/>
        </w:rPr>
      </w:pPr>
      <w:r w:rsidRPr="002D500B">
        <w:rPr>
          <w:sz w:val="24"/>
          <w:szCs w:val="24"/>
        </w:rPr>
        <w:lastRenderedPageBreak/>
        <w:t xml:space="preserve">Приложение № </w:t>
      </w:r>
      <w:r w:rsidR="00172341" w:rsidRPr="002D500B">
        <w:rPr>
          <w:sz w:val="24"/>
          <w:szCs w:val="24"/>
        </w:rPr>
        <w:t>6</w:t>
      </w:r>
      <w:r w:rsidRPr="002D500B">
        <w:rPr>
          <w:sz w:val="24"/>
          <w:szCs w:val="24"/>
        </w:rPr>
        <w:t>.</w:t>
      </w:r>
      <w:r w:rsidR="00FF2508">
        <w:rPr>
          <w:sz w:val="24"/>
          <w:szCs w:val="24"/>
        </w:rPr>
        <w:t>3</w:t>
      </w:r>
    </w:p>
    <w:p w:rsidR="001E0C2E" w:rsidRPr="002D500B" w:rsidRDefault="001E0C2E" w:rsidP="004B193E">
      <w:pPr>
        <w:pStyle w:val="a3"/>
        <w:tabs>
          <w:tab w:val="left" w:pos="9214"/>
          <w:tab w:val="left" w:pos="9356"/>
        </w:tabs>
        <w:kinsoku w:val="0"/>
        <w:overflowPunct w:val="0"/>
        <w:ind w:left="4536" w:right="3"/>
        <w:jc w:val="center"/>
        <w:rPr>
          <w:sz w:val="24"/>
          <w:szCs w:val="24"/>
        </w:rPr>
      </w:pPr>
      <w:r w:rsidRPr="002D500B">
        <w:rPr>
          <w:sz w:val="24"/>
          <w:szCs w:val="24"/>
        </w:rPr>
        <w:t>к Положению о Всероссийском конкурсе на лучшую работу по вопросам избирательного права и избирательного процесса,</w:t>
      </w:r>
      <w:r w:rsidRPr="002D500B">
        <w:rPr>
          <w:spacing w:val="-28"/>
          <w:sz w:val="24"/>
          <w:szCs w:val="24"/>
        </w:rPr>
        <w:t xml:space="preserve"> </w:t>
      </w:r>
      <w:r w:rsidRPr="002D500B">
        <w:rPr>
          <w:sz w:val="24"/>
          <w:szCs w:val="24"/>
        </w:rPr>
        <w:t>повышения правовой и политической культуры избирателей (участников</w:t>
      </w:r>
      <w:r w:rsidRPr="002D500B">
        <w:rPr>
          <w:spacing w:val="-26"/>
          <w:sz w:val="24"/>
          <w:szCs w:val="24"/>
        </w:rPr>
        <w:t xml:space="preserve"> </w:t>
      </w:r>
      <w:r w:rsidRPr="002D500B">
        <w:rPr>
          <w:sz w:val="24"/>
          <w:szCs w:val="24"/>
        </w:rPr>
        <w:t>референдума), организаторов выборов в органы государственной власти, органы местного</w:t>
      </w:r>
      <w:r w:rsidRPr="002D500B">
        <w:rPr>
          <w:spacing w:val="-1"/>
          <w:sz w:val="24"/>
          <w:szCs w:val="24"/>
        </w:rPr>
        <w:t xml:space="preserve"> </w:t>
      </w:r>
      <w:r w:rsidRPr="002D500B">
        <w:rPr>
          <w:sz w:val="24"/>
          <w:szCs w:val="24"/>
        </w:rPr>
        <w:t xml:space="preserve">самоуправления в Российской Федерации </w:t>
      </w:r>
      <w:r w:rsidR="004B193E">
        <w:rPr>
          <w:sz w:val="24"/>
          <w:szCs w:val="24"/>
        </w:rPr>
        <w:br/>
      </w:r>
      <w:r w:rsidRPr="002D500B">
        <w:rPr>
          <w:sz w:val="24"/>
          <w:szCs w:val="24"/>
        </w:rPr>
        <w:t>и участников избирательных кампаний</w:t>
      </w:r>
    </w:p>
    <w:p w:rsidR="001E0C2E" w:rsidRPr="002D500B" w:rsidRDefault="001E0C2E" w:rsidP="001E0C2E">
      <w:pPr>
        <w:pStyle w:val="a3"/>
        <w:kinsoku w:val="0"/>
        <w:overflowPunct w:val="0"/>
        <w:spacing w:before="3"/>
      </w:pPr>
    </w:p>
    <w:p w:rsidR="001E0C2E" w:rsidRPr="002D500B" w:rsidRDefault="001E0C2E" w:rsidP="001E0C2E">
      <w:pPr>
        <w:pStyle w:val="1"/>
        <w:kinsoku w:val="0"/>
        <w:overflowPunct w:val="0"/>
        <w:ind w:left="0" w:right="153"/>
      </w:pPr>
    </w:p>
    <w:p w:rsidR="001E0C2E" w:rsidRPr="002D500B" w:rsidRDefault="001E0C2E" w:rsidP="001E0C2E">
      <w:pPr>
        <w:pStyle w:val="1"/>
        <w:kinsoku w:val="0"/>
        <w:overflowPunct w:val="0"/>
        <w:ind w:left="0" w:right="153"/>
      </w:pPr>
    </w:p>
    <w:p w:rsidR="001E0C2E" w:rsidRPr="002D500B" w:rsidRDefault="001E0C2E" w:rsidP="001E0C2E">
      <w:pPr>
        <w:pStyle w:val="1"/>
        <w:kinsoku w:val="0"/>
        <w:overflowPunct w:val="0"/>
        <w:ind w:left="0" w:right="153"/>
      </w:pPr>
      <w:r w:rsidRPr="002D500B">
        <w:t>Перечень требований,</w:t>
      </w:r>
    </w:p>
    <w:p w:rsidR="001E0C2E" w:rsidRPr="002D500B" w:rsidRDefault="001E0C2E" w:rsidP="001E0C2E">
      <w:pPr>
        <w:pStyle w:val="a3"/>
        <w:kinsoku w:val="0"/>
        <w:overflowPunct w:val="0"/>
        <w:spacing w:before="1"/>
        <w:ind w:right="158"/>
        <w:jc w:val="center"/>
        <w:rPr>
          <w:b/>
          <w:bCs/>
        </w:rPr>
      </w:pPr>
      <w:r w:rsidRPr="002D500B">
        <w:rPr>
          <w:b/>
          <w:bCs/>
        </w:rPr>
        <w:t>предъявляемых к работам и материалам в электронной форме</w:t>
      </w:r>
    </w:p>
    <w:p w:rsidR="001E0C2E" w:rsidRPr="002D500B" w:rsidRDefault="001E0C2E" w:rsidP="001E0C2E">
      <w:pPr>
        <w:pStyle w:val="a3"/>
        <w:kinsoku w:val="0"/>
        <w:overflowPunct w:val="0"/>
        <w:spacing w:before="1"/>
        <w:ind w:right="158"/>
        <w:jc w:val="center"/>
        <w:rPr>
          <w:b/>
          <w:bCs/>
        </w:rPr>
      </w:pPr>
    </w:p>
    <w:p w:rsidR="001E0C2E" w:rsidRPr="002D500B" w:rsidRDefault="001E0C2E" w:rsidP="001E0C2E">
      <w:pPr>
        <w:tabs>
          <w:tab w:val="left" w:pos="1334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2D500B">
        <w:rPr>
          <w:sz w:val="28"/>
          <w:szCs w:val="28"/>
        </w:rPr>
        <w:t xml:space="preserve">1. Программный продукт должен воспроизводиться </w:t>
      </w:r>
      <w:r w:rsidRPr="002D500B">
        <w:rPr>
          <w:sz w:val="28"/>
          <w:szCs w:val="28"/>
        </w:rPr>
        <w:br/>
        <w:t>на персональном компьютере (</w:t>
      </w:r>
      <w:r w:rsidR="006B19C3">
        <w:rPr>
          <w:sz w:val="28"/>
          <w:szCs w:val="28"/>
        </w:rPr>
        <w:t>мобильном</w:t>
      </w:r>
      <w:r w:rsidRPr="002D500B">
        <w:rPr>
          <w:sz w:val="28"/>
          <w:szCs w:val="28"/>
        </w:rPr>
        <w:t xml:space="preserve"> </w:t>
      </w:r>
      <w:r w:rsidR="006B19C3">
        <w:rPr>
          <w:sz w:val="28"/>
          <w:szCs w:val="28"/>
        </w:rPr>
        <w:t>электронном устройстве</w:t>
      </w:r>
      <w:r w:rsidRPr="002D500B">
        <w:rPr>
          <w:sz w:val="28"/>
          <w:szCs w:val="28"/>
        </w:rPr>
        <w:t xml:space="preserve">) </w:t>
      </w:r>
      <w:r w:rsidR="006B19C3">
        <w:rPr>
          <w:sz w:val="28"/>
          <w:szCs w:val="28"/>
        </w:rPr>
        <w:t>с </w:t>
      </w:r>
      <w:r w:rsidRPr="002D500B">
        <w:rPr>
          <w:sz w:val="28"/>
          <w:szCs w:val="28"/>
        </w:rPr>
        <w:t>использованием последних версий веб-браузеров.</w:t>
      </w:r>
    </w:p>
    <w:p w:rsidR="001E0C2E" w:rsidRPr="002D500B" w:rsidRDefault="001E0C2E" w:rsidP="001E0C2E">
      <w:pPr>
        <w:pStyle w:val="a3"/>
        <w:kinsoku w:val="0"/>
        <w:overflowPunct w:val="0"/>
        <w:spacing w:line="360" w:lineRule="auto"/>
        <w:ind w:firstLine="709"/>
        <w:jc w:val="both"/>
      </w:pPr>
      <w:r w:rsidRPr="002D500B">
        <w:t xml:space="preserve">Программный продукт должен полноценно функционировать </w:t>
      </w:r>
      <w:r w:rsidRPr="002D500B">
        <w:br/>
        <w:t>на локальном персональном компьютере без использования информационно- телекоммуникационной сети «Интернет».</w:t>
      </w:r>
    </w:p>
    <w:p w:rsidR="001E0C2E" w:rsidRPr="002D500B" w:rsidRDefault="001E0C2E" w:rsidP="001E0C2E">
      <w:pPr>
        <w:tabs>
          <w:tab w:val="left" w:pos="1334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2D500B">
        <w:rPr>
          <w:sz w:val="28"/>
          <w:szCs w:val="28"/>
        </w:rPr>
        <w:t>2. Материалы, представленные в текстовом виде, и презентационные материалы в форматах doc, docx, ppt, pptx должны соответствовать версиям офисных приложений Microsoft Office</w:t>
      </w:r>
      <w:r w:rsidRPr="002D500B">
        <w:rPr>
          <w:spacing w:val="4"/>
          <w:sz w:val="28"/>
          <w:szCs w:val="28"/>
        </w:rPr>
        <w:t xml:space="preserve"> </w:t>
      </w:r>
      <w:r w:rsidRPr="002D500B">
        <w:rPr>
          <w:sz w:val="28"/>
          <w:szCs w:val="28"/>
        </w:rPr>
        <w:t>2003–2019.</w:t>
      </w:r>
    </w:p>
    <w:p w:rsidR="001E0C2E" w:rsidRPr="002D500B" w:rsidRDefault="001E0C2E" w:rsidP="001E0C2E">
      <w:pPr>
        <w:tabs>
          <w:tab w:val="left" w:pos="1334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2D500B">
        <w:rPr>
          <w:sz w:val="28"/>
          <w:szCs w:val="28"/>
        </w:rPr>
        <w:t xml:space="preserve">3. Формат видеоматериалов – mpeg4 с качеством звука в диапазоне </w:t>
      </w:r>
      <w:r w:rsidRPr="002D500B">
        <w:rPr>
          <w:sz w:val="28"/>
          <w:szCs w:val="28"/>
        </w:rPr>
        <w:br/>
        <w:t>60–12 500 Гц, разрешением не менее 1024 х 768 пикселей и с частотой кадров не менее 25</w:t>
      </w:r>
      <w:r w:rsidRPr="002D500B">
        <w:rPr>
          <w:spacing w:val="4"/>
          <w:sz w:val="28"/>
          <w:szCs w:val="28"/>
        </w:rPr>
        <w:t xml:space="preserve"> </w:t>
      </w:r>
      <w:r w:rsidRPr="002D500B">
        <w:rPr>
          <w:sz w:val="28"/>
          <w:szCs w:val="28"/>
        </w:rPr>
        <w:t>кадров/сек.</w:t>
      </w:r>
    </w:p>
    <w:p w:rsidR="001E0C2E" w:rsidRPr="002D500B" w:rsidRDefault="001E0C2E" w:rsidP="001E0C2E">
      <w:pPr>
        <w:tabs>
          <w:tab w:val="left" w:pos="1334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2D500B">
        <w:rPr>
          <w:sz w:val="28"/>
          <w:szCs w:val="28"/>
        </w:rPr>
        <w:t xml:space="preserve">4. Формат аудиоматериалов – wav, mp3 с качеством звука </w:t>
      </w:r>
      <w:r w:rsidRPr="002D500B">
        <w:rPr>
          <w:sz w:val="28"/>
          <w:szCs w:val="28"/>
        </w:rPr>
        <w:br/>
        <w:t>в диапазоне 60–12 500</w:t>
      </w:r>
      <w:r w:rsidRPr="002D500B">
        <w:rPr>
          <w:spacing w:val="1"/>
          <w:sz w:val="28"/>
          <w:szCs w:val="28"/>
        </w:rPr>
        <w:t xml:space="preserve"> </w:t>
      </w:r>
      <w:r w:rsidRPr="002D500B">
        <w:rPr>
          <w:sz w:val="28"/>
          <w:szCs w:val="28"/>
        </w:rPr>
        <w:t>Гц.</w:t>
      </w:r>
    </w:p>
    <w:p w:rsidR="001E0C2E" w:rsidRPr="002D500B" w:rsidRDefault="001E0C2E" w:rsidP="001E0C2E">
      <w:pPr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2D500B">
        <w:rPr>
          <w:sz w:val="28"/>
          <w:szCs w:val="28"/>
        </w:rPr>
        <w:t>5. Формат фотоматериалов –</w:t>
      </w:r>
      <w:r w:rsidRPr="002D500B">
        <w:rPr>
          <w:spacing w:val="5"/>
          <w:sz w:val="28"/>
          <w:szCs w:val="28"/>
        </w:rPr>
        <w:t xml:space="preserve"> </w:t>
      </w:r>
      <w:r w:rsidRPr="002D500B">
        <w:rPr>
          <w:sz w:val="28"/>
          <w:szCs w:val="28"/>
        </w:rPr>
        <w:t>jpg.</w:t>
      </w:r>
    </w:p>
    <w:p w:rsidR="001E0C2E" w:rsidRPr="002D500B" w:rsidRDefault="001E0C2E" w:rsidP="001E0C2E">
      <w:pPr>
        <w:pStyle w:val="a5"/>
        <w:numPr>
          <w:ilvl w:val="0"/>
          <w:numId w:val="6"/>
        </w:numPr>
        <w:tabs>
          <w:tab w:val="left" w:pos="1325"/>
        </w:tabs>
        <w:kinsoku w:val="0"/>
        <w:overflowPunct w:val="0"/>
        <w:spacing w:line="320" w:lineRule="exact"/>
        <w:ind w:left="1324"/>
        <w:rPr>
          <w:sz w:val="28"/>
          <w:szCs w:val="28"/>
        </w:rPr>
        <w:sectPr w:rsidR="001E0C2E" w:rsidRPr="002D500B" w:rsidSect="00C24118">
          <w:headerReference w:type="default" r:id="rId18"/>
          <w:pgSz w:w="11910" w:h="16840"/>
          <w:pgMar w:top="1134" w:right="850" w:bottom="1134" w:left="1701" w:header="709" w:footer="567" w:gutter="0"/>
          <w:cols w:space="720"/>
          <w:noEndnote/>
          <w:docGrid w:linePitch="299"/>
        </w:sectPr>
      </w:pPr>
    </w:p>
    <w:p w:rsidR="001E0C2E" w:rsidRPr="002D500B" w:rsidRDefault="001E0C2E" w:rsidP="004B193E">
      <w:pPr>
        <w:pStyle w:val="a3"/>
        <w:kinsoku w:val="0"/>
        <w:overflowPunct w:val="0"/>
        <w:spacing w:line="268" w:lineRule="exact"/>
        <w:ind w:left="5282" w:right="369"/>
        <w:jc w:val="center"/>
        <w:rPr>
          <w:sz w:val="24"/>
          <w:szCs w:val="24"/>
        </w:rPr>
      </w:pPr>
      <w:r w:rsidRPr="002D500B">
        <w:rPr>
          <w:sz w:val="24"/>
          <w:szCs w:val="24"/>
        </w:rPr>
        <w:lastRenderedPageBreak/>
        <w:t xml:space="preserve">Приложение № </w:t>
      </w:r>
      <w:r w:rsidR="00172341" w:rsidRPr="002D500B">
        <w:rPr>
          <w:sz w:val="24"/>
          <w:szCs w:val="24"/>
        </w:rPr>
        <w:t>7</w:t>
      </w:r>
    </w:p>
    <w:p w:rsidR="001E0C2E" w:rsidRPr="002D500B" w:rsidRDefault="001E0C2E" w:rsidP="004B193E">
      <w:pPr>
        <w:pStyle w:val="a3"/>
        <w:kinsoku w:val="0"/>
        <w:overflowPunct w:val="0"/>
        <w:spacing w:before="2" w:line="228" w:lineRule="auto"/>
        <w:ind w:left="5282" w:right="369"/>
        <w:jc w:val="center"/>
        <w:rPr>
          <w:sz w:val="24"/>
          <w:szCs w:val="24"/>
        </w:rPr>
      </w:pPr>
      <w:r w:rsidRPr="002D500B">
        <w:rPr>
          <w:sz w:val="24"/>
          <w:szCs w:val="24"/>
        </w:rPr>
        <w:t>к Положению о Всероссийском конкурсе на лучшую работу по вопросам избирательного права и избирательного процесса, повышения правовой</w:t>
      </w:r>
    </w:p>
    <w:p w:rsidR="001E0C2E" w:rsidRPr="002D500B" w:rsidRDefault="001E0C2E" w:rsidP="004B193E">
      <w:pPr>
        <w:pStyle w:val="a3"/>
        <w:kinsoku w:val="0"/>
        <w:overflowPunct w:val="0"/>
        <w:spacing w:line="225" w:lineRule="auto"/>
        <w:ind w:left="5282" w:right="369"/>
        <w:jc w:val="center"/>
        <w:rPr>
          <w:sz w:val="24"/>
          <w:szCs w:val="24"/>
        </w:rPr>
      </w:pPr>
      <w:r w:rsidRPr="002D500B">
        <w:rPr>
          <w:sz w:val="24"/>
          <w:szCs w:val="24"/>
        </w:rPr>
        <w:t xml:space="preserve">и политической культуры избирателей (участников референдума), организаторов выборов в органы государственной власти, органы местного самоуправления </w:t>
      </w:r>
      <w:r w:rsidRPr="002D500B">
        <w:rPr>
          <w:sz w:val="24"/>
          <w:szCs w:val="24"/>
        </w:rPr>
        <w:br/>
        <w:t>в Российской Федерации и участников избирательных кампаний</w:t>
      </w:r>
    </w:p>
    <w:p w:rsidR="001E0C2E" w:rsidRPr="002D500B" w:rsidRDefault="001E0C2E" w:rsidP="001E0C2E">
      <w:pPr>
        <w:pStyle w:val="a3"/>
        <w:kinsoku w:val="0"/>
        <w:overflowPunct w:val="0"/>
        <w:spacing w:before="3"/>
        <w:rPr>
          <w:sz w:val="27"/>
          <w:szCs w:val="27"/>
        </w:rPr>
      </w:pPr>
    </w:p>
    <w:p w:rsidR="001E0C2E" w:rsidRPr="002D500B" w:rsidRDefault="001E0C2E" w:rsidP="00D95123">
      <w:pPr>
        <w:pStyle w:val="a3"/>
        <w:kinsoku w:val="0"/>
        <w:overflowPunct w:val="0"/>
        <w:spacing w:before="1"/>
        <w:ind w:left="3744" w:right="453"/>
        <w:jc w:val="both"/>
      </w:pPr>
      <w:r w:rsidRPr="002D500B">
        <w:t>В Центральную избирательную комиссию Российской Федерации</w:t>
      </w:r>
    </w:p>
    <w:p w:rsidR="001E0C2E" w:rsidRPr="002D500B" w:rsidRDefault="001E0C2E" w:rsidP="00D95123">
      <w:pPr>
        <w:pStyle w:val="a3"/>
        <w:kinsoku w:val="0"/>
        <w:overflowPunct w:val="0"/>
        <w:ind w:left="3744" w:right="447"/>
        <w:jc w:val="both"/>
      </w:pPr>
      <w:r w:rsidRPr="002D500B">
        <w:t xml:space="preserve">от победителя Всероссийского конкурса </w:t>
      </w:r>
      <w:r w:rsidR="00CD1F37">
        <w:br/>
      </w:r>
      <w:r w:rsidRPr="002D500B">
        <w:t>на</w:t>
      </w:r>
      <w:r w:rsidR="00CD1F37">
        <w:t xml:space="preserve"> </w:t>
      </w:r>
      <w:r w:rsidRPr="002D500B">
        <w:t>лучшую работу по вопросам избирательного права и избирательного процесса, повышения правовой и политической культуры избирателей (участников референдума), организаторов выборов в органы государственной власти, органы местного самоуправления в Российской Федерации и участников избирательных кампаний</w:t>
      </w:r>
    </w:p>
    <w:p w:rsidR="00172341" w:rsidRPr="002D500B" w:rsidRDefault="00172341" w:rsidP="00D95123">
      <w:pPr>
        <w:widowControl/>
        <w:autoSpaceDE/>
        <w:autoSpaceDN/>
        <w:adjustRightInd/>
        <w:jc w:val="right"/>
        <w:rPr>
          <w:sz w:val="28"/>
          <w:szCs w:val="28"/>
        </w:rPr>
      </w:pPr>
      <w:r w:rsidRPr="002D500B">
        <w:rPr>
          <w:sz w:val="28"/>
          <w:szCs w:val="28"/>
        </w:rPr>
        <w:t>_____________________________________________</w:t>
      </w:r>
    </w:p>
    <w:p w:rsidR="00172341" w:rsidRPr="002D500B" w:rsidRDefault="00172341" w:rsidP="00D95123">
      <w:pPr>
        <w:widowControl/>
        <w:autoSpaceDE/>
        <w:autoSpaceDN/>
        <w:adjustRightInd/>
        <w:jc w:val="right"/>
        <w:rPr>
          <w:i/>
          <w:sz w:val="20"/>
          <w:szCs w:val="20"/>
        </w:rPr>
      </w:pPr>
      <w:r w:rsidRPr="002D500B">
        <w:rPr>
          <w:i/>
          <w:sz w:val="20"/>
          <w:szCs w:val="20"/>
        </w:rPr>
        <w:t>(фамилия, имя, отчество (при наличии) участника полностью)</w:t>
      </w:r>
    </w:p>
    <w:p w:rsidR="001E0C2E" w:rsidRPr="002D500B" w:rsidRDefault="001E0C2E" w:rsidP="001E0C2E">
      <w:pPr>
        <w:pStyle w:val="a3"/>
        <w:kinsoku w:val="0"/>
        <w:overflowPunct w:val="0"/>
        <w:spacing w:before="230"/>
        <w:ind w:left="4248"/>
        <w:rPr>
          <w:spacing w:val="16"/>
        </w:rPr>
      </w:pPr>
      <w:r w:rsidRPr="002D500B">
        <w:t>З</w:t>
      </w:r>
      <w:r w:rsidRPr="002D500B">
        <w:rPr>
          <w:spacing w:val="17"/>
        </w:rPr>
        <w:t>ая</w:t>
      </w:r>
      <w:r w:rsidRPr="002D500B">
        <w:t>в</w:t>
      </w:r>
      <w:r w:rsidRPr="002D500B">
        <w:rPr>
          <w:spacing w:val="16"/>
        </w:rPr>
        <w:t>ле</w:t>
      </w:r>
      <w:r w:rsidRPr="002D500B">
        <w:t>н</w:t>
      </w:r>
      <w:r w:rsidRPr="002D500B">
        <w:rPr>
          <w:spacing w:val="16"/>
        </w:rPr>
        <w:t>ие</w:t>
      </w:r>
    </w:p>
    <w:p w:rsidR="001E0C2E" w:rsidRPr="002D500B" w:rsidRDefault="001E0C2E" w:rsidP="001E0C2E">
      <w:pPr>
        <w:pStyle w:val="a3"/>
        <w:kinsoku w:val="0"/>
        <w:overflowPunct w:val="0"/>
        <w:spacing w:line="276" w:lineRule="auto"/>
        <w:ind w:left="339" w:right="502" w:firstLine="795"/>
      </w:pPr>
      <w:r w:rsidRPr="002D500B">
        <w:t>Прошу причитающиеся мне денежные средства перечислить на мой банковский счет по следующим реквизитам:</w:t>
      </w:r>
    </w:p>
    <w:p w:rsidR="001E0C2E" w:rsidRPr="002D500B" w:rsidRDefault="001E0C2E" w:rsidP="00D90635">
      <w:pPr>
        <w:pStyle w:val="a3"/>
        <w:kinsoku w:val="0"/>
        <w:overflowPunct w:val="0"/>
        <w:spacing w:line="276" w:lineRule="auto"/>
        <w:ind w:left="1134" w:right="3518"/>
      </w:pPr>
      <w:r w:rsidRPr="002D500B">
        <w:t>получатель: ФИО (указываются полностью); банк получателя: (наименование);</w:t>
      </w:r>
    </w:p>
    <w:p w:rsidR="001E0C2E" w:rsidRPr="002D500B" w:rsidRDefault="001E0C2E" w:rsidP="00D90635">
      <w:pPr>
        <w:pStyle w:val="a3"/>
        <w:kinsoku w:val="0"/>
        <w:overflowPunct w:val="0"/>
        <w:spacing w:line="321" w:lineRule="exact"/>
        <w:ind w:left="1134"/>
      </w:pPr>
      <w:r w:rsidRPr="002D500B">
        <w:t>БИК банка:</w:t>
      </w:r>
      <w:r w:rsidR="00555122" w:rsidRPr="002D500B">
        <w:t xml:space="preserve"> (номер);</w:t>
      </w:r>
    </w:p>
    <w:p w:rsidR="00F80A76" w:rsidRPr="002D500B" w:rsidRDefault="001E0C2E" w:rsidP="00D90635">
      <w:pPr>
        <w:pStyle w:val="a3"/>
        <w:kinsoku w:val="0"/>
        <w:overflowPunct w:val="0"/>
        <w:ind w:left="1134"/>
      </w:pPr>
      <w:r w:rsidRPr="002D500B">
        <w:t>№ счета</w:t>
      </w:r>
      <w:r w:rsidR="00F80A76" w:rsidRPr="002D500B">
        <w:t>:</w:t>
      </w:r>
      <w:r w:rsidR="00555122" w:rsidRPr="002D500B">
        <w:t xml:space="preserve"> (номер);</w:t>
      </w:r>
    </w:p>
    <w:p w:rsidR="001E0C2E" w:rsidRPr="002D500B" w:rsidRDefault="005227F6" w:rsidP="00D90635">
      <w:pPr>
        <w:pStyle w:val="a3"/>
        <w:kinsoku w:val="0"/>
        <w:overflowPunct w:val="0"/>
        <w:ind w:left="1134"/>
      </w:pPr>
      <w:r>
        <w:t>к</w:t>
      </w:r>
      <w:r w:rsidR="00F80A76" w:rsidRPr="002D500B">
        <w:t>орреспондентский счет</w:t>
      </w:r>
      <w:r w:rsidR="00555122" w:rsidRPr="002D500B">
        <w:t>: (номер)</w:t>
      </w:r>
      <w:r w:rsidR="001E0C2E" w:rsidRPr="002D500B">
        <w:t>.</w:t>
      </w:r>
    </w:p>
    <w:p w:rsidR="001E0C2E" w:rsidRPr="002D500B" w:rsidRDefault="001E0C2E" w:rsidP="001E0C2E">
      <w:pPr>
        <w:pStyle w:val="a3"/>
        <w:kinsoku w:val="0"/>
        <w:overflowPunct w:val="0"/>
        <w:spacing w:before="7" w:after="1"/>
        <w:ind w:firstLine="795"/>
        <w:rPr>
          <w:sz w:val="23"/>
          <w:szCs w:val="23"/>
        </w:rPr>
      </w:pPr>
    </w:p>
    <w:tbl>
      <w:tblPr>
        <w:tblW w:w="0" w:type="auto"/>
        <w:tblInd w:w="42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09"/>
        <w:gridCol w:w="6905"/>
      </w:tblGrid>
      <w:tr w:rsidR="001E0C2E" w:rsidRPr="002D500B" w:rsidTr="0077075F">
        <w:trPr>
          <w:trHeight w:val="3270"/>
        </w:trPr>
        <w:tc>
          <w:tcPr>
            <w:tcW w:w="2409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1E0C2E" w:rsidRPr="002D500B" w:rsidRDefault="001E0C2E" w:rsidP="0077075F">
            <w:pPr>
              <w:pStyle w:val="TableParagraph"/>
              <w:kinsoku w:val="0"/>
              <w:overflowPunct w:val="0"/>
              <w:spacing w:line="309" w:lineRule="exact"/>
              <w:ind w:left="713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Приложение:</w:t>
            </w:r>
          </w:p>
        </w:tc>
        <w:tc>
          <w:tcPr>
            <w:tcW w:w="6905" w:type="dxa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none" w:sz="6" w:space="0" w:color="auto"/>
            </w:tcBorders>
          </w:tcPr>
          <w:p w:rsidR="001E0C2E" w:rsidRPr="002D500B" w:rsidRDefault="001E0C2E" w:rsidP="0077075F">
            <w:pPr>
              <w:pStyle w:val="TableParagraph"/>
              <w:numPr>
                <w:ilvl w:val="0"/>
                <w:numId w:val="5"/>
              </w:numPr>
              <w:tabs>
                <w:tab w:val="left" w:pos="440"/>
              </w:tabs>
              <w:kinsoku w:val="0"/>
              <w:overflowPunct w:val="0"/>
              <w:spacing w:line="276" w:lineRule="auto"/>
              <w:ind w:right="199" w:hanging="8"/>
              <w:jc w:val="both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 xml:space="preserve">Копии второй, третьей страниц паспорта и страниц </w:t>
            </w:r>
            <w:r w:rsidRPr="002D500B">
              <w:rPr>
                <w:sz w:val="28"/>
                <w:szCs w:val="28"/>
              </w:rPr>
              <w:br/>
              <w:t xml:space="preserve">с отметками о регистрации по месту жительства, </w:t>
            </w:r>
            <w:r w:rsidRPr="002D500B">
              <w:rPr>
                <w:sz w:val="28"/>
                <w:szCs w:val="28"/>
              </w:rPr>
              <w:br/>
              <w:t>на __ л.</w:t>
            </w:r>
          </w:p>
          <w:p w:rsidR="001E0C2E" w:rsidRPr="002D500B" w:rsidRDefault="001E0C2E" w:rsidP="0077075F">
            <w:pPr>
              <w:pStyle w:val="TableParagraph"/>
              <w:numPr>
                <w:ilvl w:val="0"/>
                <w:numId w:val="5"/>
              </w:numPr>
              <w:tabs>
                <w:tab w:val="left" w:pos="440"/>
              </w:tabs>
              <w:kinsoku w:val="0"/>
              <w:overflowPunct w:val="0"/>
              <w:spacing w:line="276" w:lineRule="auto"/>
              <w:ind w:right="198" w:hanging="8"/>
              <w:jc w:val="both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 xml:space="preserve">Копия </w:t>
            </w:r>
            <w:r w:rsidR="00FF6D8F">
              <w:rPr>
                <w:sz w:val="28"/>
                <w:szCs w:val="28"/>
              </w:rPr>
              <w:t>документа</w:t>
            </w:r>
            <w:r w:rsidR="00356C87">
              <w:rPr>
                <w:sz w:val="28"/>
                <w:szCs w:val="28"/>
              </w:rPr>
              <w:t>, подтверждающего регистрацию в системе индивидуального (персонифицированного) учета, содержащего</w:t>
            </w:r>
            <w:r w:rsidR="00FF6D8F">
              <w:rPr>
                <w:sz w:val="28"/>
                <w:szCs w:val="28"/>
              </w:rPr>
              <w:t xml:space="preserve"> СНИЛС</w:t>
            </w:r>
            <w:r w:rsidRPr="002D500B">
              <w:rPr>
                <w:sz w:val="28"/>
                <w:szCs w:val="28"/>
              </w:rPr>
              <w:t>, на 1</w:t>
            </w:r>
            <w:r w:rsidRPr="002D500B">
              <w:rPr>
                <w:spacing w:val="5"/>
                <w:sz w:val="28"/>
                <w:szCs w:val="28"/>
              </w:rPr>
              <w:t xml:space="preserve"> </w:t>
            </w:r>
            <w:r w:rsidRPr="002D500B">
              <w:rPr>
                <w:sz w:val="28"/>
                <w:szCs w:val="28"/>
              </w:rPr>
              <w:t>л.</w:t>
            </w:r>
          </w:p>
          <w:p w:rsidR="001E0C2E" w:rsidRPr="002D500B" w:rsidRDefault="001E0C2E" w:rsidP="0077075F">
            <w:pPr>
              <w:pStyle w:val="TableParagraph"/>
              <w:numPr>
                <w:ilvl w:val="0"/>
                <w:numId w:val="5"/>
              </w:numPr>
              <w:tabs>
                <w:tab w:val="left" w:pos="440"/>
              </w:tabs>
              <w:kinsoku w:val="0"/>
              <w:overflowPunct w:val="0"/>
              <w:spacing w:line="276" w:lineRule="auto"/>
              <w:ind w:right="202" w:hanging="8"/>
              <w:jc w:val="both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Копия свидетельства о постановке на учет физического лица в налоговом органе, на 1</w:t>
            </w:r>
            <w:r w:rsidRPr="002D500B">
              <w:rPr>
                <w:spacing w:val="2"/>
                <w:sz w:val="28"/>
                <w:szCs w:val="28"/>
              </w:rPr>
              <w:t xml:space="preserve"> </w:t>
            </w:r>
            <w:r w:rsidRPr="002D500B">
              <w:rPr>
                <w:sz w:val="28"/>
                <w:szCs w:val="28"/>
              </w:rPr>
              <w:t>л.</w:t>
            </w:r>
          </w:p>
          <w:p w:rsidR="001E0C2E" w:rsidRPr="002D500B" w:rsidRDefault="001E0C2E" w:rsidP="0077075F">
            <w:pPr>
              <w:pStyle w:val="TableParagraph"/>
              <w:kinsoku w:val="0"/>
              <w:overflowPunct w:val="0"/>
              <w:spacing w:line="321" w:lineRule="exact"/>
              <w:ind w:left="148"/>
              <w:jc w:val="both"/>
              <w:rPr>
                <w:sz w:val="28"/>
                <w:szCs w:val="28"/>
              </w:rPr>
            </w:pPr>
            <w:r w:rsidRPr="002D500B">
              <w:rPr>
                <w:sz w:val="28"/>
                <w:szCs w:val="28"/>
              </w:rPr>
              <w:t>4. Соглашение авторов о распределении премии</w:t>
            </w:r>
            <w:r w:rsidRPr="002D500B">
              <w:rPr>
                <w:spacing w:val="-23"/>
                <w:sz w:val="28"/>
                <w:szCs w:val="28"/>
              </w:rPr>
              <w:t xml:space="preserve"> </w:t>
            </w:r>
            <w:r w:rsidRPr="002D500B">
              <w:rPr>
                <w:spacing w:val="-23"/>
                <w:sz w:val="28"/>
                <w:szCs w:val="28"/>
              </w:rPr>
              <w:br/>
            </w:r>
            <w:r w:rsidRPr="002D500B">
              <w:rPr>
                <w:sz w:val="28"/>
                <w:szCs w:val="28"/>
              </w:rPr>
              <w:t>(для коллектива авторов), на __ л.</w:t>
            </w:r>
          </w:p>
        </w:tc>
      </w:tr>
    </w:tbl>
    <w:p w:rsidR="001E0C2E" w:rsidRPr="002D500B" w:rsidRDefault="001E0C2E" w:rsidP="001E0C2E">
      <w:pPr>
        <w:pStyle w:val="a3"/>
        <w:tabs>
          <w:tab w:val="left" w:pos="3600"/>
          <w:tab w:val="left" w:pos="6721"/>
        </w:tabs>
        <w:kinsoku w:val="0"/>
        <w:overflowPunct w:val="0"/>
        <w:spacing w:before="163"/>
        <w:ind w:left="1189" w:firstLine="795"/>
      </w:pPr>
      <w:r w:rsidRPr="002D500B">
        <w:t>Дата</w:t>
      </w:r>
      <w:r w:rsidRPr="002D500B">
        <w:tab/>
        <w:t>Подпись</w:t>
      </w:r>
      <w:r w:rsidRPr="002D500B">
        <w:tab/>
        <w:t>Расшифровка подписи</w:t>
      </w:r>
    </w:p>
    <w:p w:rsidR="001E0C2E" w:rsidRPr="002D500B" w:rsidRDefault="001E0C2E" w:rsidP="001E0C2E">
      <w:pPr>
        <w:pStyle w:val="a3"/>
        <w:tabs>
          <w:tab w:val="left" w:pos="3600"/>
          <w:tab w:val="left" w:pos="6721"/>
        </w:tabs>
        <w:kinsoku w:val="0"/>
        <w:overflowPunct w:val="0"/>
        <w:spacing w:before="163"/>
        <w:ind w:left="1189"/>
        <w:sectPr w:rsidR="001E0C2E" w:rsidRPr="002D500B" w:rsidSect="00C24118">
          <w:headerReference w:type="default" r:id="rId19"/>
          <w:pgSz w:w="11910" w:h="16840"/>
          <w:pgMar w:top="1040" w:right="400" w:bottom="280" w:left="1360" w:header="709" w:footer="567" w:gutter="0"/>
          <w:cols w:space="720"/>
          <w:noEndnote/>
          <w:docGrid w:linePitch="299"/>
        </w:sectPr>
      </w:pPr>
    </w:p>
    <w:p w:rsidR="001E0C2E" w:rsidRPr="002D500B" w:rsidRDefault="001E0C2E" w:rsidP="001E0C2E">
      <w:pPr>
        <w:pStyle w:val="a3"/>
        <w:kinsoku w:val="0"/>
        <w:overflowPunct w:val="0"/>
        <w:spacing w:before="61" w:line="270" w:lineRule="exact"/>
        <w:ind w:left="4536" w:right="59"/>
        <w:jc w:val="center"/>
        <w:rPr>
          <w:sz w:val="24"/>
          <w:szCs w:val="24"/>
        </w:rPr>
      </w:pPr>
      <w:r w:rsidRPr="002D500B">
        <w:rPr>
          <w:sz w:val="24"/>
          <w:szCs w:val="24"/>
        </w:rPr>
        <w:lastRenderedPageBreak/>
        <w:t xml:space="preserve">Приложение № </w:t>
      </w:r>
      <w:r w:rsidR="00172341" w:rsidRPr="002D500B">
        <w:rPr>
          <w:sz w:val="24"/>
          <w:szCs w:val="24"/>
        </w:rPr>
        <w:t>8</w:t>
      </w:r>
    </w:p>
    <w:p w:rsidR="001E0C2E" w:rsidRPr="002D500B" w:rsidRDefault="001E0C2E" w:rsidP="001E0C2E">
      <w:pPr>
        <w:pStyle w:val="a3"/>
        <w:kinsoku w:val="0"/>
        <w:overflowPunct w:val="0"/>
        <w:spacing w:line="262" w:lineRule="exact"/>
        <w:ind w:left="4536" w:right="59"/>
        <w:jc w:val="center"/>
        <w:rPr>
          <w:sz w:val="24"/>
          <w:szCs w:val="24"/>
        </w:rPr>
      </w:pPr>
      <w:r w:rsidRPr="002D500B">
        <w:rPr>
          <w:sz w:val="24"/>
          <w:szCs w:val="24"/>
        </w:rPr>
        <w:t>к Положению о Всероссийском конкурсе</w:t>
      </w:r>
    </w:p>
    <w:p w:rsidR="001E0C2E" w:rsidRPr="002D500B" w:rsidRDefault="001E0C2E" w:rsidP="001E0C2E">
      <w:pPr>
        <w:pStyle w:val="a3"/>
        <w:kinsoku w:val="0"/>
        <w:overflowPunct w:val="0"/>
        <w:spacing w:before="5" w:line="225" w:lineRule="auto"/>
        <w:ind w:left="4536" w:right="59"/>
        <w:jc w:val="center"/>
        <w:rPr>
          <w:sz w:val="24"/>
          <w:szCs w:val="24"/>
        </w:rPr>
      </w:pPr>
      <w:r w:rsidRPr="002D500B">
        <w:rPr>
          <w:sz w:val="24"/>
          <w:szCs w:val="24"/>
        </w:rPr>
        <w:t>на лучшую работу по вопросам избирательного права и избирательного процесса, повышения правовой и политической культуры избирателей (участников референдума), организаторов выборов в органы государственной власти, органы местного самоуправления в Российской Федерации и участников избирательных кампаний</w:t>
      </w:r>
    </w:p>
    <w:p w:rsidR="001E0C2E" w:rsidRPr="00CD1F37" w:rsidRDefault="001E0C2E" w:rsidP="001E0C2E">
      <w:pPr>
        <w:pStyle w:val="a3"/>
        <w:kinsoku w:val="0"/>
        <w:overflowPunct w:val="0"/>
        <w:spacing w:before="10"/>
        <w:rPr>
          <w:szCs w:val="20"/>
        </w:rPr>
      </w:pPr>
    </w:p>
    <w:p w:rsidR="001E0C2E" w:rsidRPr="002D500B" w:rsidRDefault="001E0C2E" w:rsidP="001E0C2E">
      <w:pPr>
        <w:pStyle w:val="1"/>
        <w:kinsoku w:val="0"/>
        <w:overflowPunct w:val="0"/>
        <w:spacing w:line="322" w:lineRule="exact"/>
        <w:ind w:left="0" w:right="511"/>
      </w:pPr>
      <w:r w:rsidRPr="002D500B">
        <w:t>Требования,</w:t>
      </w:r>
    </w:p>
    <w:p w:rsidR="001E0C2E" w:rsidRPr="002D500B" w:rsidRDefault="001E0C2E" w:rsidP="001E0C2E">
      <w:pPr>
        <w:pStyle w:val="a3"/>
        <w:kinsoku w:val="0"/>
        <w:overflowPunct w:val="0"/>
        <w:ind w:right="3"/>
        <w:jc w:val="center"/>
        <w:rPr>
          <w:b/>
          <w:bCs/>
        </w:rPr>
      </w:pPr>
      <w:r w:rsidRPr="002D500B">
        <w:rPr>
          <w:b/>
          <w:bCs/>
        </w:rPr>
        <w:t xml:space="preserve">предъявляемые к материалам конкурсных работ победителей </w:t>
      </w:r>
      <w:r w:rsidRPr="002D500B">
        <w:rPr>
          <w:b/>
          <w:bCs/>
        </w:rPr>
        <w:br/>
        <w:t xml:space="preserve">и финалистов Всероссийского конкурса на лучшую работу по вопросам избирательного права и избирательного процесса, повышения правовой и политической культуры избирателей (участников референдума), организаторов выборов в органы государственной власти, органы местного самоуправления в Российской Федерации и участников избирательных кампаний, представляемым для публикации в сборнике конкурсных работ в области избирательного права и избирательного процесса, повышения правовой и политической культуры избирателей (участников референдума), организаторов выборов в органы государственной власти, органы местного самоуправления </w:t>
      </w:r>
      <w:r w:rsidR="00CD1F37">
        <w:rPr>
          <w:b/>
          <w:bCs/>
        </w:rPr>
        <w:br/>
      </w:r>
      <w:r w:rsidRPr="002D500B">
        <w:rPr>
          <w:b/>
          <w:bCs/>
        </w:rPr>
        <w:t>в Российской</w:t>
      </w:r>
      <w:r w:rsidRPr="002D500B">
        <w:rPr>
          <w:b/>
          <w:bCs/>
          <w:spacing w:val="-36"/>
        </w:rPr>
        <w:t xml:space="preserve"> </w:t>
      </w:r>
      <w:r w:rsidRPr="002D500B">
        <w:rPr>
          <w:b/>
          <w:bCs/>
        </w:rPr>
        <w:t>Федерации и участников избирательных</w:t>
      </w:r>
      <w:r w:rsidRPr="002D500B">
        <w:rPr>
          <w:b/>
          <w:bCs/>
          <w:spacing w:val="-3"/>
        </w:rPr>
        <w:t xml:space="preserve"> </w:t>
      </w:r>
      <w:r w:rsidRPr="002D500B">
        <w:rPr>
          <w:b/>
          <w:bCs/>
        </w:rPr>
        <w:t>кампаний</w:t>
      </w:r>
    </w:p>
    <w:p w:rsidR="001E0C2E" w:rsidRPr="002D500B" w:rsidRDefault="001E0C2E" w:rsidP="001E0C2E">
      <w:pPr>
        <w:pStyle w:val="a3"/>
        <w:kinsoku w:val="0"/>
        <w:overflowPunct w:val="0"/>
        <w:spacing w:before="8"/>
        <w:ind w:right="511"/>
        <w:jc w:val="center"/>
        <w:rPr>
          <w:b/>
          <w:bCs/>
          <w:sz w:val="35"/>
          <w:szCs w:val="35"/>
        </w:rPr>
      </w:pPr>
    </w:p>
    <w:p w:rsidR="001E0C2E" w:rsidRPr="002D500B" w:rsidRDefault="001E0C2E" w:rsidP="001E0C2E">
      <w:pPr>
        <w:tabs>
          <w:tab w:val="left" w:pos="1134"/>
          <w:tab w:val="left" w:pos="7797"/>
          <w:tab w:val="left" w:pos="9639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2D500B">
        <w:rPr>
          <w:sz w:val="28"/>
          <w:szCs w:val="28"/>
        </w:rPr>
        <w:t>1. Рукопись (описание, режиссерский или литературный сценарий видеоролика) конкурсной работы представляется автором (коллективом авторов) в РЦОИТ при ЦИК России в электронном виде в форматах</w:t>
      </w:r>
      <w:r w:rsidRPr="002D500B">
        <w:rPr>
          <w:spacing w:val="-27"/>
          <w:sz w:val="28"/>
          <w:szCs w:val="28"/>
        </w:rPr>
        <w:t xml:space="preserve"> </w:t>
      </w:r>
      <w:r w:rsidRPr="002D500B">
        <w:rPr>
          <w:sz w:val="28"/>
          <w:szCs w:val="28"/>
        </w:rPr>
        <w:t xml:space="preserve">doc, docx на электронную почту: </w:t>
      </w:r>
      <w:hyperlink r:id="rId20" w:history="1">
        <w:r w:rsidRPr="002D500B">
          <w:rPr>
            <w:sz w:val="28"/>
            <w:szCs w:val="28"/>
          </w:rPr>
          <w:t>atmosfera@rcoit.ru.</w:t>
        </w:r>
      </w:hyperlink>
    </w:p>
    <w:p w:rsidR="001E0C2E" w:rsidRPr="002D500B" w:rsidRDefault="001E0C2E" w:rsidP="001E0C2E">
      <w:pPr>
        <w:tabs>
          <w:tab w:val="left" w:pos="1134"/>
          <w:tab w:val="left" w:pos="7797"/>
          <w:tab w:val="left" w:pos="9639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2D500B">
        <w:rPr>
          <w:sz w:val="28"/>
          <w:szCs w:val="28"/>
        </w:rPr>
        <w:t>2. Рукопись (описание) конкурсной работы должна предваряться титульным листом с указанием автора (коллектива авторов) и научного руководителя</w:t>
      </w:r>
      <w:r w:rsidR="00FF2508">
        <w:rPr>
          <w:sz w:val="28"/>
          <w:szCs w:val="28"/>
        </w:rPr>
        <w:t xml:space="preserve"> (в случае написания конкурсной работы под научным руководством)</w:t>
      </w:r>
      <w:r w:rsidRPr="002D500B">
        <w:rPr>
          <w:sz w:val="28"/>
          <w:szCs w:val="28"/>
        </w:rPr>
        <w:t>.</w:t>
      </w:r>
    </w:p>
    <w:p w:rsidR="001E0C2E" w:rsidRPr="002D500B" w:rsidRDefault="001E0C2E" w:rsidP="001E0C2E">
      <w:pPr>
        <w:pStyle w:val="a5"/>
        <w:tabs>
          <w:tab w:val="left" w:pos="1134"/>
          <w:tab w:val="left" w:pos="7797"/>
          <w:tab w:val="left" w:pos="9639"/>
        </w:tabs>
        <w:kinsoku w:val="0"/>
        <w:overflowPunct w:val="0"/>
        <w:spacing w:line="360" w:lineRule="auto"/>
        <w:ind w:left="0" w:firstLine="709"/>
        <w:rPr>
          <w:sz w:val="28"/>
          <w:szCs w:val="28"/>
        </w:rPr>
      </w:pPr>
      <w:r w:rsidRPr="002D500B">
        <w:rPr>
          <w:sz w:val="28"/>
          <w:szCs w:val="28"/>
        </w:rPr>
        <w:t xml:space="preserve">3. Объем подготовленной автором (коллективом авторов) рукописи (описания) конкурсной работы должен составлять не более одного авторского листа (один авторский лист равнозначен 22 страницам машинописного текста формата </w:t>
      </w:r>
      <w:r w:rsidRPr="002D500B">
        <w:rPr>
          <w:spacing w:val="-3"/>
          <w:sz w:val="28"/>
          <w:szCs w:val="28"/>
        </w:rPr>
        <w:t xml:space="preserve">А4 </w:t>
      </w:r>
      <w:r w:rsidRPr="002D500B">
        <w:rPr>
          <w:sz w:val="28"/>
          <w:szCs w:val="28"/>
        </w:rPr>
        <w:t xml:space="preserve">при размере шрифта 14 пунктов </w:t>
      </w:r>
      <w:r w:rsidR="00CD1F37">
        <w:rPr>
          <w:sz w:val="28"/>
          <w:szCs w:val="28"/>
        </w:rPr>
        <w:br/>
      </w:r>
      <w:r w:rsidRPr="002D500B">
        <w:rPr>
          <w:sz w:val="28"/>
          <w:szCs w:val="28"/>
        </w:rPr>
        <w:t>и полуторном межстрочном интервале) со сквозной нумерацией страниц. Титульный лист в установленный объем не</w:t>
      </w:r>
      <w:r w:rsidRPr="002D500B">
        <w:rPr>
          <w:spacing w:val="6"/>
          <w:sz w:val="28"/>
          <w:szCs w:val="28"/>
        </w:rPr>
        <w:t xml:space="preserve"> </w:t>
      </w:r>
      <w:r w:rsidRPr="002D500B">
        <w:rPr>
          <w:sz w:val="28"/>
          <w:szCs w:val="28"/>
        </w:rPr>
        <w:t>входит.</w:t>
      </w:r>
    </w:p>
    <w:p w:rsidR="001E0C2E" w:rsidRPr="002D500B" w:rsidRDefault="001E0C2E" w:rsidP="001E0C2E">
      <w:pPr>
        <w:pStyle w:val="a5"/>
        <w:tabs>
          <w:tab w:val="left" w:pos="1134"/>
        </w:tabs>
        <w:kinsoku w:val="0"/>
        <w:overflowPunct w:val="0"/>
        <w:spacing w:line="360" w:lineRule="auto"/>
        <w:ind w:left="0" w:firstLine="709"/>
        <w:rPr>
          <w:sz w:val="28"/>
          <w:szCs w:val="28"/>
        </w:rPr>
      </w:pPr>
      <w:r w:rsidRPr="002D500B">
        <w:rPr>
          <w:sz w:val="28"/>
          <w:szCs w:val="28"/>
        </w:rPr>
        <w:lastRenderedPageBreak/>
        <w:t>4. Каждая страница должна иметь следующие</w:t>
      </w:r>
      <w:r w:rsidRPr="002D500B">
        <w:rPr>
          <w:spacing w:val="-3"/>
          <w:sz w:val="28"/>
          <w:szCs w:val="28"/>
        </w:rPr>
        <w:t xml:space="preserve"> </w:t>
      </w:r>
      <w:r w:rsidRPr="002D500B">
        <w:rPr>
          <w:sz w:val="28"/>
          <w:szCs w:val="28"/>
        </w:rPr>
        <w:t>параметры:</w:t>
      </w:r>
    </w:p>
    <w:p w:rsidR="001E0C2E" w:rsidRPr="002D500B" w:rsidRDefault="001E0C2E" w:rsidP="001E0C2E">
      <w:pPr>
        <w:tabs>
          <w:tab w:val="left" w:pos="1272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2D500B">
        <w:rPr>
          <w:sz w:val="28"/>
          <w:szCs w:val="28"/>
        </w:rPr>
        <w:t>верхнее поле – 2,0</w:t>
      </w:r>
      <w:r w:rsidRPr="002D500B">
        <w:rPr>
          <w:spacing w:val="8"/>
          <w:sz w:val="28"/>
          <w:szCs w:val="28"/>
        </w:rPr>
        <w:t xml:space="preserve"> </w:t>
      </w:r>
      <w:r w:rsidRPr="002D500B">
        <w:rPr>
          <w:sz w:val="28"/>
          <w:szCs w:val="28"/>
        </w:rPr>
        <w:t>см;</w:t>
      </w:r>
    </w:p>
    <w:p w:rsidR="001E0C2E" w:rsidRPr="002D500B" w:rsidRDefault="001E0C2E" w:rsidP="001E0C2E">
      <w:pPr>
        <w:pStyle w:val="a5"/>
        <w:tabs>
          <w:tab w:val="left" w:pos="1272"/>
        </w:tabs>
        <w:kinsoku w:val="0"/>
        <w:overflowPunct w:val="0"/>
        <w:spacing w:line="360" w:lineRule="auto"/>
        <w:ind w:left="0" w:firstLine="709"/>
        <w:rPr>
          <w:sz w:val="28"/>
          <w:szCs w:val="28"/>
        </w:rPr>
      </w:pPr>
      <w:r w:rsidRPr="002D500B">
        <w:rPr>
          <w:sz w:val="28"/>
          <w:szCs w:val="28"/>
        </w:rPr>
        <w:t>нижнее поле – 2,0</w:t>
      </w:r>
      <w:r w:rsidRPr="002D500B">
        <w:rPr>
          <w:spacing w:val="9"/>
          <w:sz w:val="28"/>
          <w:szCs w:val="28"/>
        </w:rPr>
        <w:t xml:space="preserve"> </w:t>
      </w:r>
      <w:r w:rsidRPr="002D500B">
        <w:rPr>
          <w:sz w:val="28"/>
          <w:szCs w:val="28"/>
        </w:rPr>
        <w:t>см;</w:t>
      </w:r>
    </w:p>
    <w:p w:rsidR="001E0C2E" w:rsidRPr="002D500B" w:rsidRDefault="001E0C2E" w:rsidP="001E0C2E">
      <w:pPr>
        <w:pStyle w:val="a5"/>
        <w:tabs>
          <w:tab w:val="left" w:pos="1272"/>
        </w:tabs>
        <w:kinsoku w:val="0"/>
        <w:overflowPunct w:val="0"/>
        <w:spacing w:line="360" w:lineRule="auto"/>
        <w:ind w:left="0" w:firstLine="709"/>
        <w:rPr>
          <w:sz w:val="28"/>
          <w:szCs w:val="28"/>
        </w:rPr>
      </w:pPr>
      <w:r w:rsidRPr="002D500B">
        <w:rPr>
          <w:sz w:val="28"/>
          <w:szCs w:val="28"/>
        </w:rPr>
        <w:t>левое поле – 3,0</w:t>
      </w:r>
      <w:r w:rsidRPr="002D500B">
        <w:rPr>
          <w:spacing w:val="8"/>
          <w:sz w:val="28"/>
          <w:szCs w:val="28"/>
        </w:rPr>
        <w:t xml:space="preserve"> </w:t>
      </w:r>
      <w:r w:rsidRPr="002D500B">
        <w:rPr>
          <w:sz w:val="28"/>
          <w:szCs w:val="28"/>
        </w:rPr>
        <w:t>см;</w:t>
      </w:r>
    </w:p>
    <w:p w:rsidR="001E0C2E" w:rsidRPr="002D500B" w:rsidRDefault="001E0C2E" w:rsidP="001E0C2E">
      <w:pPr>
        <w:pStyle w:val="a5"/>
        <w:tabs>
          <w:tab w:val="left" w:pos="1272"/>
        </w:tabs>
        <w:kinsoku w:val="0"/>
        <w:overflowPunct w:val="0"/>
        <w:spacing w:line="360" w:lineRule="auto"/>
        <w:ind w:left="0" w:firstLine="709"/>
        <w:rPr>
          <w:sz w:val="28"/>
          <w:szCs w:val="28"/>
        </w:rPr>
      </w:pPr>
      <w:r w:rsidRPr="002D500B">
        <w:rPr>
          <w:sz w:val="28"/>
          <w:szCs w:val="28"/>
        </w:rPr>
        <w:t>правое – 1,5</w:t>
      </w:r>
      <w:r w:rsidRPr="002D500B">
        <w:rPr>
          <w:spacing w:val="5"/>
          <w:sz w:val="28"/>
          <w:szCs w:val="28"/>
        </w:rPr>
        <w:t xml:space="preserve"> </w:t>
      </w:r>
      <w:r w:rsidRPr="002D500B">
        <w:rPr>
          <w:sz w:val="28"/>
          <w:szCs w:val="28"/>
        </w:rPr>
        <w:t>см;</w:t>
      </w:r>
    </w:p>
    <w:p w:rsidR="001E0C2E" w:rsidRPr="002D500B" w:rsidRDefault="001E0C2E" w:rsidP="001E0C2E">
      <w:pPr>
        <w:pStyle w:val="a5"/>
        <w:tabs>
          <w:tab w:val="left" w:pos="1272"/>
        </w:tabs>
        <w:kinsoku w:val="0"/>
        <w:overflowPunct w:val="0"/>
        <w:spacing w:line="360" w:lineRule="auto"/>
        <w:ind w:left="0" w:firstLine="709"/>
        <w:rPr>
          <w:sz w:val="28"/>
          <w:szCs w:val="28"/>
        </w:rPr>
      </w:pPr>
      <w:r w:rsidRPr="002D500B">
        <w:rPr>
          <w:sz w:val="28"/>
          <w:szCs w:val="28"/>
        </w:rPr>
        <w:t>отступ слева для обозначения каждого абзаца – 1,25</w:t>
      </w:r>
      <w:r w:rsidRPr="002D500B">
        <w:rPr>
          <w:spacing w:val="11"/>
          <w:sz w:val="28"/>
          <w:szCs w:val="28"/>
        </w:rPr>
        <w:t xml:space="preserve"> </w:t>
      </w:r>
      <w:r w:rsidRPr="002D500B">
        <w:rPr>
          <w:sz w:val="28"/>
          <w:szCs w:val="28"/>
        </w:rPr>
        <w:t>см.</w:t>
      </w:r>
    </w:p>
    <w:p w:rsidR="001E0C2E" w:rsidRPr="002D500B" w:rsidRDefault="001E0C2E" w:rsidP="001E0C2E">
      <w:pPr>
        <w:tabs>
          <w:tab w:val="left" w:pos="1134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2D500B">
        <w:rPr>
          <w:sz w:val="28"/>
          <w:szCs w:val="28"/>
        </w:rPr>
        <w:t xml:space="preserve">5. Все страницы рукописи (описания) конкурсной работы, </w:t>
      </w:r>
      <w:r w:rsidRPr="002D500B">
        <w:rPr>
          <w:sz w:val="28"/>
          <w:szCs w:val="28"/>
        </w:rPr>
        <w:br/>
        <w:t>за исключением титульного листа рукописи (описания) конкурсной работы, должны иметь сквозную</w:t>
      </w:r>
      <w:r w:rsidRPr="002D500B">
        <w:rPr>
          <w:spacing w:val="-1"/>
          <w:sz w:val="28"/>
          <w:szCs w:val="28"/>
        </w:rPr>
        <w:t xml:space="preserve"> </w:t>
      </w:r>
      <w:r w:rsidRPr="002D500B">
        <w:rPr>
          <w:sz w:val="28"/>
          <w:szCs w:val="28"/>
        </w:rPr>
        <w:t>нумерацию.</w:t>
      </w:r>
    </w:p>
    <w:p w:rsidR="001E0C2E" w:rsidRPr="002D500B" w:rsidRDefault="001E0C2E" w:rsidP="001E0C2E">
      <w:pPr>
        <w:tabs>
          <w:tab w:val="left" w:pos="1134"/>
        </w:tabs>
        <w:kinsoku w:val="0"/>
        <w:overflowPunct w:val="0"/>
        <w:spacing w:line="360" w:lineRule="auto"/>
        <w:ind w:firstLine="709"/>
        <w:jc w:val="both"/>
        <w:rPr>
          <w:sz w:val="28"/>
          <w:szCs w:val="28"/>
        </w:rPr>
      </w:pPr>
      <w:r w:rsidRPr="002D500B">
        <w:rPr>
          <w:sz w:val="28"/>
          <w:szCs w:val="28"/>
        </w:rPr>
        <w:t xml:space="preserve">6. Разделы (главы), подразделы рукописи (описания) конкурсной работы должны иметь собственные заголовки (подзаголовки), выделенные относительно основного содержания полужирным </w:t>
      </w:r>
      <w:r w:rsidR="00E13B03">
        <w:rPr>
          <w:sz w:val="28"/>
          <w:szCs w:val="28"/>
        </w:rPr>
        <w:t xml:space="preserve">начертанием </w:t>
      </w:r>
      <w:r w:rsidRPr="002D500B">
        <w:rPr>
          <w:sz w:val="28"/>
          <w:szCs w:val="28"/>
        </w:rPr>
        <w:t>шрифт</w:t>
      </w:r>
      <w:r w:rsidR="00E13B03">
        <w:rPr>
          <w:sz w:val="28"/>
          <w:szCs w:val="28"/>
        </w:rPr>
        <w:t>а</w:t>
      </w:r>
      <w:r w:rsidRPr="002D500B">
        <w:rPr>
          <w:sz w:val="28"/>
          <w:szCs w:val="28"/>
        </w:rPr>
        <w:t xml:space="preserve"> Times New Roman размером 14</w:t>
      </w:r>
      <w:r w:rsidRPr="002D500B">
        <w:rPr>
          <w:spacing w:val="6"/>
          <w:sz w:val="28"/>
          <w:szCs w:val="28"/>
        </w:rPr>
        <w:t xml:space="preserve"> </w:t>
      </w:r>
      <w:r w:rsidRPr="002D500B">
        <w:rPr>
          <w:sz w:val="28"/>
          <w:szCs w:val="28"/>
        </w:rPr>
        <w:t>пунктов.</w:t>
      </w:r>
    </w:p>
    <w:p w:rsidR="001E0C2E" w:rsidRPr="002D500B" w:rsidRDefault="001E0C2E" w:rsidP="001E0C2E">
      <w:pPr>
        <w:pStyle w:val="a5"/>
        <w:numPr>
          <w:ilvl w:val="0"/>
          <w:numId w:val="4"/>
        </w:numPr>
        <w:tabs>
          <w:tab w:val="left" w:pos="1473"/>
        </w:tabs>
        <w:kinsoku w:val="0"/>
        <w:overflowPunct w:val="0"/>
        <w:spacing w:before="1" w:line="360" w:lineRule="auto"/>
        <w:ind w:right="458" w:firstLine="850"/>
        <w:rPr>
          <w:sz w:val="28"/>
          <w:szCs w:val="28"/>
        </w:rPr>
        <w:sectPr w:rsidR="001E0C2E" w:rsidRPr="002D500B" w:rsidSect="00C24118">
          <w:headerReference w:type="default" r:id="rId21"/>
          <w:pgSz w:w="11910" w:h="16840"/>
          <w:pgMar w:top="1134" w:right="850" w:bottom="1134" w:left="1701" w:header="709" w:footer="567" w:gutter="0"/>
          <w:pgNumType w:start="1"/>
          <w:cols w:space="720"/>
          <w:noEndnote/>
          <w:titlePg/>
          <w:docGrid w:linePitch="299"/>
        </w:sectPr>
      </w:pPr>
    </w:p>
    <w:p w:rsidR="001E0C2E" w:rsidRPr="002D500B" w:rsidRDefault="001E0C2E" w:rsidP="004B193E">
      <w:pPr>
        <w:pStyle w:val="a3"/>
        <w:kinsoku w:val="0"/>
        <w:overflowPunct w:val="0"/>
        <w:ind w:left="4820" w:right="3"/>
        <w:jc w:val="center"/>
        <w:rPr>
          <w:sz w:val="24"/>
          <w:szCs w:val="24"/>
        </w:rPr>
      </w:pPr>
      <w:r w:rsidRPr="002D500B">
        <w:rPr>
          <w:sz w:val="24"/>
          <w:szCs w:val="24"/>
        </w:rPr>
        <w:lastRenderedPageBreak/>
        <w:t xml:space="preserve">Приложение № </w:t>
      </w:r>
      <w:r w:rsidR="0036719F">
        <w:rPr>
          <w:sz w:val="24"/>
          <w:szCs w:val="24"/>
        </w:rPr>
        <w:t>9</w:t>
      </w:r>
      <w:r w:rsidR="00E13B03">
        <w:rPr>
          <w:sz w:val="24"/>
          <w:szCs w:val="24"/>
        </w:rPr>
        <w:t>.1</w:t>
      </w:r>
    </w:p>
    <w:p w:rsidR="001E0C2E" w:rsidRPr="002D500B" w:rsidRDefault="001E0C2E" w:rsidP="004B193E">
      <w:pPr>
        <w:pStyle w:val="a3"/>
        <w:kinsoku w:val="0"/>
        <w:overflowPunct w:val="0"/>
        <w:ind w:left="4820" w:right="3"/>
        <w:jc w:val="center"/>
        <w:rPr>
          <w:sz w:val="24"/>
          <w:szCs w:val="24"/>
        </w:rPr>
      </w:pPr>
      <w:r w:rsidRPr="002D500B">
        <w:rPr>
          <w:sz w:val="24"/>
          <w:szCs w:val="24"/>
        </w:rPr>
        <w:t xml:space="preserve">к Положению о Всероссийском конкурсе </w:t>
      </w:r>
      <w:r w:rsidR="004B193E">
        <w:rPr>
          <w:sz w:val="24"/>
          <w:szCs w:val="24"/>
        </w:rPr>
        <w:br/>
      </w:r>
      <w:r w:rsidRPr="002D500B">
        <w:rPr>
          <w:sz w:val="24"/>
          <w:szCs w:val="24"/>
        </w:rPr>
        <w:t>на лучшую работу по вопросам избирательного права и избирательного процесса, повышения правовой и политической культуры избирателей (участников референдума), организаторов</w:t>
      </w:r>
    </w:p>
    <w:p w:rsidR="001E0C2E" w:rsidRPr="002D500B" w:rsidRDefault="001E0C2E" w:rsidP="004B193E">
      <w:pPr>
        <w:pStyle w:val="a3"/>
        <w:kinsoku w:val="0"/>
        <w:overflowPunct w:val="0"/>
        <w:ind w:left="4820" w:right="3"/>
        <w:jc w:val="center"/>
        <w:rPr>
          <w:sz w:val="24"/>
          <w:szCs w:val="24"/>
        </w:rPr>
      </w:pPr>
      <w:r w:rsidRPr="002D500B">
        <w:rPr>
          <w:sz w:val="24"/>
          <w:szCs w:val="24"/>
        </w:rPr>
        <w:t>выборов в органы государственной власти, органы местного самоуправления</w:t>
      </w:r>
    </w:p>
    <w:p w:rsidR="001E0C2E" w:rsidRPr="002D500B" w:rsidRDefault="001E0C2E" w:rsidP="004B193E">
      <w:pPr>
        <w:pStyle w:val="a3"/>
        <w:kinsoku w:val="0"/>
        <w:overflowPunct w:val="0"/>
        <w:ind w:left="4820" w:right="3"/>
        <w:jc w:val="center"/>
        <w:rPr>
          <w:sz w:val="24"/>
          <w:szCs w:val="24"/>
        </w:rPr>
      </w:pPr>
      <w:r w:rsidRPr="002D500B">
        <w:rPr>
          <w:sz w:val="24"/>
          <w:szCs w:val="24"/>
        </w:rPr>
        <w:t>в Российской Федерации и участников избирательных кампаний</w:t>
      </w:r>
    </w:p>
    <w:p w:rsidR="001E0C2E" w:rsidRPr="002D500B" w:rsidRDefault="001E0C2E" w:rsidP="001E0C2E">
      <w:pPr>
        <w:pStyle w:val="a3"/>
        <w:kinsoku w:val="0"/>
        <w:overflowPunct w:val="0"/>
        <w:rPr>
          <w:sz w:val="24"/>
          <w:szCs w:val="24"/>
        </w:rPr>
      </w:pPr>
    </w:p>
    <w:p w:rsidR="001E0C2E" w:rsidRPr="002D500B" w:rsidRDefault="001E0C2E" w:rsidP="001E0C2E">
      <w:pPr>
        <w:pStyle w:val="a3"/>
        <w:kinsoku w:val="0"/>
        <w:overflowPunct w:val="0"/>
        <w:spacing w:before="9"/>
        <w:rPr>
          <w:sz w:val="24"/>
          <w:szCs w:val="24"/>
        </w:rPr>
      </w:pPr>
    </w:p>
    <w:p w:rsidR="001E0C2E" w:rsidRPr="002D500B" w:rsidRDefault="001E0C2E" w:rsidP="001E0C2E">
      <w:pPr>
        <w:pStyle w:val="1"/>
        <w:kinsoku w:val="0"/>
        <w:overflowPunct w:val="0"/>
        <w:ind w:left="0" w:right="6"/>
      </w:pPr>
      <w:r w:rsidRPr="002D500B">
        <w:t>Согласие</w:t>
      </w:r>
    </w:p>
    <w:p w:rsidR="001E0C2E" w:rsidRPr="002D500B" w:rsidRDefault="001E0C2E" w:rsidP="001E0C2E">
      <w:pPr>
        <w:pStyle w:val="a3"/>
        <w:kinsoku w:val="0"/>
        <w:overflowPunct w:val="0"/>
        <w:ind w:right="6"/>
        <w:jc w:val="center"/>
        <w:rPr>
          <w:b/>
          <w:bCs/>
        </w:rPr>
      </w:pPr>
      <w:r w:rsidRPr="002D500B">
        <w:rPr>
          <w:b/>
          <w:bCs/>
        </w:rPr>
        <w:t>участника Всероссийского конкурса на лучшую работу</w:t>
      </w:r>
    </w:p>
    <w:p w:rsidR="001E0C2E" w:rsidRPr="002D500B" w:rsidRDefault="001E0C2E" w:rsidP="001E0C2E">
      <w:pPr>
        <w:pStyle w:val="a3"/>
        <w:kinsoku w:val="0"/>
        <w:overflowPunct w:val="0"/>
        <w:ind w:right="6"/>
        <w:jc w:val="center"/>
        <w:rPr>
          <w:b/>
          <w:bCs/>
        </w:rPr>
      </w:pPr>
      <w:r w:rsidRPr="002D500B">
        <w:rPr>
          <w:b/>
          <w:bCs/>
        </w:rPr>
        <w:t xml:space="preserve">по вопросам избирательного права и избирательного процесса, повышения правовой и политической культуры избирателей (участников референдума), организаторов выборов в органы государственной власти, органы местного самоуправления </w:t>
      </w:r>
      <w:r w:rsidRPr="002D500B">
        <w:rPr>
          <w:b/>
          <w:bCs/>
        </w:rPr>
        <w:br/>
        <w:t xml:space="preserve">в Российской Федерации и участников избирательных кампаний </w:t>
      </w:r>
      <w:r w:rsidRPr="002D500B">
        <w:rPr>
          <w:b/>
          <w:bCs/>
        </w:rPr>
        <w:br/>
        <w:t>на обработку персональных данных, разрешенных субъектом персональных данных для распространения</w:t>
      </w:r>
    </w:p>
    <w:p w:rsidR="001E0C2E" w:rsidRPr="002D500B" w:rsidRDefault="001E0C2E" w:rsidP="001E0C2E">
      <w:pPr>
        <w:pStyle w:val="a3"/>
        <w:tabs>
          <w:tab w:val="left" w:pos="9356"/>
        </w:tabs>
        <w:kinsoku w:val="0"/>
        <w:overflowPunct w:val="0"/>
        <w:spacing w:line="316" w:lineRule="exact"/>
        <w:ind w:firstLine="709"/>
      </w:pPr>
    </w:p>
    <w:p w:rsidR="001E0C2E" w:rsidRPr="002D500B" w:rsidRDefault="001E0C2E" w:rsidP="001E0C2E">
      <w:pPr>
        <w:pStyle w:val="a3"/>
        <w:tabs>
          <w:tab w:val="left" w:pos="9356"/>
        </w:tabs>
        <w:kinsoku w:val="0"/>
        <w:overflowPunct w:val="0"/>
        <w:spacing w:line="316" w:lineRule="exact"/>
        <w:ind w:firstLine="709"/>
      </w:pPr>
      <w:r w:rsidRPr="002D500B">
        <w:t>Я,</w:t>
      </w:r>
      <w:r w:rsidRPr="002D500B">
        <w:rPr>
          <w:u w:val="single" w:color="000000"/>
        </w:rPr>
        <w:t xml:space="preserve">                                                                                                                ___</w:t>
      </w:r>
      <w:r w:rsidRPr="002D500B">
        <w:t>,</w:t>
      </w:r>
    </w:p>
    <w:p w:rsidR="001E0C2E" w:rsidRPr="002D500B" w:rsidRDefault="001E0C2E" w:rsidP="001E0C2E">
      <w:pPr>
        <w:pStyle w:val="a3"/>
        <w:tabs>
          <w:tab w:val="left" w:pos="9356"/>
        </w:tabs>
        <w:kinsoku w:val="0"/>
        <w:overflowPunct w:val="0"/>
        <w:spacing w:line="360" w:lineRule="auto"/>
        <w:ind w:firstLine="709"/>
        <w:jc w:val="center"/>
        <w:rPr>
          <w:sz w:val="20"/>
          <w:szCs w:val="20"/>
        </w:rPr>
      </w:pPr>
      <w:r w:rsidRPr="002D500B">
        <w:rPr>
          <w:sz w:val="20"/>
          <w:szCs w:val="20"/>
        </w:rPr>
        <w:t>(фамилия, имя, отчество (при наличии), указываются полностью)</w:t>
      </w:r>
    </w:p>
    <w:p w:rsidR="001E0C2E" w:rsidRPr="002D500B" w:rsidRDefault="001E0C2E" w:rsidP="001E0C2E">
      <w:pPr>
        <w:pStyle w:val="a3"/>
        <w:tabs>
          <w:tab w:val="left" w:pos="9356"/>
        </w:tabs>
        <w:kinsoku w:val="0"/>
        <w:overflowPunct w:val="0"/>
        <w:spacing w:before="96" w:line="360" w:lineRule="auto"/>
        <w:jc w:val="both"/>
      </w:pPr>
      <w:r w:rsidRPr="002D500B">
        <w:t>контактная информация (номер телефона, адрес электронной почты</w:t>
      </w:r>
      <w:r w:rsidR="00E13B03">
        <w:t>,</w:t>
      </w:r>
      <w:r w:rsidRPr="002D500B">
        <w:t xml:space="preserve"> адрес регистрации (адрес фактического места проживания) субъекта</w:t>
      </w:r>
      <w:r w:rsidRPr="002D500B">
        <w:rPr>
          <w:spacing w:val="18"/>
        </w:rPr>
        <w:t xml:space="preserve"> </w:t>
      </w:r>
      <w:r w:rsidRPr="002D500B">
        <w:t>персональных</w:t>
      </w:r>
      <w:r w:rsidRPr="002D500B">
        <w:rPr>
          <w:spacing w:val="48"/>
        </w:rPr>
        <w:t xml:space="preserve"> </w:t>
      </w:r>
      <w:r w:rsidRPr="002D500B">
        <w:t>данных):____________________________________________</w:t>
      </w:r>
      <w:r w:rsidR="00E13B03">
        <w:t>_____________</w:t>
      </w:r>
      <w:r w:rsidRPr="002D500B">
        <w:t>_</w:t>
      </w:r>
    </w:p>
    <w:p w:rsidR="001E0C2E" w:rsidRPr="002D500B" w:rsidRDefault="001E0C2E" w:rsidP="001E0C2E">
      <w:pPr>
        <w:pStyle w:val="a3"/>
        <w:tabs>
          <w:tab w:val="left" w:pos="9356"/>
        </w:tabs>
        <w:kinsoku w:val="0"/>
        <w:overflowPunct w:val="0"/>
        <w:spacing w:line="360" w:lineRule="auto"/>
        <w:jc w:val="both"/>
      </w:pPr>
      <w:r w:rsidRPr="002D500B">
        <w:t>__________________________________________________________________,</w:t>
      </w:r>
    </w:p>
    <w:p w:rsidR="001E0C2E" w:rsidRPr="002D500B" w:rsidRDefault="001E0C2E" w:rsidP="001E0C2E">
      <w:pPr>
        <w:pStyle w:val="a3"/>
        <w:tabs>
          <w:tab w:val="left" w:pos="9356"/>
        </w:tabs>
        <w:kinsoku w:val="0"/>
        <w:overflowPunct w:val="0"/>
        <w:spacing w:before="96" w:line="360" w:lineRule="auto"/>
        <w:jc w:val="both"/>
        <w:rPr>
          <w:spacing w:val="-17"/>
        </w:rPr>
      </w:pPr>
      <w:r w:rsidRPr="002D500B">
        <w:t>соответствии</w:t>
      </w:r>
      <w:r w:rsidRPr="002D500B">
        <w:rPr>
          <w:spacing w:val="58"/>
        </w:rPr>
        <w:t xml:space="preserve"> </w:t>
      </w:r>
      <w:r w:rsidRPr="002D500B">
        <w:t>со</w:t>
      </w:r>
      <w:r w:rsidRPr="002D500B">
        <w:rPr>
          <w:spacing w:val="59"/>
        </w:rPr>
        <w:t xml:space="preserve"> </w:t>
      </w:r>
      <w:r w:rsidRPr="002D500B">
        <w:t>статьей</w:t>
      </w:r>
      <w:r w:rsidRPr="002D500B">
        <w:rPr>
          <w:spacing w:val="58"/>
        </w:rPr>
        <w:t xml:space="preserve"> </w:t>
      </w:r>
      <w:r w:rsidRPr="002D500B">
        <w:t>10</w:t>
      </w:r>
      <w:r w:rsidRPr="002D500B">
        <w:rPr>
          <w:position w:val="10"/>
          <w:sz w:val="18"/>
          <w:szCs w:val="18"/>
        </w:rPr>
        <w:t xml:space="preserve">1 </w:t>
      </w:r>
      <w:r w:rsidRPr="002D500B">
        <w:t>Федерального</w:t>
      </w:r>
      <w:r w:rsidRPr="002D500B">
        <w:rPr>
          <w:spacing w:val="59"/>
        </w:rPr>
        <w:t xml:space="preserve"> </w:t>
      </w:r>
      <w:r w:rsidRPr="002D500B">
        <w:t>закона</w:t>
      </w:r>
      <w:r w:rsidRPr="002D500B">
        <w:rPr>
          <w:spacing w:val="63"/>
        </w:rPr>
        <w:t xml:space="preserve"> </w:t>
      </w:r>
      <w:r w:rsidRPr="002D500B">
        <w:t>от</w:t>
      </w:r>
      <w:r w:rsidRPr="002D500B">
        <w:rPr>
          <w:spacing w:val="57"/>
        </w:rPr>
        <w:t xml:space="preserve"> </w:t>
      </w:r>
      <w:r w:rsidRPr="002D500B">
        <w:t>27</w:t>
      </w:r>
      <w:r w:rsidRPr="002D500B">
        <w:rPr>
          <w:spacing w:val="59"/>
        </w:rPr>
        <w:t xml:space="preserve"> </w:t>
      </w:r>
      <w:r w:rsidRPr="002D500B">
        <w:t>июля</w:t>
      </w:r>
      <w:r w:rsidRPr="002D500B">
        <w:rPr>
          <w:spacing w:val="60"/>
        </w:rPr>
        <w:t xml:space="preserve"> </w:t>
      </w:r>
      <w:r w:rsidRPr="002D500B">
        <w:t>2006</w:t>
      </w:r>
      <w:r w:rsidRPr="002D500B">
        <w:rPr>
          <w:spacing w:val="1"/>
        </w:rPr>
        <w:t xml:space="preserve"> </w:t>
      </w:r>
      <w:r w:rsidRPr="002D500B">
        <w:t xml:space="preserve">года </w:t>
      </w:r>
      <w:r w:rsidRPr="002D500B">
        <w:br/>
        <w:t xml:space="preserve">№ 152-ФЗ «О персональных данных» в целях повышения интереса </w:t>
      </w:r>
      <w:r w:rsidRPr="002D500B">
        <w:br/>
        <w:t xml:space="preserve">к выборам и референдумам у молодых и будущих избирателей, стимулирования лиц, обучающихся по образовательным программам среднего профессионального образования, высшего образования, </w:t>
      </w:r>
      <w:r w:rsidRPr="002D500B">
        <w:br/>
        <w:t>и педагогических работников к проведению исследований в области избирательного права и избирательного процесса даю согласие федеральному казенному учреждению «Российский центр обучения избирательным технологиям при Центральной избирательной</w:t>
      </w:r>
      <w:r w:rsidRPr="002D500B">
        <w:rPr>
          <w:spacing w:val="33"/>
        </w:rPr>
        <w:t xml:space="preserve"> </w:t>
      </w:r>
      <w:r w:rsidRPr="002D500B">
        <w:t xml:space="preserve">комиссии Российской Федерации», расположенному по адресу: город Москва, улица </w:t>
      </w:r>
      <w:r w:rsidRPr="002D500B">
        <w:lastRenderedPageBreak/>
        <w:t xml:space="preserve">Мясницкая, дом 47 (ИНН 7702047147, ОГРН 1027739658825, сведения </w:t>
      </w:r>
      <w:r w:rsidRPr="002D500B">
        <w:br/>
        <w:t xml:space="preserve">об информационных ресурсах оператора: </w:t>
      </w:r>
      <w:r w:rsidRPr="002D500B">
        <w:rPr>
          <w:color w:val="000000" w:themeColor="text1"/>
          <w:u w:val="single"/>
        </w:rPr>
        <w:t>https://www.rcoit.ru</w:t>
      </w:r>
      <w:r w:rsidRPr="002D500B">
        <w:rPr>
          <w:color w:val="000000" w:themeColor="text1"/>
        </w:rPr>
        <w:t xml:space="preserve">, </w:t>
      </w:r>
      <w:r w:rsidRPr="002D500B">
        <w:rPr>
          <w:color w:val="000000" w:themeColor="text1"/>
          <w:u w:val="single"/>
        </w:rPr>
        <w:t>https://rutube.ru/channel/24728545/</w:t>
      </w:r>
      <w:r w:rsidRPr="002D500B">
        <w:rPr>
          <w:color w:val="000000" w:themeColor="text1"/>
        </w:rPr>
        <w:t xml:space="preserve">, </w:t>
      </w:r>
      <w:r w:rsidRPr="002D500B">
        <w:rPr>
          <w:color w:val="000000" w:themeColor="text1"/>
          <w:spacing w:val="-70"/>
          <w:w w:val="99"/>
          <w:u w:val="single"/>
        </w:rPr>
        <w:t xml:space="preserve"> </w:t>
      </w:r>
      <w:r w:rsidRPr="002D500B">
        <w:rPr>
          <w:color w:val="000000" w:themeColor="text1"/>
          <w:u w:val="single"/>
        </w:rPr>
        <w:t>https://www.youtube.com/простоовыборах</w:t>
      </w:r>
      <w:r w:rsidRPr="002D500B">
        <w:rPr>
          <w:color w:val="000000" w:themeColor="text1"/>
        </w:rPr>
        <w:t xml:space="preserve">, </w:t>
      </w:r>
      <w:r w:rsidRPr="002D500B">
        <w:rPr>
          <w:color w:val="000000" w:themeColor="text1"/>
          <w:u w:val="single"/>
        </w:rPr>
        <w:t>https://t.me/electorium</w:t>
      </w:r>
      <w:r w:rsidRPr="002D500B">
        <w:rPr>
          <w:color w:val="000000" w:themeColor="text1"/>
        </w:rPr>
        <w:t xml:space="preserve">, </w:t>
      </w:r>
      <w:r w:rsidRPr="002D500B">
        <w:rPr>
          <w:color w:val="000000" w:themeColor="text1"/>
          <w:u w:val="single"/>
        </w:rPr>
        <w:t>https://vk.com/rcoit</w:t>
      </w:r>
      <w:r w:rsidRPr="002D500B">
        <w:rPr>
          <w:color w:val="000000" w:themeColor="text1"/>
        </w:rPr>
        <w:t>), на обработку в форме распространения моих персональных данных, в том числе на</w:t>
      </w:r>
      <w:r w:rsidRPr="002D500B">
        <w:rPr>
          <w:color w:val="000000"/>
        </w:rPr>
        <w:t xml:space="preserve"> публикацию моей конкурсной работы (для финалистов Всероссийского конкурса «Атмосфера»).</w:t>
      </w:r>
    </w:p>
    <w:p w:rsidR="001E0C2E" w:rsidRPr="002D500B" w:rsidRDefault="001E0C2E" w:rsidP="001E0C2E">
      <w:pPr>
        <w:pStyle w:val="a3"/>
        <w:tabs>
          <w:tab w:val="left" w:pos="9356"/>
        </w:tabs>
        <w:kinsoku w:val="0"/>
        <w:overflowPunct w:val="0"/>
        <w:spacing w:line="360" w:lineRule="auto"/>
        <w:ind w:right="3" w:firstLine="709"/>
        <w:jc w:val="both"/>
      </w:pPr>
      <w:r w:rsidRPr="002D500B">
        <w:t xml:space="preserve">Категории и перечень моих персональных данных, на обработку </w:t>
      </w:r>
      <w:r w:rsidRPr="002D500B">
        <w:br/>
        <w:t>в форме распространения которых я даю согласие:</w:t>
      </w:r>
    </w:p>
    <w:p w:rsidR="001E0C2E" w:rsidRPr="002D500B" w:rsidRDefault="001E0C2E" w:rsidP="001E0C2E">
      <w:pPr>
        <w:pStyle w:val="a3"/>
        <w:tabs>
          <w:tab w:val="left" w:pos="9356"/>
        </w:tabs>
        <w:kinsoku w:val="0"/>
        <w:overflowPunct w:val="0"/>
        <w:spacing w:line="360" w:lineRule="auto"/>
        <w:ind w:right="3" w:firstLine="709"/>
        <w:jc w:val="both"/>
      </w:pPr>
      <w:r w:rsidRPr="002D500B">
        <w:t>персональные данные:</w:t>
      </w:r>
    </w:p>
    <w:p w:rsidR="001E0C2E" w:rsidRPr="002D500B" w:rsidRDefault="001E0C2E" w:rsidP="001E0C2E">
      <w:pPr>
        <w:pStyle w:val="a3"/>
        <w:tabs>
          <w:tab w:val="left" w:pos="9356"/>
        </w:tabs>
        <w:kinsoku w:val="0"/>
        <w:overflowPunct w:val="0"/>
        <w:spacing w:line="360" w:lineRule="auto"/>
        <w:ind w:right="3" w:firstLine="709"/>
        <w:jc w:val="both"/>
      </w:pPr>
      <w:r w:rsidRPr="002D500B">
        <w:t>фамилия, имя, отчество;</w:t>
      </w:r>
    </w:p>
    <w:p w:rsidR="001E0C2E" w:rsidRPr="002D500B" w:rsidRDefault="001E0C2E" w:rsidP="001E0C2E">
      <w:pPr>
        <w:pStyle w:val="a3"/>
        <w:tabs>
          <w:tab w:val="left" w:pos="9356"/>
        </w:tabs>
        <w:kinsoku w:val="0"/>
        <w:overflowPunct w:val="0"/>
        <w:spacing w:line="360" w:lineRule="auto"/>
        <w:ind w:right="3" w:firstLine="709"/>
        <w:jc w:val="both"/>
      </w:pPr>
      <w:r w:rsidRPr="002D500B">
        <w:t>год, месяц, дата рождения;</w:t>
      </w:r>
    </w:p>
    <w:p w:rsidR="001E0C2E" w:rsidRPr="002D500B" w:rsidRDefault="001E0C2E" w:rsidP="001E0C2E">
      <w:pPr>
        <w:pStyle w:val="a3"/>
        <w:tabs>
          <w:tab w:val="left" w:pos="9356"/>
        </w:tabs>
        <w:kinsoku w:val="0"/>
        <w:overflowPunct w:val="0"/>
        <w:spacing w:line="360" w:lineRule="auto"/>
        <w:ind w:right="3" w:firstLine="709"/>
        <w:jc w:val="both"/>
      </w:pPr>
      <w:r w:rsidRPr="002D500B">
        <w:t>пол;</w:t>
      </w:r>
    </w:p>
    <w:p w:rsidR="001E0C2E" w:rsidRPr="002D500B" w:rsidRDefault="001E0C2E" w:rsidP="001E0C2E">
      <w:pPr>
        <w:pStyle w:val="a3"/>
        <w:tabs>
          <w:tab w:val="left" w:pos="9356"/>
        </w:tabs>
        <w:kinsoku w:val="0"/>
        <w:overflowPunct w:val="0"/>
        <w:spacing w:line="360" w:lineRule="auto"/>
        <w:ind w:right="3" w:firstLine="709"/>
        <w:jc w:val="both"/>
      </w:pPr>
      <w:r w:rsidRPr="002D500B">
        <w:t>сведения об образовании, квалификации, профессиональной подготовке;</w:t>
      </w:r>
    </w:p>
    <w:p w:rsidR="001E0C2E" w:rsidRPr="002D500B" w:rsidRDefault="001E0C2E" w:rsidP="001E0C2E">
      <w:pPr>
        <w:pStyle w:val="a3"/>
        <w:tabs>
          <w:tab w:val="left" w:pos="9356"/>
        </w:tabs>
        <w:kinsoku w:val="0"/>
        <w:overflowPunct w:val="0"/>
        <w:spacing w:line="360" w:lineRule="auto"/>
        <w:ind w:right="3" w:firstLine="709"/>
        <w:jc w:val="both"/>
      </w:pPr>
      <w:r w:rsidRPr="002D500B">
        <w:t>сведения об ученой степени и ученом звании (при наличии).</w:t>
      </w:r>
    </w:p>
    <w:p w:rsidR="001E0C2E" w:rsidRPr="002D500B" w:rsidRDefault="001E0C2E" w:rsidP="001E0C2E">
      <w:pPr>
        <w:pStyle w:val="a3"/>
        <w:tabs>
          <w:tab w:val="left" w:pos="9356"/>
        </w:tabs>
        <w:kinsoku w:val="0"/>
        <w:overflowPunct w:val="0"/>
        <w:spacing w:line="360" w:lineRule="auto"/>
        <w:ind w:right="3" w:firstLine="709"/>
        <w:jc w:val="both"/>
      </w:pPr>
      <w:r w:rsidRPr="002D500B">
        <w:t>Биометрические персональные данные:</w:t>
      </w:r>
    </w:p>
    <w:p w:rsidR="001E0C2E" w:rsidRPr="002D500B" w:rsidRDefault="001E0C2E" w:rsidP="001E0C2E">
      <w:pPr>
        <w:pStyle w:val="a3"/>
        <w:tabs>
          <w:tab w:val="left" w:pos="9356"/>
        </w:tabs>
        <w:kinsoku w:val="0"/>
        <w:overflowPunct w:val="0"/>
        <w:spacing w:line="360" w:lineRule="auto"/>
        <w:ind w:right="3" w:firstLine="709"/>
        <w:jc w:val="both"/>
      </w:pPr>
      <w:r w:rsidRPr="002D500B">
        <w:t>изображение (фотография и видеозапись).</w:t>
      </w:r>
    </w:p>
    <w:p w:rsidR="001E0C2E" w:rsidRPr="002D500B" w:rsidRDefault="001E0C2E" w:rsidP="001E0C2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00B">
        <w:rPr>
          <w:rFonts w:ascii="Times New Roman" w:hAnsi="Times New Roman" w:cs="Times New Roman"/>
          <w:sz w:val="28"/>
          <w:szCs w:val="28"/>
        </w:rPr>
        <w:t>Условия и запреты на обработку вышеуказанных персональных данных (ч. 9 ст. 10</w:t>
      </w:r>
      <w:r w:rsidRPr="002D500B">
        <w:rPr>
          <w:rFonts w:ascii="Times New Roman" w:hAnsi="Times New Roman" w:cs="Times New Roman"/>
          <w:position w:val="10"/>
          <w:sz w:val="18"/>
          <w:szCs w:val="18"/>
        </w:rPr>
        <w:t>1</w:t>
      </w:r>
      <w:r w:rsidRPr="002D500B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2006 года № 152-ФЗ </w:t>
      </w:r>
      <w:r w:rsidRPr="002D500B">
        <w:rPr>
          <w:rFonts w:ascii="Times New Roman" w:hAnsi="Times New Roman" w:cs="Times New Roman"/>
          <w:sz w:val="28"/>
          <w:szCs w:val="28"/>
        </w:rPr>
        <w:br/>
        <w:t>«О персональных данных») (нужное отметить):</w:t>
      </w:r>
    </w:p>
    <w:p w:rsidR="001E0C2E" w:rsidRPr="002D500B" w:rsidRDefault="001E0C2E" w:rsidP="001E0C2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00B">
        <w:rPr>
          <w:rFonts w:ascii="Times New Roman" w:hAnsi="Times New Roman" w:cs="Times New Roman"/>
          <w:noProof/>
          <w:position w:val="-3"/>
          <w:sz w:val="28"/>
          <w:szCs w:val="28"/>
        </w:rPr>
        <w:drawing>
          <wp:inline distT="0" distB="0" distL="0" distR="0">
            <wp:extent cx="145415" cy="161925"/>
            <wp:effectExtent l="19050" t="0" r="0" b="0"/>
            <wp:docPr id="9" name="Консультант Плю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ультант Плюс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500B">
        <w:rPr>
          <w:rFonts w:ascii="Times New Roman" w:hAnsi="Times New Roman" w:cs="Times New Roman"/>
          <w:sz w:val="28"/>
          <w:szCs w:val="28"/>
        </w:rPr>
        <w:t xml:space="preserve"> не устанавливаю;</w:t>
      </w:r>
    </w:p>
    <w:p w:rsidR="001E0C2E" w:rsidRPr="002D500B" w:rsidRDefault="001E0C2E" w:rsidP="001E0C2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00B">
        <w:rPr>
          <w:rFonts w:ascii="Times New Roman" w:hAnsi="Times New Roman" w:cs="Times New Roman"/>
          <w:noProof/>
          <w:position w:val="-3"/>
          <w:sz w:val="28"/>
          <w:szCs w:val="28"/>
        </w:rPr>
        <w:drawing>
          <wp:inline distT="0" distB="0" distL="0" distR="0">
            <wp:extent cx="145415" cy="161925"/>
            <wp:effectExtent l="19050" t="0" r="0" b="0"/>
            <wp:docPr id="116" name="Консультант Плю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ультант Плюс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500B">
        <w:rPr>
          <w:rFonts w:ascii="Times New Roman" w:hAnsi="Times New Roman" w:cs="Times New Roman"/>
          <w:sz w:val="28"/>
          <w:szCs w:val="28"/>
        </w:rPr>
        <w:t xml:space="preserve"> устанавливаю запрет на передачу (кроме предоставления доступа) этих данных оператором неограниченному кругу лиц;</w:t>
      </w:r>
    </w:p>
    <w:p w:rsidR="001E0C2E" w:rsidRPr="002D500B" w:rsidRDefault="001E0C2E" w:rsidP="001E0C2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00B">
        <w:rPr>
          <w:rFonts w:ascii="Times New Roman" w:hAnsi="Times New Roman" w:cs="Times New Roman"/>
          <w:noProof/>
          <w:position w:val="-3"/>
          <w:sz w:val="28"/>
          <w:szCs w:val="28"/>
        </w:rPr>
        <w:drawing>
          <wp:inline distT="0" distB="0" distL="0" distR="0">
            <wp:extent cx="145415" cy="161925"/>
            <wp:effectExtent l="19050" t="0" r="0" b="0"/>
            <wp:docPr id="5" name="Консультант Плю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ультант Плюс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500B">
        <w:rPr>
          <w:rFonts w:ascii="Times New Roman" w:hAnsi="Times New Roman" w:cs="Times New Roman"/>
          <w:sz w:val="28"/>
          <w:szCs w:val="28"/>
        </w:rPr>
        <w:t xml:space="preserve"> устанавливаю запрет на обработку (кроме получения доступа) этих данных неограниченным кругом лиц;</w:t>
      </w:r>
    </w:p>
    <w:p w:rsidR="001E0C2E" w:rsidRPr="002D500B" w:rsidRDefault="001E0C2E" w:rsidP="001E0C2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00B">
        <w:rPr>
          <w:rFonts w:ascii="Times New Roman" w:hAnsi="Times New Roman" w:cs="Times New Roman"/>
          <w:noProof/>
          <w:position w:val="-3"/>
          <w:sz w:val="28"/>
          <w:szCs w:val="28"/>
        </w:rPr>
        <w:drawing>
          <wp:inline distT="0" distB="0" distL="0" distR="0">
            <wp:extent cx="145415" cy="161925"/>
            <wp:effectExtent l="19050" t="0" r="0" b="0"/>
            <wp:docPr id="12" name="Консультант Плю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ультант Плюс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500B">
        <w:rPr>
          <w:rFonts w:ascii="Times New Roman" w:hAnsi="Times New Roman" w:cs="Times New Roman"/>
          <w:sz w:val="28"/>
          <w:szCs w:val="28"/>
        </w:rPr>
        <w:t xml:space="preserve"> устанавливаю условия обработки (кроме получения доступа) этих данных неограниченным кругом лиц:_____________________________.</w:t>
      </w:r>
    </w:p>
    <w:p w:rsidR="001E0C2E" w:rsidRPr="002D500B" w:rsidRDefault="001E0C2E" w:rsidP="001E0C2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00B">
        <w:rPr>
          <w:rFonts w:ascii="Times New Roman" w:hAnsi="Times New Roman" w:cs="Times New Roman"/>
          <w:sz w:val="28"/>
          <w:szCs w:val="28"/>
        </w:rPr>
        <w:t xml:space="preserve">Условия, при которых полученные персональные данные могут передаваться оператором только по его внутренней сети, обеспечивающей </w:t>
      </w:r>
      <w:r w:rsidRPr="002D500B">
        <w:rPr>
          <w:rFonts w:ascii="Times New Roman" w:hAnsi="Times New Roman" w:cs="Times New Roman"/>
          <w:sz w:val="28"/>
          <w:szCs w:val="28"/>
        </w:rPr>
        <w:lastRenderedPageBreak/>
        <w:t xml:space="preserve">доступ к информации лишь для строго определенных сотрудников, либо </w:t>
      </w:r>
      <w:r w:rsidRPr="002D500B">
        <w:rPr>
          <w:rFonts w:ascii="Times New Roman" w:hAnsi="Times New Roman" w:cs="Times New Roman"/>
          <w:sz w:val="28"/>
          <w:szCs w:val="28"/>
        </w:rPr>
        <w:br/>
        <w:t>с использованием информационно-телекоммуникационных сетей, либо без передачи полученных персональных данных: __________________________.</w:t>
      </w:r>
    </w:p>
    <w:p w:rsidR="001E0C2E" w:rsidRPr="002D500B" w:rsidRDefault="001E0C2E" w:rsidP="001E0C2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00B">
        <w:rPr>
          <w:rFonts w:ascii="Times New Roman" w:hAnsi="Times New Roman" w:cs="Times New Roman"/>
          <w:sz w:val="28"/>
          <w:szCs w:val="28"/>
        </w:rPr>
        <w:t>Согласие действует со дня его подписания до дня отзыва в письменной форме.</w:t>
      </w:r>
    </w:p>
    <w:p w:rsidR="001E0C2E" w:rsidRPr="002D500B" w:rsidRDefault="001E0C2E" w:rsidP="001E0C2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00B">
        <w:rPr>
          <w:rFonts w:ascii="Times New Roman" w:hAnsi="Times New Roman" w:cs="Times New Roman"/>
          <w:sz w:val="28"/>
          <w:szCs w:val="28"/>
        </w:rPr>
        <w:t>Я подтверждаю, что, давая такое согласие, я действую по собственной воле и в своих интересах.</w:t>
      </w:r>
    </w:p>
    <w:p w:rsidR="001E0C2E" w:rsidRPr="002D500B" w:rsidRDefault="001E0C2E" w:rsidP="001E0C2E">
      <w:pPr>
        <w:pStyle w:val="ConsPlusNormal"/>
        <w:spacing w:before="20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1E0C2E" w:rsidRPr="002D500B" w:rsidRDefault="001E0C2E" w:rsidP="001E0C2E">
      <w:pPr>
        <w:adjustRightInd/>
        <w:jc w:val="both"/>
        <w:rPr>
          <w:sz w:val="28"/>
          <w:szCs w:val="28"/>
        </w:rPr>
      </w:pPr>
      <w:r w:rsidRPr="002D500B">
        <w:rPr>
          <w:sz w:val="28"/>
          <w:szCs w:val="28"/>
        </w:rPr>
        <w:t>_______________________________ ____________ __________ 20__.</w:t>
      </w:r>
    </w:p>
    <w:p w:rsidR="001E0C2E" w:rsidRPr="002D500B" w:rsidRDefault="001E0C2E" w:rsidP="001E0C2E">
      <w:pPr>
        <w:adjustRightInd/>
        <w:spacing w:line="360" w:lineRule="auto"/>
        <w:ind w:firstLine="284"/>
        <w:jc w:val="both"/>
        <w:rPr>
          <w:sz w:val="20"/>
          <w:szCs w:val="20"/>
        </w:rPr>
      </w:pPr>
      <w:r w:rsidRPr="002D500B">
        <w:rPr>
          <w:sz w:val="20"/>
          <w:szCs w:val="20"/>
        </w:rPr>
        <w:t>(ФИО субъекта персональных данных)                      (подпись)                  (дата)</w:t>
      </w:r>
    </w:p>
    <w:p w:rsidR="001E0C2E" w:rsidRPr="002D500B" w:rsidRDefault="001E0C2E" w:rsidP="001E0C2E">
      <w:pPr>
        <w:pStyle w:val="ConsPlusNormal"/>
        <w:spacing w:before="20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1E0C2E" w:rsidRPr="002D500B" w:rsidRDefault="001E0C2E" w:rsidP="001E0C2E">
      <w:pPr>
        <w:pStyle w:val="a3"/>
        <w:kinsoku w:val="0"/>
        <w:overflowPunct w:val="0"/>
        <w:spacing w:before="67"/>
        <w:ind w:left="4279" w:right="3"/>
        <w:jc w:val="center"/>
        <w:sectPr w:rsidR="001E0C2E" w:rsidRPr="002D500B" w:rsidSect="00C24118">
          <w:headerReference w:type="default" r:id="rId23"/>
          <w:footnotePr>
            <w:numFmt w:val="chicago"/>
          </w:footnotePr>
          <w:pgSz w:w="11910" w:h="16840"/>
          <w:pgMar w:top="1134" w:right="850" w:bottom="1134" w:left="1701" w:header="709" w:footer="567" w:gutter="0"/>
          <w:pgNumType w:start="1"/>
          <w:cols w:space="720"/>
          <w:noEndnote/>
          <w:titlePg/>
          <w:docGrid w:linePitch="299"/>
        </w:sectPr>
      </w:pPr>
    </w:p>
    <w:p w:rsidR="001E0C2E" w:rsidRPr="002D500B" w:rsidRDefault="001E0C2E" w:rsidP="001E0C2E">
      <w:pPr>
        <w:pStyle w:val="a3"/>
        <w:kinsoku w:val="0"/>
        <w:overflowPunct w:val="0"/>
        <w:ind w:left="4536" w:right="3"/>
        <w:jc w:val="center"/>
        <w:rPr>
          <w:sz w:val="24"/>
          <w:szCs w:val="24"/>
        </w:rPr>
      </w:pPr>
      <w:r w:rsidRPr="002D500B">
        <w:rPr>
          <w:sz w:val="24"/>
          <w:szCs w:val="24"/>
        </w:rPr>
        <w:lastRenderedPageBreak/>
        <w:t xml:space="preserve">Приложение № </w:t>
      </w:r>
      <w:r w:rsidR="0036719F">
        <w:rPr>
          <w:sz w:val="24"/>
          <w:szCs w:val="24"/>
        </w:rPr>
        <w:t>9</w:t>
      </w:r>
      <w:r w:rsidRPr="002D500B">
        <w:rPr>
          <w:sz w:val="24"/>
          <w:szCs w:val="24"/>
        </w:rPr>
        <w:t>.</w:t>
      </w:r>
      <w:r w:rsidR="00E13B03">
        <w:rPr>
          <w:sz w:val="24"/>
          <w:szCs w:val="24"/>
        </w:rPr>
        <w:t>2</w:t>
      </w:r>
    </w:p>
    <w:p w:rsidR="001E0C2E" w:rsidRPr="002D500B" w:rsidRDefault="001E0C2E" w:rsidP="001E0C2E">
      <w:pPr>
        <w:pStyle w:val="a3"/>
        <w:kinsoku w:val="0"/>
        <w:overflowPunct w:val="0"/>
        <w:ind w:left="4536" w:right="3"/>
        <w:jc w:val="center"/>
        <w:rPr>
          <w:sz w:val="24"/>
          <w:szCs w:val="24"/>
        </w:rPr>
      </w:pPr>
      <w:r w:rsidRPr="002D500B">
        <w:rPr>
          <w:sz w:val="24"/>
          <w:szCs w:val="24"/>
        </w:rPr>
        <w:t>к Положению о Всероссийском конкурсе</w:t>
      </w:r>
    </w:p>
    <w:p w:rsidR="001E0C2E" w:rsidRPr="002D500B" w:rsidRDefault="001E0C2E" w:rsidP="001E0C2E">
      <w:pPr>
        <w:pStyle w:val="a3"/>
        <w:kinsoku w:val="0"/>
        <w:overflowPunct w:val="0"/>
        <w:ind w:left="4536" w:right="3"/>
        <w:jc w:val="center"/>
        <w:rPr>
          <w:sz w:val="24"/>
          <w:szCs w:val="24"/>
        </w:rPr>
      </w:pPr>
      <w:r w:rsidRPr="002D500B">
        <w:rPr>
          <w:sz w:val="24"/>
          <w:szCs w:val="24"/>
        </w:rPr>
        <w:t>на лучшую работу по вопросам избирательного права и избирательного процесса, повышения правовой и политической культуры избирателей (участников референдума), организаторов</w:t>
      </w:r>
    </w:p>
    <w:p w:rsidR="001E0C2E" w:rsidRPr="002D500B" w:rsidRDefault="001E0C2E" w:rsidP="001E0C2E">
      <w:pPr>
        <w:pStyle w:val="a3"/>
        <w:kinsoku w:val="0"/>
        <w:overflowPunct w:val="0"/>
        <w:ind w:left="4536" w:right="3"/>
        <w:jc w:val="center"/>
        <w:rPr>
          <w:sz w:val="24"/>
          <w:szCs w:val="24"/>
        </w:rPr>
      </w:pPr>
      <w:r w:rsidRPr="002D500B">
        <w:rPr>
          <w:sz w:val="24"/>
          <w:szCs w:val="24"/>
        </w:rPr>
        <w:t>выборов в органы государственной власти, органы местного самоуправления</w:t>
      </w:r>
    </w:p>
    <w:p w:rsidR="001E0C2E" w:rsidRPr="002D500B" w:rsidRDefault="001E0C2E" w:rsidP="001E0C2E">
      <w:pPr>
        <w:pStyle w:val="a3"/>
        <w:kinsoku w:val="0"/>
        <w:overflowPunct w:val="0"/>
        <w:ind w:left="4536" w:right="3"/>
        <w:jc w:val="center"/>
        <w:rPr>
          <w:sz w:val="24"/>
          <w:szCs w:val="24"/>
        </w:rPr>
      </w:pPr>
      <w:r w:rsidRPr="002D500B">
        <w:rPr>
          <w:sz w:val="24"/>
          <w:szCs w:val="24"/>
        </w:rPr>
        <w:t>в Российской Федерации и участников избирательных кампаний</w:t>
      </w:r>
    </w:p>
    <w:p w:rsidR="001E0C2E" w:rsidRPr="0093156F" w:rsidRDefault="001E0C2E" w:rsidP="001E0C2E">
      <w:pPr>
        <w:pStyle w:val="a3"/>
        <w:kinsoku w:val="0"/>
        <w:overflowPunct w:val="0"/>
        <w:rPr>
          <w:szCs w:val="24"/>
        </w:rPr>
      </w:pPr>
    </w:p>
    <w:p w:rsidR="001E0C2E" w:rsidRPr="0093156F" w:rsidRDefault="001E0C2E" w:rsidP="001E0C2E">
      <w:pPr>
        <w:pStyle w:val="a3"/>
        <w:kinsoku w:val="0"/>
        <w:overflowPunct w:val="0"/>
        <w:spacing w:before="9"/>
        <w:rPr>
          <w:szCs w:val="24"/>
        </w:rPr>
      </w:pPr>
    </w:p>
    <w:p w:rsidR="001E0C2E" w:rsidRPr="002D500B" w:rsidRDefault="001E0C2E" w:rsidP="001E0C2E">
      <w:pPr>
        <w:pStyle w:val="1"/>
        <w:kinsoku w:val="0"/>
        <w:overflowPunct w:val="0"/>
        <w:ind w:left="0" w:right="3"/>
      </w:pPr>
      <w:r w:rsidRPr="002D500B">
        <w:t>Согласие</w:t>
      </w:r>
    </w:p>
    <w:p w:rsidR="001E0C2E" w:rsidRPr="002D500B" w:rsidRDefault="001E0C2E" w:rsidP="001E0C2E">
      <w:pPr>
        <w:pStyle w:val="a3"/>
        <w:kinsoku w:val="0"/>
        <w:overflowPunct w:val="0"/>
        <w:ind w:right="3"/>
        <w:jc w:val="center"/>
        <w:rPr>
          <w:b/>
          <w:bCs/>
        </w:rPr>
      </w:pPr>
      <w:r w:rsidRPr="002D500B">
        <w:rPr>
          <w:b/>
          <w:bCs/>
        </w:rPr>
        <w:t>участника Всероссийского конкурса на лучшую работу</w:t>
      </w:r>
    </w:p>
    <w:p w:rsidR="001E0C2E" w:rsidRPr="002D500B" w:rsidRDefault="001E0C2E" w:rsidP="001E0C2E">
      <w:pPr>
        <w:pStyle w:val="a3"/>
        <w:kinsoku w:val="0"/>
        <w:overflowPunct w:val="0"/>
        <w:spacing w:before="48" w:line="276" w:lineRule="auto"/>
        <w:ind w:right="3"/>
        <w:jc w:val="center"/>
        <w:rPr>
          <w:b/>
          <w:bCs/>
        </w:rPr>
      </w:pPr>
      <w:r w:rsidRPr="002D500B">
        <w:rPr>
          <w:b/>
          <w:bCs/>
        </w:rPr>
        <w:t xml:space="preserve">по вопросам избирательного права и избирательного процесса, повышения правовой и политической культуры избирателей (участников референдума), организаторов выборов в органы государственной власти, органы местного самоуправления </w:t>
      </w:r>
      <w:r w:rsidRPr="002D500B">
        <w:rPr>
          <w:b/>
          <w:bCs/>
        </w:rPr>
        <w:br/>
        <w:t xml:space="preserve">в Российской Федерации и участников избирательных кампаний </w:t>
      </w:r>
      <w:r w:rsidRPr="002D500B">
        <w:rPr>
          <w:b/>
          <w:bCs/>
        </w:rPr>
        <w:br/>
        <w:t>на обработку персональных данных, разрешенных субъектом персональных данных для распространения</w:t>
      </w:r>
    </w:p>
    <w:p w:rsidR="001E0C2E" w:rsidRPr="002D500B" w:rsidRDefault="001E0C2E" w:rsidP="001E0C2E">
      <w:pPr>
        <w:pStyle w:val="a3"/>
        <w:tabs>
          <w:tab w:val="left" w:pos="9356"/>
        </w:tabs>
        <w:kinsoku w:val="0"/>
        <w:overflowPunct w:val="0"/>
        <w:spacing w:line="316" w:lineRule="exact"/>
        <w:ind w:firstLine="709"/>
      </w:pPr>
    </w:p>
    <w:p w:rsidR="001E0C2E" w:rsidRPr="002D500B" w:rsidRDefault="001E0C2E" w:rsidP="001E0C2E">
      <w:pPr>
        <w:pStyle w:val="a3"/>
        <w:tabs>
          <w:tab w:val="left" w:pos="9356"/>
        </w:tabs>
        <w:kinsoku w:val="0"/>
        <w:overflowPunct w:val="0"/>
        <w:spacing w:line="316" w:lineRule="exact"/>
        <w:ind w:firstLine="709"/>
      </w:pPr>
      <w:r w:rsidRPr="002D500B">
        <w:t>Я,</w:t>
      </w:r>
      <w:r w:rsidRPr="002D500B">
        <w:rPr>
          <w:u w:val="single" w:color="000000"/>
        </w:rPr>
        <w:t xml:space="preserve">                                                                                                                ___</w:t>
      </w:r>
      <w:r w:rsidRPr="002D500B">
        <w:t>,</w:t>
      </w:r>
    </w:p>
    <w:p w:rsidR="001E0C2E" w:rsidRPr="002D500B" w:rsidRDefault="001E0C2E" w:rsidP="001E0C2E">
      <w:pPr>
        <w:pStyle w:val="a3"/>
        <w:tabs>
          <w:tab w:val="left" w:pos="9356"/>
        </w:tabs>
        <w:kinsoku w:val="0"/>
        <w:overflowPunct w:val="0"/>
        <w:ind w:firstLine="709"/>
        <w:jc w:val="center"/>
        <w:rPr>
          <w:sz w:val="20"/>
          <w:szCs w:val="20"/>
        </w:rPr>
      </w:pPr>
      <w:r w:rsidRPr="002D500B">
        <w:rPr>
          <w:sz w:val="20"/>
          <w:szCs w:val="20"/>
        </w:rPr>
        <w:t>(фамилия, имя, отчество (при наличии), указываются полностью)</w:t>
      </w:r>
    </w:p>
    <w:p w:rsidR="001E0C2E" w:rsidRPr="002D500B" w:rsidRDefault="001E0C2E" w:rsidP="001E0C2E">
      <w:pPr>
        <w:pStyle w:val="a3"/>
        <w:tabs>
          <w:tab w:val="left" w:pos="9356"/>
        </w:tabs>
        <w:kinsoku w:val="0"/>
        <w:overflowPunct w:val="0"/>
        <w:spacing w:before="96" w:line="360" w:lineRule="auto"/>
        <w:jc w:val="both"/>
      </w:pPr>
      <w:r w:rsidRPr="002D500B">
        <w:t>контактная информация (номер телефона, адрес электронной почты</w:t>
      </w:r>
      <w:r w:rsidR="00E13B03">
        <w:t>,</w:t>
      </w:r>
      <w:r w:rsidRPr="002D500B">
        <w:t xml:space="preserve"> адрес регистрации (адрес фактического места проживания) субъекта</w:t>
      </w:r>
      <w:r w:rsidRPr="002D500B">
        <w:rPr>
          <w:spacing w:val="18"/>
        </w:rPr>
        <w:t xml:space="preserve"> </w:t>
      </w:r>
      <w:r w:rsidRPr="002D500B">
        <w:t>персональных</w:t>
      </w:r>
      <w:r w:rsidRPr="002D500B">
        <w:rPr>
          <w:spacing w:val="48"/>
        </w:rPr>
        <w:t xml:space="preserve"> </w:t>
      </w:r>
      <w:r w:rsidRPr="002D500B">
        <w:t>данных):__________________________________________</w:t>
      </w:r>
      <w:r w:rsidR="00E13B03">
        <w:t>_____________</w:t>
      </w:r>
      <w:r w:rsidRPr="002D500B">
        <w:t>___</w:t>
      </w:r>
    </w:p>
    <w:p w:rsidR="001E0C2E" w:rsidRPr="002D500B" w:rsidRDefault="001E0C2E" w:rsidP="001E0C2E">
      <w:pPr>
        <w:pStyle w:val="a3"/>
        <w:tabs>
          <w:tab w:val="left" w:pos="9356"/>
        </w:tabs>
        <w:kinsoku w:val="0"/>
        <w:overflowPunct w:val="0"/>
        <w:spacing w:before="96" w:line="360" w:lineRule="auto"/>
        <w:jc w:val="both"/>
      </w:pPr>
      <w:r w:rsidRPr="002D500B">
        <w:t>__________________________________________________________________,</w:t>
      </w:r>
      <w:r w:rsidRPr="002D500B">
        <w:br/>
        <w:t>соответствии</w:t>
      </w:r>
      <w:r w:rsidRPr="002D500B">
        <w:rPr>
          <w:spacing w:val="58"/>
        </w:rPr>
        <w:t xml:space="preserve"> </w:t>
      </w:r>
      <w:r w:rsidRPr="002D500B">
        <w:t>со</w:t>
      </w:r>
      <w:r w:rsidRPr="002D500B">
        <w:rPr>
          <w:spacing w:val="59"/>
        </w:rPr>
        <w:t xml:space="preserve"> </w:t>
      </w:r>
      <w:r w:rsidRPr="002D500B">
        <w:t>статьей</w:t>
      </w:r>
      <w:r w:rsidRPr="002D500B">
        <w:rPr>
          <w:spacing w:val="58"/>
        </w:rPr>
        <w:t xml:space="preserve"> </w:t>
      </w:r>
      <w:r w:rsidRPr="002D500B">
        <w:t>10</w:t>
      </w:r>
      <w:r w:rsidRPr="002D500B">
        <w:rPr>
          <w:position w:val="10"/>
          <w:sz w:val="18"/>
          <w:szCs w:val="18"/>
        </w:rPr>
        <w:t xml:space="preserve">1 </w:t>
      </w:r>
      <w:r w:rsidRPr="002D500B">
        <w:t>Федерального</w:t>
      </w:r>
      <w:r w:rsidRPr="002D500B">
        <w:rPr>
          <w:spacing w:val="59"/>
        </w:rPr>
        <w:t xml:space="preserve"> </w:t>
      </w:r>
      <w:r w:rsidRPr="002D500B">
        <w:t>закона</w:t>
      </w:r>
      <w:r w:rsidRPr="002D500B">
        <w:rPr>
          <w:spacing w:val="63"/>
        </w:rPr>
        <w:t xml:space="preserve"> </w:t>
      </w:r>
      <w:r w:rsidRPr="002D500B">
        <w:t>от</w:t>
      </w:r>
      <w:r w:rsidRPr="002D500B">
        <w:rPr>
          <w:spacing w:val="57"/>
        </w:rPr>
        <w:t xml:space="preserve"> </w:t>
      </w:r>
      <w:r w:rsidRPr="002D500B">
        <w:t>27</w:t>
      </w:r>
      <w:r w:rsidRPr="002D500B">
        <w:rPr>
          <w:spacing w:val="59"/>
        </w:rPr>
        <w:t xml:space="preserve"> </w:t>
      </w:r>
      <w:r w:rsidRPr="002D500B">
        <w:t>июля</w:t>
      </w:r>
      <w:r w:rsidRPr="002D500B">
        <w:rPr>
          <w:spacing w:val="60"/>
        </w:rPr>
        <w:t xml:space="preserve"> </w:t>
      </w:r>
      <w:r w:rsidRPr="002D500B">
        <w:t>2006</w:t>
      </w:r>
      <w:r w:rsidRPr="002D500B">
        <w:rPr>
          <w:spacing w:val="1"/>
        </w:rPr>
        <w:t xml:space="preserve"> </w:t>
      </w:r>
      <w:r w:rsidRPr="002D500B">
        <w:t xml:space="preserve">года </w:t>
      </w:r>
      <w:r w:rsidRPr="002D500B">
        <w:br/>
        <w:t xml:space="preserve">№ 152-ФЗ «О персональных данных» в целях повышения интереса </w:t>
      </w:r>
      <w:r w:rsidRPr="002D500B">
        <w:br/>
        <w:t xml:space="preserve">к выборам и референдумам у молодых и будущих избирателей, стимулирования лиц, обучающихся по образовательным программам среднего профессионального образования, высшего образования, </w:t>
      </w:r>
      <w:r w:rsidRPr="002D500B">
        <w:br/>
        <w:t xml:space="preserve">и педагогических работников к проведению исследований в области избирательного права и избирательного процесса даю согласие Центральной избирательной комиссии Российской Федерации, расположенной по адресу: город Москва, Большой Черкасский переулок, дом 9 (ИНН 7710010990, </w:t>
      </w:r>
      <w:r w:rsidRPr="002D500B">
        <w:lastRenderedPageBreak/>
        <w:t xml:space="preserve">сведения об информационных ресурсах оператора: </w:t>
      </w:r>
      <w:hyperlink r:id="rId24" w:history="1">
        <w:r w:rsidRPr="002D500B">
          <w:t>http://cikrf.ru</w:t>
        </w:r>
      </w:hyperlink>
      <w:r w:rsidRPr="002D500B">
        <w:t xml:space="preserve">, </w:t>
      </w:r>
      <w:hyperlink r:id="rId25" w:history="1">
        <w:r w:rsidRPr="002D500B">
          <w:t>https://vk.com/cikrussia</w:t>
        </w:r>
      </w:hyperlink>
      <w:r w:rsidRPr="002D500B">
        <w:t xml:space="preserve">, </w:t>
      </w:r>
      <w:hyperlink r:id="rId26" w:history="1">
        <w:r w:rsidRPr="002D500B">
          <w:t>https://ok.ru/cikrussia</w:t>
        </w:r>
      </w:hyperlink>
      <w:r w:rsidRPr="002D500B">
        <w:t xml:space="preserve">, </w:t>
      </w:r>
      <w:hyperlink r:id="rId27" w:history="1">
        <w:r w:rsidRPr="002D500B">
          <w:t>https://youtube.com/cikrussia</w:t>
        </w:r>
      </w:hyperlink>
      <w:r w:rsidRPr="002D500B">
        <w:t xml:space="preserve">, </w:t>
      </w:r>
      <w:hyperlink r:id="rId28" w:history="1">
        <w:r w:rsidRPr="002D500B">
          <w:t>https://t.me/cikrossii</w:t>
        </w:r>
      </w:hyperlink>
      <w:r w:rsidRPr="002D500B">
        <w:t>), на обработку в форме распространения моих персональных данных, в том числе на публикацию моей конкурсной работы (для финалистов Всероссийского конкурса «Атмосфера»).</w:t>
      </w:r>
    </w:p>
    <w:p w:rsidR="001E0C2E" w:rsidRPr="002D500B" w:rsidRDefault="001E0C2E" w:rsidP="001E0C2E">
      <w:pPr>
        <w:pStyle w:val="a3"/>
        <w:tabs>
          <w:tab w:val="left" w:pos="9356"/>
        </w:tabs>
        <w:kinsoku w:val="0"/>
        <w:overflowPunct w:val="0"/>
        <w:spacing w:line="360" w:lineRule="auto"/>
        <w:ind w:right="3" w:firstLine="709"/>
        <w:jc w:val="both"/>
      </w:pPr>
      <w:r w:rsidRPr="002D500B">
        <w:t xml:space="preserve">Категории и перечень моих персональных данных, на обработку </w:t>
      </w:r>
      <w:r w:rsidRPr="002D500B">
        <w:br/>
        <w:t>в форме распространения которых я даю согласие:</w:t>
      </w:r>
    </w:p>
    <w:p w:rsidR="001E0C2E" w:rsidRPr="002D500B" w:rsidRDefault="001E0C2E" w:rsidP="001E0C2E">
      <w:pPr>
        <w:pStyle w:val="a3"/>
        <w:tabs>
          <w:tab w:val="left" w:pos="9356"/>
        </w:tabs>
        <w:kinsoku w:val="0"/>
        <w:overflowPunct w:val="0"/>
        <w:spacing w:line="360" w:lineRule="auto"/>
        <w:ind w:right="3" w:firstLine="709"/>
        <w:jc w:val="both"/>
      </w:pPr>
      <w:r w:rsidRPr="002D500B">
        <w:t>персональные данные:</w:t>
      </w:r>
    </w:p>
    <w:p w:rsidR="001E0C2E" w:rsidRPr="002D500B" w:rsidRDefault="001E0C2E" w:rsidP="001E0C2E">
      <w:pPr>
        <w:pStyle w:val="a3"/>
        <w:tabs>
          <w:tab w:val="left" w:pos="9356"/>
        </w:tabs>
        <w:kinsoku w:val="0"/>
        <w:overflowPunct w:val="0"/>
        <w:spacing w:line="360" w:lineRule="auto"/>
        <w:ind w:right="3" w:firstLine="709"/>
        <w:jc w:val="both"/>
      </w:pPr>
      <w:r w:rsidRPr="002D500B">
        <w:t>фамилия, имя, отчество;</w:t>
      </w:r>
    </w:p>
    <w:p w:rsidR="001E0C2E" w:rsidRPr="002D500B" w:rsidRDefault="001E0C2E" w:rsidP="001E0C2E">
      <w:pPr>
        <w:pStyle w:val="a3"/>
        <w:tabs>
          <w:tab w:val="left" w:pos="9356"/>
        </w:tabs>
        <w:kinsoku w:val="0"/>
        <w:overflowPunct w:val="0"/>
        <w:spacing w:line="360" w:lineRule="auto"/>
        <w:ind w:right="3" w:firstLine="709"/>
        <w:jc w:val="both"/>
      </w:pPr>
      <w:r w:rsidRPr="002D500B">
        <w:t>год, месяц, дата рождения;</w:t>
      </w:r>
    </w:p>
    <w:p w:rsidR="001E0C2E" w:rsidRPr="002D500B" w:rsidRDefault="001E0C2E" w:rsidP="001E0C2E">
      <w:pPr>
        <w:pStyle w:val="a3"/>
        <w:tabs>
          <w:tab w:val="left" w:pos="9356"/>
        </w:tabs>
        <w:kinsoku w:val="0"/>
        <w:overflowPunct w:val="0"/>
        <w:spacing w:line="360" w:lineRule="auto"/>
        <w:ind w:right="3" w:firstLine="709"/>
        <w:jc w:val="both"/>
      </w:pPr>
      <w:r w:rsidRPr="002D500B">
        <w:t>пол;</w:t>
      </w:r>
    </w:p>
    <w:p w:rsidR="001E0C2E" w:rsidRPr="002D500B" w:rsidRDefault="001E0C2E" w:rsidP="001E0C2E">
      <w:pPr>
        <w:pStyle w:val="a3"/>
        <w:tabs>
          <w:tab w:val="left" w:pos="9356"/>
        </w:tabs>
        <w:kinsoku w:val="0"/>
        <w:overflowPunct w:val="0"/>
        <w:spacing w:line="360" w:lineRule="auto"/>
        <w:ind w:right="3" w:firstLine="709"/>
        <w:jc w:val="both"/>
      </w:pPr>
      <w:r w:rsidRPr="002D500B">
        <w:t>сведения об образовании, квалификации, профессиональной подготовке;</w:t>
      </w:r>
    </w:p>
    <w:p w:rsidR="001E0C2E" w:rsidRPr="002D500B" w:rsidRDefault="001E0C2E" w:rsidP="001E0C2E">
      <w:pPr>
        <w:pStyle w:val="a3"/>
        <w:tabs>
          <w:tab w:val="left" w:pos="9356"/>
        </w:tabs>
        <w:kinsoku w:val="0"/>
        <w:overflowPunct w:val="0"/>
        <w:spacing w:line="360" w:lineRule="auto"/>
        <w:ind w:right="3" w:firstLine="709"/>
        <w:jc w:val="both"/>
      </w:pPr>
      <w:r w:rsidRPr="002D500B">
        <w:t>сведения об ученой степени и ученом звании (при наличии).</w:t>
      </w:r>
    </w:p>
    <w:p w:rsidR="001E0C2E" w:rsidRPr="002D500B" w:rsidRDefault="001E0C2E" w:rsidP="001E0C2E">
      <w:pPr>
        <w:pStyle w:val="a3"/>
        <w:tabs>
          <w:tab w:val="left" w:pos="9356"/>
        </w:tabs>
        <w:kinsoku w:val="0"/>
        <w:overflowPunct w:val="0"/>
        <w:spacing w:line="360" w:lineRule="auto"/>
        <w:ind w:right="3" w:firstLine="709"/>
        <w:jc w:val="both"/>
      </w:pPr>
      <w:r w:rsidRPr="002D500B">
        <w:t>Биометрические персональные данные:</w:t>
      </w:r>
    </w:p>
    <w:p w:rsidR="001E0C2E" w:rsidRPr="002D500B" w:rsidRDefault="001E0C2E" w:rsidP="001E0C2E">
      <w:pPr>
        <w:pStyle w:val="a3"/>
        <w:tabs>
          <w:tab w:val="left" w:pos="9356"/>
        </w:tabs>
        <w:kinsoku w:val="0"/>
        <w:overflowPunct w:val="0"/>
        <w:spacing w:line="360" w:lineRule="auto"/>
        <w:ind w:right="3" w:firstLine="709"/>
        <w:jc w:val="both"/>
      </w:pPr>
      <w:r w:rsidRPr="002D500B">
        <w:t>изображение (фотография и видеозапись).</w:t>
      </w:r>
    </w:p>
    <w:p w:rsidR="001E0C2E" w:rsidRPr="002D500B" w:rsidRDefault="001E0C2E" w:rsidP="001E0C2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00B">
        <w:rPr>
          <w:rFonts w:ascii="Times New Roman" w:hAnsi="Times New Roman" w:cs="Times New Roman"/>
          <w:sz w:val="28"/>
          <w:szCs w:val="28"/>
        </w:rPr>
        <w:t>Условия и запреты на обработку вышеуказанных персональных данных (ч. 9 ст. 10</w:t>
      </w:r>
      <w:r w:rsidRPr="002D500B">
        <w:rPr>
          <w:rFonts w:ascii="Times New Roman" w:hAnsi="Times New Roman" w:cs="Times New Roman"/>
          <w:position w:val="10"/>
          <w:sz w:val="18"/>
          <w:szCs w:val="18"/>
        </w:rPr>
        <w:t>1</w:t>
      </w:r>
      <w:r w:rsidRPr="002D500B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2006 года № 152-ФЗ </w:t>
      </w:r>
      <w:r w:rsidRPr="002D500B">
        <w:rPr>
          <w:rFonts w:ascii="Times New Roman" w:hAnsi="Times New Roman" w:cs="Times New Roman"/>
          <w:sz w:val="28"/>
          <w:szCs w:val="28"/>
        </w:rPr>
        <w:br/>
        <w:t>«О персональных данных») (нужное отметить):</w:t>
      </w:r>
    </w:p>
    <w:p w:rsidR="001E0C2E" w:rsidRPr="002D500B" w:rsidRDefault="001E0C2E" w:rsidP="001E0C2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00B">
        <w:rPr>
          <w:rFonts w:ascii="Times New Roman" w:hAnsi="Times New Roman" w:cs="Times New Roman"/>
          <w:noProof/>
          <w:position w:val="-3"/>
          <w:sz w:val="28"/>
          <w:szCs w:val="28"/>
        </w:rPr>
        <w:drawing>
          <wp:inline distT="0" distB="0" distL="0" distR="0">
            <wp:extent cx="145415" cy="161925"/>
            <wp:effectExtent l="19050" t="0" r="0" b="0"/>
            <wp:docPr id="1" name="Консультант Плю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ультант Плюс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500B">
        <w:rPr>
          <w:rFonts w:ascii="Times New Roman" w:hAnsi="Times New Roman" w:cs="Times New Roman"/>
          <w:sz w:val="28"/>
          <w:szCs w:val="28"/>
        </w:rPr>
        <w:t xml:space="preserve"> не устанавливаю;</w:t>
      </w:r>
    </w:p>
    <w:p w:rsidR="001E0C2E" w:rsidRPr="002D500B" w:rsidRDefault="001E0C2E" w:rsidP="001E0C2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00B">
        <w:rPr>
          <w:rFonts w:ascii="Times New Roman" w:hAnsi="Times New Roman" w:cs="Times New Roman"/>
          <w:noProof/>
          <w:position w:val="-3"/>
          <w:sz w:val="28"/>
          <w:szCs w:val="28"/>
        </w:rPr>
        <w:drawing>
          <wp:inline distT="0" distB="0" distL="0" distR="0">
            <wp:extent cx="145415" cy="161925"/>
            <wp:effectExtent l="19050" t="0" r="0" b="0"/>
            <wp:docPr id="2" name="Консультант Плю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ультант Плюс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500B">
        <w:rPr>
          <w:rFonts w:ascii="Times New Roman" w:hAnsi="Times New Roman" w:cs="Times New Roman"/>
          <w:sz w:val="28"/>
          <w:szCs w:val="28"/>
        </w:rPr>
        <w:t xml:space="preserve"> устанавливаю запрет на передачу (кроме предоставления доступа) этих данных оператором неограниченному кругу лиц;</w:t>
      </w:r>
    </w:p>
    <w:p w:rsidR="001E0C2E" w:rsidRPr="002D500B" w:rsidRDefault="001E0C2E" w:rsidP="001E0C2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00B">
        <w:rPr>
          <w:rFonts w:ascii="Times New Roman" w:hAnsi="Times New Roman" w:cs="Times New Roman"/>
          <w:noProof/>
          <w:position w:val="-3"/>
          <w:sz w:val="28"/>
          <w:szCs w:val="28"/>
        </w:rPr>
        <w:drawing>
          <wp:inline distT="0" distB="0" distL="0" distR="0">
            <wp:extent cx="145415" cy="161925"/>
            <wp:effectExtent l="19050" t="0" r="0" b="0"/>
            <wp:docPr id="3" name="Консультант Плю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ультант Плюс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500B">
        <w:rPr>
          <w:rFonts w:ascii="Times New Roman" w:hAnsi="Times New Roman" w:cs="Times New Roman"/>
          <w:sz w:val="28"/>
          <w:szCs w:val="28"/>
        </w:rPr>
        <w:t xml:space="preserve"> устанавливаю запрет на обработку (кроме получения доступа) этих данных неограниченным кругом лиц;</w:t>
      </w:r>
    </w:p>
    <w:p w:rsidR="001E0C2E" w:rsidRPr="002D500B" w:rsidRDefault="001E0C2E" w:rsidP="001E0C2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00B">
        <w:rPr>
          <w:rFonts w:ascii="Times New Roman" w:hAnsi="Times New Roman" w:cs="Times New Roman"/>
          <w:noProof/>
          <w:position w:val="-3"/>
          <w:sz w:val="28"/>
          <w:szCs w:val="28"/>
        </w:rPr>
        <w:drawing>
          <wp:inline distT="0" distB="0" distL="0" distR="0">
            <wp:extent cx="145415" cy="161925"/>
            <wp:effectExtent l="19050" t="0" r="0" b="0"/>
            <wp:docPr id="4" name="Консультант Плю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онсультант Плюс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1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D500B">
        <w:rPr>
          <w:rFonts w:ascii="Times New Roman" w:hAnsi="Times New Roman" w:cs="Times New Roman"/>
          <w:sz w:val="28"/>
          <w:szCs w:val="28"/>
        </w:rPr>
        <w:t xml:space="preserve"> устанавливаю условия обработки (кроме получения доступа) этих данных неограниченным кругом лиц:_____________________________.</w:t>
      </w:r>
    </w:p>
    <w:p w:rsidR="001E0C2E" w:rsidRPr="002D500B" w:rsidRDefault="001E0C2E" w:rsidP="001E0C2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00B">
        <w:rPr>
          <w:rFonts w:ascii="Times New Roman" w:hAnsi="Times New Roman" w:cs="Times New Roman"/>
          <w:sz w:val="28"/>
          <w:szCs w:val="28"/>
        </w:rPr>
        <w:t xml:space="preserve"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</w:t>
      </w:r>
      <w:r w:rsidRPr="002D500B">
        <w:rPr>
          <w:rFonts w:ascii="Times New Roman" w:hAnsi="Times New Roman" w:cs="Times New Roman"/>
          <w:sz w:val="28"/>
          <w:szCs w:val="28"/>
        </w:rPr>
        <w:br/>
        <w:t xml:space="preserve">с использованием информационно-телекоммуникационных сетей, либо без </w:t>
      </w:r>
      <w:r w:rsidRPr="002D500B">
        <w:rPr>
          <w:rFonts w:ascii="Times New Roman" w:hAnsi="Times New Roman" w:cs="Times New Roman"/>
          <w:sz w:val="28"/>
          <w:szCs w:val="28"/>
        </w:rPr>
        <w:lastRenderedPageBreak/>
        <w:t>передачи полученных персональных данных: __________________________.</w:t>
      </w:r>
    </w:p>
    <w:p w:rsidR="001E0C2E" w:rsidRPr="002D500B" w:rsidRDefault="001E0C2E" w:rsidP="001E0C2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00B">
        <w:rPr>
          <w:rFonts w:ascii="Times New Roman" w:hAnsi="Times New Roman" w:cs="Times New Roman"/>
          <w:sz w:val="28"/>
          <w:szCs w:val="28"/>
        </w:rPr>
        <w:t>Согласие действует со дня его подписания до дня отзыва в письменной форме.</w:t>
      </w:r>
    </w:p>
    <w:p w:rsidR="001E0C2E" w:rsidRPr="002D500B" w:rsidRDefault="001E0C2E" w:rsidP="001E0C2E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500B">
        <w:rPr>
          <w:rFonts w:ascii="Times New Roman" w:hAnsi="Times New Roman" w:cs="Times New Roman"/>
          <w:sz w:val="28"/>
          <w:szCs w:val="28"/>
        </w:rPr>
        <w:t>Я подтверждаю, что, давая такое согласие, я действую по собственной воле и в своих интересах.</w:t>
      </w:r>
    </w:p>
    <w:p w:rsidR="001E0C2E" w:rsidRPr="002D500B" w:rsidRDefault="001E0C2E" w:rsidP="001E0C2E">
      <w:pPr>
        <w:pStyle w:val="ConsPlusNormal"/>
        <w:spacing w:before="200" w:line="360" w:lineRule="auto"/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p w:rsidR="001E0C2E" w:rsidRPr="002D500B" w:rsidRDefault="001E0C2E" w:rsidP="001E0C2E">
      <w:pPr>
        <w:adjustRightInd/>
        <w:jc w:val="both"/>
        <w:rPr>
          <w:sz w:val="28"/>
          <w:szCs w:val="28"/>
        </w:rPr>
      </w:pPr>
      <w:r w:rsidRPr="002D500B">
        <w:rPr>
          <w:sz w:val="28"/>
          <w:szCs w:val="28"/>
        </w:rPr>
        <w:t>_______________________________ ____________ __________ 20__.</w:t>
      </w:r>
    </w:p>
    <w:p w:rsidR="001E0C2E" w:rsidRPr="002D500B" w:rsidRDefault="001E0C2E" w:rsidP="001E0C2E">
      <w:pPr>
        <w:adjustRightInd/>
        <w:spacing w:line="360" w:lineRule="auto"/>
        <w:ind w:firstLine="284"/>
        <w:jc w:val="both"/>
        <w:rPr>
          <w:sz w:val="20"/>
          <w:szCs w:val="20"/>
        </w:rPr>
      </w:pPr>
      <w:r w:rsidRPr="002D500B">
        <w:rPr>
          <w:sz w:val="20"/>
          <w:szCs w:val="20"/>
        </w:rPr>
        <w:t>(ФИО</w:t>
      </w:r>
      <w:r w:rsidRPr="002D500B">
        <w:rPr>
          <w:sz w:val="28"/>
          <w:szCs w:val="28"/>
        </w:rPr>
        <w:t xml:space="preserve"> </w:t>
      </w:r>
      <w:r w:rsidRPr="002D500B">
        <w:rPr>
          <w:sz w:val="20"/>
          <w:szCs w:val="20"/>
        </w:rPr>
        <w:t>субъекта персональных данных)                    (подпись)                  (дата)</w:t>
      </w:r>
    </w:p>
    <w:sectPr w:rsidR="001E0C2E" w:rsidRPr="002D500B" w:rsidSect="00B1327C">
      <w:pgSz w:w="11907" w:h="16840"/>
      <w:pgMar w:top="1134" w:right="850" w:bottom="1134" w:left="1701" w:header="709" w:footer="709" w:gutter="0"/>
      <w:paperSrc w:first="15" w:other="15"/>
      <w:pgNumType w:start="1"/>
      <w:cols w:space="720"/>
      <w:titlePg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5A738B71" w16cex:dateUtc="2024-07-26T11:38:00Z"/>
  <w16cex:commentExtensible w16cex:durableId="44CE1100" w16cex:dateUtc="2024-07-26T14:00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6E75" w:rsidRDefault="001C6E75" w:rsidP="00C3751F">
      <w:r>
        <w:separator/>
      </w:r>
    </w:p>
  </w:endnote>
  <w:endnote w:type="continuationSeparator" w:id="0">
    <w:p w:rsidR="001C6E75" w:rsidRDefault="001C6E75" w:rsidP="00C37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6E75" w:rsidRDefault="001C6E75" w:rsidP="00C3751F">
      <w:r>
        <w:separator/>
      </w:r>
    </w:p>
  </w:footnote>
  <w:footnote w:type="continuationSeparator" w:id="0">
    <w:p w:rsidR="001C6E75" w:rsidRDefault="001C6E75" w:rsidP="00C3751F">
      <w:r>
        <w:continuationSeparator/>
      </w:r>
    </w:p>
  </w:footnote>
  <w:footnote w:id="1">
    <w:p w:rsidR="00CF171F" w:rsidRDefault="00CF171F" w:rsidP="00675EA8">
      <w:pPr>
        <w:pStyle w:val="af"/>
      </w:pPr>
      <w:r>
        <w:rPr>
          <w:rStyle w:val="af1"/>
        </w:rPr>
        <w:footnoteRef/>
      </w:r>
      <w:r>
        <w:t xml:space="preserve"> Каждый критерий оценивается от 0 до 5 баллов.</w:t>
      </w:r>
    </w:p>
  </w:footnote>
  <w:footnote w:id="2">
    <w:p w:rsidR="00CF171F" w:rsidRDefault="00CF171F" w:rsidP="00675EA8">
      <w:pPr>
        <w:pStyle w:val="af"/>
      </w:pPr>
      <w:r>
        <w:rPr>
          <w:rStyle w:val="af1"/>
        </w:rPr>
        <w:footnoteRef/>
      </w:r>
      <w:r>
        <w:t xml:space="preserve"> По состоянию на дату, указанную в пункте 5.2.6 Положения.</w:t>
      </w:r>
    </w:p>
  </w:footnote>
  <w:footnote w:id="3">
    <w:p w:rsidR="00CF171F" w:rsidRPr="00FD003F" w:rsidRDefault="00CF171F" w:rsidP="00675EA8">
      <w:pPr>
        <w:pStyle w:val="af"/>
      </w:pPr>
      <w:r w:rsidRPr="00FD003F">
        <w:rPr>
          <w:rStyle w:val="af1"/>
        </w:rPr>
        <w:footnoteRef/>
      </w:r>
      <w:r w:rsidRPr="00FD003F">
        <w:t xml:space="preserve"> Каждый критерий оценивается от 0 до 5 баллов.</w:t>
      </w:r>
    </w:p>
  </w:footnote>
  <w:footnote w:id="4">
    <w:p w:rsidR="00CF171F" w:rsidRDefault="00CF171F">
      <w:pPr>
        <w:pStyle w:val="af"/>
      </w:pPr>
      <w:r>
        <w:rPr>
          <w:rStyle w:val="af1"/>
        </w:rPr>
        <w:footnoteRef/>
      </w:r>
      <w:r>
        <w:t xml:space="preserve"> В значении пункта 4.3 Положения.</w:t>
      </w:r>
    </w:p>
  </w:footnote>
  <w:footnote w:id="5">
    <w:p w:rsidR="00CF171F" w:rsidRPr="00FD003F" w:rsidRDefault="00CF171F" w:rsidP="00675EA8">
      <w:pPr>
        <w:pStyle w:val="af"/>
      </w:pPr>
      <w:r w:rsidRPr="00FD003F">
        <w:rPr>
          <w:rStyle w:val="af1"/>
        </w:rPr>
        <w:footnoteRef/>
      </w:r>
      <w:r w:rsidRPr="00FD003F">
        <w:t xml:space="preserve"> Использование исходных материалов, созданных непосредственно автором (авторским коллективом) работы.</w:t>
      </w:r>
    </w:p>
  </w:footnote>
  <w:footnote w:id="6">
    <w:p w:rsidR="00CF171F" w:rsidRPr="00FD003F" w:rsidRDefault="00CF171F" w:rsidP="00675EA8">
      <w:pPr>
        <w:pStyle w:val="af"/>
      </w:pPr>
      <w:r w:rsidRPr="00FD003F">
        <w:rPr>
          <w:rStyle w:val="af1"/>
        </w:rPr>
        <w:footnoteRef/>
      </w:r>
      <w:r w:rsidRPr="00FD003F">
        <w:t xml:space="preserve"> Отсутствие искажений исторических фактов, фактов общественной жизни.</w:t>
      </w:r>
    </w:p>
  </w:footnote>
  <w:footnote w:id="7">
    <w:p w:rsidR="00CF171F" w:rsidRDefault="00CF171F" w:rsidP="00FD003F">
      <w:pPr>
        <w:pStyle w:val="af"/>
      </w:pPr>
      <w:r w:rsidRPr="00FD003F">
        <w:rPr>
          <w:rStyle w:val="af1"/>
        </w:rPr>
        <w:footnoteRef/>
      </w:r>
      <w:r w:rsidRPr="00FD003F">
        <w:t xml:space="preserve"> По состоянию на дату, указанную в пункте 5.2.6 Положения.</w:t>
      </w:r>
    </w:p>
  </w:footnote>
  <w:footnote w:id="8">
    <w:p w:rsidR="00CF171F" w:rsidRDefault="00CF171F" w:rsidP="00675EA8">
      <w:pPr>
        <w:pStyle w:val="af"/>
      </w:pPr>
      <w:r>
        <w:rPr>
          <w:rStyle w:val="af1"/>
        </w:rPr>
        <w:footnoteRef/>
      </w:r>
      <w:r>
        <w:t xml:space="preserve"> Каждый критерий оценивается от 0 до 5 баллов.</w:t>
      </w:r>
    </w:p>
  </w:footnote>
  <w:footnote w:id="9">
    <w:p w:rsidR="00CF171F" w:rsidRDefault="00CF171F" w:rsidP="00675EA8">
      <w:pPr>
        <w:pStyle w:val="af"/>
      </w:pPr>
      <w:r>
        <w:rPr>
          <w:rStyle w:val="af1"/>
        </w:rPr>
        <w:footnoteRef/>
      </w:r>
      <w:r>
        <w:t xml:space="preserve"> </w:t>
      </w:r>
      <w:r w:rsidRPr="00AA7702">
        <w:t>Некорректным заимствованием считается использование чужого текста без ссылки на источник.</w:t>
      </w:r>
    </w:p>
  </w:footnote>
  <w:footnote w:id="10">
    <w:p w:rsidR="00CF171F" w:rsidRDefault="00CF171F" w:rsidP="00675EA8">
      <w:pPr>
        <w:pStyle w:val="af"/>
      </w:pPr>
      <w:r>
        <w:rPr>
          <w:rStyle w:val="af1"/>
        </w:rPr>
        <w:footnoteRef/>
      </w:r>
      <w:r>
        <w:t xml:space="preserve"> По состоянию на дату, указанную в пункте 5.2.6 Положения.</w:t>
      </w:r>
    </w:p>
  </w:footnote>
  <w:footnote w:id="11">
    <w:p w:rsidR="00CF171F" w:rsidRDefault="00CF171F" w:rsidP="00675EA8">
      <w:pPr>
        <w:pStyle w:val="af"/>
      </w:pPr>
      <w:r>
        <w:rPr>
          <w:rStyle w:val="af1"/>
        </w:rPr>
        <w:footnoteRef/>
      </w:r>
      <w:r>
        <w:t xml:space="preserve"> Каждый критерий оценивается от 0 до 5 баллов.</w:t>
      </w:r>
    </w:p>
  </w:footnote>
  <w:footnote w:id="12">
    <w:p w:rsidR="00CF171F" w:rsidRDefault="00CF171F" w:rsidP="00675EA8">
      <w:pPr>
        <w:pStyle w:val="af"/>
      </w:pPr>
      <w:r>
        <w:rPr>
          <w:rStyle w:val="af1"/>
        </w:rPr>
        <w:footnoteRef/>
      </w:r>
      <w:r>
        <w:t xml:space="preserve"> По состоянию на дату, указанную в пункте 5.2.6 Положения.</w:t>
      </w:r>
    </w:p>
  </w:footnote>
  <w:footnote w:id="13">
    <w:p w:rsidR="00CF171F" w:rsidRPr="00AA7702" w:rsidRDefault="00CF171F" w:rsidP="00AA7702">
      <w:pPr>
        <w:pStyle w:val="af"/>
      </w:pPr>
      <w:r w:rsidRPr="00AA7702">
        <w:rPr>
          <w:rStyle w:val="af1"/>
        </w:rPr>
        <w:footnoteRef/>
      </w:r>
      <w:r w:rsidRPr="00AA7702">
        <w:t xml:space="preserve"> Работа авторского коллектива учитыва</w:t>
      </w:r>
      <w:r>
        <w:t>е</w:t>
      </w:r>
      <w:r w:rsidRPr="00AA7702">
        <w:t>тся как одна работа.</w:t>
      </w:r>
    </w:p>
  </w:footnote>
  <w:footnote w:id="14">
    <w:p w:rsidR="00CF171F" w:rsidRPr="00AA7702" w:rsidRDefault="00CF171F" w:rsidP="001E0C2E">
      <w:pPr>
        <w:pStyle w:val="af"/>
      </w:pPr>
      <w:r w:rsidRPr="00AA7702">
        <w:rPr>
          <w:rStyle w:val="af1"/>
        </w:rPr>
        <w:footnoteRef/>
      </w:r>
      <w:r w:rsidRPr="00AA7702">
        <w:t xml:space="preserve"> Графа заполняется в обязательном порядке для участников в номинации «Научный фронт».</w:t>
      </w:r>
    </w:p>
  </w:footnote>
  <w:footnote w:id="15">
    <w:p w:rsidR="00CF171F" w:rsidRPr="00AA7702" w:rsidRDefault="00CF171F" w:rsidP="001E0C2E">
      <w:pPr>
        <w:pStyle w:val="af"/>
        <w:jc w:val="both"/>
      </w:pPr>
      <w:r w:rsidRPr="00AA7702">
        <w:rPr>
          <w:rStyle w:val="af1"/>
        </w:rPr>
        <w:footnoteRef/>
      </w:r>
      <w:r w:rsidRPr="00AA7702">
        <w:t> Указываются наименование и адрес избирательной комиссии субъекта Российской Федерации.</w:t>
      </w:r>
    </w:p>
  </w:footnote>
  <w:footnote w:id="16">
    <w:p w:rsidR="00CF171F" w:rsidRPr="00AA7702" w:rsidRDefault="00CF171F" w:rsidP="001E0C2E">
      <w:pPr>
        <w:pStyle w:val="ad"/>
        <w:rPr>
          <w:sz w:val="20"/>
          <w:szCs w:val="20"/>
        </w:rPr>
      </w:pPr>
      <w:r w:rsidRPr="00AA7702">
        <w:rPr>
          <w:rStyle w:val="af1"/>
          <w:sz w:val="20"/>
          <w:szCs w:val="20"/>
        </w:rPr>
        <w:footnoteRef/>
      </w:r>
      <w:r w:rsidRPr="00AA7702">
        <w:rPr>
          <w:sz w:val="20"/>
          <w:szCs w:val="20"/>
        </w:rPr>
        <w:t> Заверяет председатель избирательной комиссии субъекта Российской Федерации.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7414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CF171F" w:rsidRPr="00516E62" w:rsidRDefault="00D10CD1">
        <w:pPr>
          <w:pStyle w:val="ab"/>
          <w:jc w:val="center"/>
          <w:rPr>
            <w:sz w:val="24"/>
            <w:szCs w:val="24"/>
          </w:rPr>
        </w:pPr>
        <w:r w:rsidRPr="00516E62">
          <w:rPr>
            <w:sz w:val="24"/>
            <w:szCs w:val="24"/>
          </w:rPr>
          <w:fldChar w:fldCharType="begin"/>
        </w:r>
        <w:r w:rsidR="00CF171F" w:rsidRPr="00516E62">
          <w:rPr>
            <w:sz w:val="24"/>
            <w:szCs w:val="24"/>
          </w:rPr>
          <w:instrText xml:space="preserve"> PAGE   \* MERGEFORMAT </w:instrText>
        </w:r>
        <w:r w:rsidRPr="00516E62">
          <w:rPr>
            <w:sz w:val="24"/>
            <w:szCs w:val="24"/>
          </w:rPr>
          <w:fldChar w:fldCharType="separate"/>
        </w:r>
        <w:r w:rsidR="001B1522">
          <w:rPr>
            <w:noProof/>
            <w:sz w:val="24"/>
            <w:szCs w:val="24"/>
          </w:rPr>
          <w:t>2</w:t>
        </w:r>
        <w:r w:rsidRPr="00516E62">
          <w:rPr>
            <w:sz w:val="24"/>
            <w:szCs w:val="24"/>
          </w:rPr>
          <w:fldChar w:fldCharType="end"/>
        </w:r>
      </w:p>
    </w:sdtContent>
  </w:sdt>
  <w:p w:rsidR="00CF171F" w:rsidRDefault="00CF171F">
    <w:pPr>
      <w:pStyle w:val="a3"/>
      <w:kinsoku w:val="0"/>
      <w:overflowPunct w:val="0"/>
      <w:spacing w:line="14" w:lineRule="auto"/>
      <w:rPr>
        <w:sz w:val="2"/>
        <w:szCs w:val="2"/>
      </w:rPr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71F" w:rsidRDefault="00CF171F">
    <w:pPr>
      <w:pStyle w:val="a3"/>
      <w:kinsoku w:val="0"/>
      <w:overflowPunct w:val="0"/>
      <w:spacing w:line="14" w:lineRule="auto"/>
      <w:rPr>
        <w:sz w:val="2"/>
        <w:szCs w:val="2"/>
      </w:rPr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71F" w:rsidRDefault="00CF171F">
    <w:pPr>
      <w:pStyle w:val="a3"/>
      <w:kinsoku w:val="0"/>
      <w:overflowPunct w:val="0"/>
      <w:spacing w:line="14" w:lineRule="auto"/>
      <w:rPr>
        <w:sz w:val="2"/>
        <w:szCs w:val="2"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71F" w:rsidRPr="006F2268" w:rsidRDefault="00D10CD1">
    <w:pPr>
      <w:pStyle w:val="ab"/>
      <w:jc w:val="center"/>
      <w:rPr>
        <w:sz w:val="24"/>
        <w:szCs w:val="24"/>
      </w:rPr>
    </w:pPr>
    <w:r w:rsidRPr="006F2268">
      <w:rPr>
        <w:sz w:val="24"/>
        <w:szCs w:val="24"/>
      </w:rPr>
      <w:fldChar w:fldCharType="begin"/>
    </w:r>
    <w:r w:rsidR="00CF171F" w:rsidRPr="006F2268">
      <w:rPr>
        <w:sz w:val="24"/>
        <w:szCs w:val="24"/>
      </w:rPr>
      <w:instrText>PAGE   \* MERGEFORMAT</w:instrText>
    </w:r>
    <w:r w:rsidRPr="006F2268">
      <w:rPr>
        <w:sz w:val="24"/>
        <w:szCs w:val="24"/>
      </w:rPr>
      <w:fldChar w:fldCharType="separate"/>
    </w:r>
    <w:r w:rsidR="001B1522">
      <w:rPr>
        <w:noProof/>
        <w:sz w:val="24"/>
        <w:szCs w:val="24"/>
      </w:rPr>
      <w:t>2</w:t>
    </w:r>
    <w:r w:rsidRPr="006F2268">
      <w:rPr>
        <w:sz w:val="24"/>
        <w:szCs w:val="24"/>
      </w:rPr>
      <w:fldChar w:fldCharType="end"/>
    </w:r>
  </w:p>
  <w:p w:rsidR="00CF171F" w:rsidRDefault="00CF171F">
    <w:pPr>
      <w:pStyle w:val="a3"/>
      <w:kinsoku w:val="0"/>
      <w:overflowPunct w:val="0"/>
      <w:spacing w:line="14" w:lineRule="auto"/>
      <w:rPr>
        <w:sz w:val="2"/>
        <w:szCs w:val="2"/>
      </w:rPr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71F" w:rsidRPr="006F2268" w:rsidRDefault="00D10CD1">
    <w:pPr>
      <w:pStyle w:val="ab"/>
      <w:jc w:val="center"/>
      <w:rPr>
        <w:sz w:val="24"/>
        <w:szCs w:val="24"/>
      </w:rPr>
    </w:pPr>
    <w:r w:rsidRPr="006F2268">
      <w:rPr>
        <w:sz w:val="24"/>
        <w:szCs w:val="24"/>
      </w:rPr>
      <w:fldChar w:fldCharType="begin"/>
    </w:r>
    <w:r w:rsidR="00CF171F" w:rsidRPr="006F2268">
      <w:rPr>
        <w:sz w:val="24"/>
        <w:szCs w:val="24"/>
      </w:rPr>
      <w:instrText>PAGE   \* MERGEFORMAT</w:instrText>
    </w:r>
    <w:r w:rsidRPr="006F2268">
      <w:rPr>
        <w:sz w:val="24"/>
        <w:szCs w:val="24"/>
      </w:rPr>
      <w:fldChar w:fldCharType="separate"/>
    </w:r>
    <w:r w:rsidR="001B1522">
      <w:rPr>
        <w:noProof/>
        <w:sz w:val="24"/>
        <w:szCs w:val="24"/>
      </w:rPr>
      <w:t>3</w:t>
    </w:r>
    <w:r w:rsidRPr="006F2268">
      <w:rPr>
        <w:sz w:val="24"/>
        <w:szCs w:val="24"/>
      </w:rPr>
      <w:fldChar w:fldCharType="end"/>
    </w:r>
  </w:p>
  <w:p w:rsidR="00CF171F" w:rsidRDefault="00CF171F">
    <w:pPr>
      <w:pStyle w:val="a3"/>
      <w:kinsoku w:val="0"/>
      <w:overflowPunct w:val="0"/>
      <w:spacing w:line="14" w:lineRule="auto"/>
      <w:rPr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237337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CF171F" w:rsidRPr="001B3C01" w:rsidRDefault="00D10CD1">
        <w:pPr>
          <w:pStyle w:val="ab"/>
          <w:jc w:val="center"/>
          <w:rPr>
            <w:sz w:val="24"/>
            <w:szCs w:val="24"/>
          </w:rPr>
        </w:pPr>
        <w:r w:rsidRPr="001B3C01">
          <w:rPr>
            <w:sz w:val="24"/>
            <w:szCs w:val="24"/>
          </w:rPr>
          <w:fldChar w:fldCharType="begin"/>
        </w:r>
        <w:r w:rsidR="00CF171F" w:rsidRPr="001B3C01">
          <w:rPr>
            <w:sz w:val="24"/>
            <w:szCs w:val="24"/>
          </w:rPr>
          <w:instrText xml:space="preserve"> PAGE   \* MERGEFORMAT </w:instrText>
        </w:r>
        <w:r w:rsidRPr="001B3C01">
          <w:rPr>
            <w:sz w:val="24"/>
            <w:szCs w:val="24"/>
          </w:rPr>
          <w:fldChar w:fldCharType="separate"/>
        </w:r>
        <w:r w:rsidR="001B1522">
          <w:rPr>
            <w:noProof/>
            <w:sz w:val="24"/>
            <w:szCs w:val="24"/>
          </w:rPr>
          <w:t>2</w:t>
        </w:r>
        <w:r w:rsidRPr="001B3C01">
          <w:rPr>
            <w:sz w:val="24"/>
            <w:szCs w:val="24"/>
          </w:rPr>
          <w:fldChar w:fldCharType="end"/>
        </w:r>
      </w:p>
    </w:sdtContent>
  </w:sdt>
  <w:p w:rsidR="00CF171F" w:rsidRDefault="00CF171F">
    <w:pPr>
      <w:pStyle w:val="a3"/>
      <w:kinsoku w:val="0"/>
      <w:overflowPunct w:val="0"/>
      <w:spacing w:line="14" w:lineRule="auto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736935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CF171F" w:rsidRPr="001B3C01" w:rsidRDefault="00CF171F">
        <w:pPr>
          <w:pStyle w:val="ab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t>2</w:t>
        </w:r>
      </w:p>
    </w:sdtContent>
  </w:sdt>
  <w:p w:rsidR="00CF171F" w:rsidRDefault="00CF171F">
    <w:pPr>
      <w:pStyle w:val="a3"/>
      <w:kinsoku w:val="0"/>
      <w:overflowPunct w:val="0"/>
      <w:spacing w:line="14" w:lineRule="auto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53365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CF171F" w:rsidRPr="001B3C01" w:rsidRDefault="00D10CD1">
        <w:pPr>
          <w:pStyle w:val="ab"/>
          <w:jc w:val="center"/>
          <w:rPr>
            <w:sz w:val="24"/>
            <w:szCs w:val="24"/>
          </w:rPr>
        </w:pPr>
        <w:r w:rsidRPr="001B3C01">
          <w:rPr>
            <w:sz w:val="24"/>
            <w:szCs w:val="24"/>
          </w:rPr>
          <w:fldChar w:fldCharType="begin"/>
        </w:r>
        <w:r w:rsidR="00CF171F" w:rsidRPr="001B3C01">
          <w:rPr>
            <w:sz w:val="24"/>
            <w:szCs w:val="24"/>
          </w:rPr>
          <w:instrText xml:space="preserve"> PAGE   \* MERGEFORMAT </w:instrText>
        </w:r>
        <w:r w:rsidRPr="001B3C01">
          <w:rPr>
            <w:sz w:val="24"/>
            <w:szCs w:val="24"/>
          </w:rPr>
          <w:fldChar w:fldCharType="separate"/>
        </w:r>
        <w:r w:rsidR="001B1522">
          <w:rPr>
            <w:noProof/>
            <w:sz w:val="24"/>
            <w:szCs w:val="24"/>
          </w:rPr>
          <w:t>2</w:t>
        </w:r>
        <w:r w:rsidRPr="001B3C01">
          <w:rPr>
            <w:sz w:val="24"/>
            <w:szCs w:val="24"/>
          </w:rPr>
          <w:fldChar w:fldCharType="end"/>
        </w:r>
      </w:p>
    </w:sdtContent>
  </w:sdt>
  <w:p w:rsidR="00CF171F" w:rsidRDefault="00CF171F">
    <w:pPr>
      <w:pStyle w:val="a3"/>
      <w:kinsoku w:val="0"/>
      <w:overflowPunct w:val="0"/>
      <w:spacing w:line="14" w:lineRule="auto"/>
      <w:rPr>
        <w:sz w:val="2"/>
        <w:szCs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71F" w:rsidRDefault="00D10CD1" w:rsidP="008A608F">
    <w:pPr>
      <w:pStyle w:val="ab"/>
      <w:jc w:val="center"/>
      <w:rPr>
        <w:sz w:val="2"/>
        <w:szCs w:val="2"/>
      </w:rPr>
    </w:pPr>
    <w:r w:rsidRPr="008A608F">
      <w:rPr>
        <w:sz w:val="24"/>
        <w:szCs w:val="24"/>
      </w:rPr>
      <w:fldChar w:fldCharType="begin"/>
    </w:r>
    <w:r w:rsidR="00CF171F" w:rsidRPr="008A608F">
      <w:rPr>
        <w:sz w:val="24"/>
        <w:szCs w:val="24"/>
      </w:rPr>
      <w:instrText>PAGE   \* MERGEFORMAT</w:instrText>
    </w:r>
    <w:r w:rsidRPr="008A608F">
      <w:rPr>
        <w:sz w:val="24"/>
        <w:szCs w:val="24"/>
      </w:rPr>
      <w:fldChar w:fldCharType="separate"/>
    </w:r>
    <w:r w:rsidR="001B1522">
      <w:rPr>
        <w:noProof/>
        <w:sz w:val="24"/>
        <w:szCs w:val="24"/>
      </w:rPr>
      <w:t>2</w:t>
    </w:r>
    <w:r w:rsidRPr="008A608F">
      <w:rPr>
        <w:sz w:val="24"/>
        <w:szCs w:val="24"/>
      </w:rPr>
      <w:fldChar w:fldCharType="end"/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71F" w:rsidRDefault="00CF171F">
    <w:pPr>
      <w:pStyle w:val="a3"/>
      <w:kinsoku w:val="0"/>
      <w:overflowPunct w:val="0"/>
      <w:spacing w:line="14" w:lineRule="auto"/>
      <w:rPr>
        <w:sz w:val="2"/>
        <w:szCs w:val="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71F" w:rsidRPr="006F2268" w:rsidRDefault="00D10CD1">
    <w:pPr>
      <w:pStyle w:val="ab"/>
      <w:jc w:val="center"/>
      <w:rPr>
        <w:sz w:val="24"/>
        <w:szCs w:val="24"/>
      </w:rPr>
    </w:pPr>
    <w:r w:rsidRPr="006F2268">
      <w:rPr>
        <w:sz w:val="24"/>
        <w:szCs w:val="24"/>
      </w:rPr>
      <w:fldChar w:fldCharType="begin"/>
    </w:r>
    <w:r w:rsidR="00CF171F" w:rsidRPr="006F2268">
      <w:rPr>
        <w:sz w:val="24"/>
        <w:szCs w:val="24"/>
      </w:rPr>
      <w:instrText>PAGE   \* MERGEFORMAT</w:instrText>
    </w:r>
    <w:r w:rsidRPr="006F2268">
      <w:rPr>
        <w:sz w:val="24"/>
        <w:szCs w:val="24"/>
      </w:rPr>
      <w:fldChar w:fldCharType="separate"/>
    </w:r>
    <w:r w:rsidR="001B1522">
      <w:rPr>
        <w:noProof/>
        <w:sz w:val="24"/>
        <w:szCs w:val="24"/>
      </w:rPr>
      <w:t>3</w:t>
    </w:r>
    <w:r w:rsidRPr="006F2268">
      <w:rPr>
        <w:sz w:val="24"/>
        <w:szCs w:val="24"/>
      </w:rPr>
      <w:fldChar w:fldCharType="end"/>
    </w:r>
  </w:p>
  <w:p w:rsidR="00CF171F" w:rsidRDefault="00CF171F">
    <w:pPr>
      <w:pStyle w:val="a3"/>
      <w:kinsoku w:val="0"/>
      <w:overflowPunct w:val="0"/>
      <w:spacing w:line="14" w:lineRule="auto"/>
      <w:rPr>
        <w:sz w:val="2"/>
        <w:szCs w:val="2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71F" w:rsidRPr="006F2268" w:rsidRDefault="00D10CD1">
    <w:pPr>
      <w:pStyle w:val="ab"/>
      <w:jc w:val="center"/>
      <w:rPr>
        <w:sz w:val="24"/>
        <w:szCs w:val="24"/>
      </w:rPr>
    </w:pPr>
    <w:r w:rsidRPr="006F2268">
      <w:rPr>
        <w:sz w:val="24"/>
        <w:szCs w:val="24"/>
      </w:rPr>
      <w:fldChar w:fldCharType="begin"/>
    </w:r>
    <w:r w:rsidR="00CF171F" w:rsidRPr="006F2268">
      <w:rPr>
        <w:sz w:val="24"/>
        <w:szCs w:val="24"/>
      </w:rPr>
      <w:instrText>PAGE   \* MERGEFORMAT</w:instrText>
    </w:r>
    <w:r w:rsidRPr="006F2268">
      <w:rPr>
        <w:sz w:val="24"/>
        <w:szCs w:val="24"/>
      </w:rPr>
      <w:fldChar w:fldCharType="separate"/>
    </w:r>
    <w:r w:rsidR="001B1522">
      <w:rPr>
        <w:noProof/>
        <w:sz w:val="24"/>
        <w:szCs w:val="24"/>
      </w:rPr>
      <w:t>3</w:t>
    </w:r>
    <w:r w:rsidRPr="006F2268">
      <w:rPr>
        <w:sz w:val="24"/>
        <w:szCs w:val="24"/>
      </w:rPr>
      <w:fldChar w:fldCharType="end"/>
    </w:r>
  </w:p>
  <w:p w:rsidR="00CF171F" w:rsidRDefault="00CF171F">
    <w:pPr>
      <w:pStyle w:val="a3"/>
      <w:kinsoku w:val="0"/>
      <w:overflowPunct w:val="0"/>
      <w:spacing w:line="14" w:lineRule="auto"/>
      <w:rPr>
        <w:sz w:val="20"/>
        <w:szCs w:val="2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171F" w:rsidRDefault="00CF171F">
    <w:pPr>
      <w:pStyle w:val="a3"/>
      <w:kinsoku w:val="0"/>
      <w:overflowPunct w:val="0"/>
      <w:spacing w:line="14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o"/>
      <w:lvlJc w:val="left"/>
      <w:pPr>
        <w:ind w:left="397" w:hanging="207"/>
      </w:pPr>
      <w:rPr>
        <w:rFonts w:ascii="Times New Roman" w:hAnsi="Times New Roman"/>
        <w:b/>
        <w:w w:val="99"/>
        <w:sz w:val="28"/>
      </w:rPr>
    </w:lvl>
    <w:lvl w:ilvl="1">
      <w:start w:val="1"/>
      <w:numFmt w:val="decimal"/>
      <w:lvlText w:val="%2."/>
      <w:lvlJc w:val="left"/>
      <w:pPr>
        <w:ind w:left="3984" w:hanging="284"/>
      </w:pPr>
      <w:rPr>
        <w:rFonts w:ascii="Times New Roman" w:hAnsi="Times New Roman" w:cs="Times New Roman"/>
        <w:b/>
        <w:bCs/>
        <w:w w:val="99"/>
        <w:sz w:val="28"/>
        <w:szCs w:val="28"/>
      </w:rPr>
    </w:lvl>
    <w:lvl w:ilvl="2">
      <w:start w:val="1"/>
      <w:numFmt w:val="decimal"/>
      <w:lvlText w:val="%2.%3."/>
      <w:lvlJc w:val="left"/>
      <w:pPr>
        <w:ind w:left="339" w:hanging="495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3">
      <w:numFmt w:val="bullet"/>
      <w:lvlText w:val="•"/>
      <w:lvlJc w:val="left"/>
      <w:pPr>
        <w:ind w:left="4750" w:hanging="495"/>
      </w:pPr>
    </w:lvl>
    <w:lvl w:ilvl="4">
      <w:numFmt w:val="bullet"/>
      <w:lvlText w:val="•"/>
      <w:lvlJc w:val="left"/>
      <w:pPr>
        <w:ind w:left="5521" w:hanging="495"/>
      </w:pPr>
    </w:lvl>
    <w:lvl w:ilvl="5">
      <w:numFmt w:val="bullet"/>
      <w:lvlText w:val="•"/>
      <w:lvlJc w:val="left"/>
      <w:pPr>
        <w:ind w:left="6291" w:hanging="495"/>
      </w:pPr>
    </w:lvl>
    <w:lvl w:ilvl="6">
      <w:numFmt w:val="bullet"/>
      <w:lvlText w:val="•"/>
      <w:lvlJc w:val="left"/>
      <w:pPr>
        <w:ind w:left="7062" w:hanging="495"/>
      </w:pPr>
    </w:lvl>
    <w:lvl w:ilvl="7">
      <w:numFmt w:val="bullet"/>
      <w:lvlText w:val="•"/>
      <w:lvlJc w:val="left"/>
      <w:pPr>
        <w:ind w:left="7832" w:hanging="495"/>
      </w:pPr>
    </w:lvl>
    <w:lvl w:ilvl="8">
      <w:numFmt w:val="bullet"/>
      <w:lvlText w:val="•"/>
      <w:lvlJc w:val="left"/>
      <w:pPr>
        <w:ind w:left="8603" w:hanging="495"/>
      </w:pPr>
    </w:lvl>
  </w:abstractNum>
  <w:abstractNum w:abstractNumId="1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339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39" w:hanging="495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2">
      <w:numFmt w:val="bullet"/>
      <w:lvlText w:val="•"/>
      <w:lvlJc w:val="left"/>
      <w:pPr>
        <w:ind w:left="2300" w:hanging="495"/>
      </w:pPr>
    </w:lvl>
    <w:lvl w:ilvl="3">
      <w:numFmt w:val="bullet"/>
      <w:lvlText w:val="•"/>
      <w:lvlJc w:val="left"/>
      <w:pPr>
        <w:ind w:left="3281" w:hanging="495"/>
      </w:pPr>
    </w:lvl>
    <w:lvl w:ilvl="4">
      <w:numFmt w:val="bullet"/>
      <w:lvlText w:val="•"/>
      <w:lvlJc w:val="left"/>
      <w:pPr>
        <w:ind w:left="4261" w:hanging="495"/>
      </w:pPr>
    </w:lvl>
    <w:lvl w:ilvl="5">
      <w:numFmt w:val="bullet"/>
      <w:lvlText w:val="•"/>
      <w:lvlJc w:val="left"/>
      <w:pPr>
        <w:ind w:left="5242" w:hanging="495"/>
      </w:pPr>
    </w:lvl>
    <w:lvl w:ilvl="6">
      <w:numFmt w:val="bullet"/>
      <w:lvlText w:val="•"/>
      <w:lvlJc w:val="left"/>
      <w:pPr>
        <w:ind w:left="6222" w:hanging="495"/>
      </w:pPr>
    </w:lvl>
    <w:lvl w:ilvl="7">
      <w:numFmt w:val="bullet"/>
      <w:lvlText w:val="•"/>
      <w:lvlJc w:val="left"/>
      <w:pPr>
        <w:ind w:left="7202" w:hanging="495"/>
      </w:pPr>
    </w:lvl>
    <w:lvl w:ilvl="8">
      <w:numFmt w:val="bullet"/>
      <w:lvlText w:val="•"/>
      <w:lvlJc w:val="left"/>
      <w:pPr>
        <w:ind w:left="8183" w:hanging="495"/>
      </w:pPr>
    </w:lvl>
  </w:abstractNum>
  <w:abstractNum w:abstractNumId="2">
    <w:nsid w:val="00000404"/>
    <w:multiLevelType w:val="multilevel"/>
    <w:tmpl w:val="00000887"/>
    <w:lvl w:ilvl="0">
      <w:start w:val="2"/>
      <w:numFmt w:val="decimal"/>
      <w:lvlText w:val="%1"/>
      <w:lvlJc w:val="left"/>
      <w:pPr>
        <w:ind w:left="154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545" w:hanging="495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2">
      <w:start w:val="1"/>
      <w:numFmt w:val="decimal"/>
      <w:lvlText w:val="%1.%2.%3."/>
      <w:lvlJc w:val="left"/>
      <w:pPr>
        <w:ind w:left="339" w:hanging="706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3">
      <w:numFmt w:val="bullet"/>
      <w:lvlText w:val="•"/>
      <w:lvlJc w:val="left"/>
      <w:pPr>
        <w:ind w:left="3452" w:hanging="706"/>
      </w:pPr>
    </w:lvl>
    <w:lvl w:ilvl="4">
      <w:numFmt w:val="bullet"/>
      <w:lvlText w:val="•"/>
      <w:lvlJc w:val="left"/>
      <w:pPr>
        <w:ind w:left="4408" w:hanging="706"/>
      </w:pPr>
    </w:lvl>
    <w:lvl w:ilvl="5">
      <w:numFmt w:val="bullet"/>
      <w:lvlText w:val="•"/>
      <w:lvlJc w:val="left"/>
      <w:pPr>
        <w:ind w:left="5364" w:hanging="706"/>
      </w:pPr>
    </w:lvl>
    <w:lvl w:ilvl="6">
      <w:numFmt w:val="bullet"/>
      <w:lvlText w:val="•"/>
      <w:lvlJc w:val="left"/>
      <w:pPr>
        <w:ind w:left="6320" w:hanging="706"/>
      </w:pPr>
    </w:lvl>
    <w:lvl w:ilvl="7">
      <w:numFmt w:val="bullet"/>
      <w:lvlText w:val="•"/>
      <w:lvlJc w:val="left"/>
      <w:pPr>
        <w:ind w:left="7276" w:hanging="706"/>
      </w:pPr>
    </w:lvl>
    <w:lvl w:ilvl="8">
      <w:numFmt w:val="bullet"/>
      <w:lvlText w:val="•"/>
      <w:lvlJc w:val="left"/>
      <w:pPr>
        <w:ind w:left="8232" w:hanging="706"/>
      </w:pPr>
    </w:lvl>
  </w:abstractNum>
  <w:abstractNum w:abstractNumId="3">
    <w:nsid w:val="00000405"/>
    <w:multiLevelType w:val="multilevel"/>
    <w:tmpl w:val="00000888"/>
    <w:lvl w:ilvl="0">
      <w:start w:val="3"/>
      <w:numFmt w:val="decimal"/>
      <w:lvlText w:val="%1"/>
      <w:lvlJc w:val="left"/>
      <w:pPr>
        <w:ind w:left="339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2622" w:hanging="495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2">
      <w:numFmt w:val="bullet"/>
      <w:lvlText w:val="•"/>
      <w:lvlJc w:val="left"/>
      <w:pPr>
        <w:ind w:left="2300" w:hanging="495"/>
      </w:pPr>
    </w:lvl>
    <w:lvl w:ilvl="3">
      <w:numFmt w:val="bullet"/>
      <w:lvlText w:val="•"/>
      <w:lvlJc w:val="left"/>
      <w:pPr>
        <w:ind w:left="3281" w:hanging="495"/>
      </w:pPr>
    </w:lvl>
    <w:lvl w:ilvl="4">
      <w:numFmt w:val="bullet"/>
      <w:lvlText w:val="•"/>
      <w:lvlJc w:val="left"/>
      <w:pPr>
        <w:ind w:left="4261" w:hanging="495"/>
      </w:pPr>
    </w:lvl>
    <w:lvl w:ilvl="5">
      <w:numFmt w:val="bullet"/>
      <w:lvlText w:val="•"/>
      <w:lvlJc w:val="left"/>
      <w:pPr>
        <w:ind w:left="5242" w:hanging="495"/>
      </w:pPr>
    </w:lvl>
    <w:lvl w:ilvl="6">
      <w:numFmt w:val="bullet"/>
      <w:lvlText w:val="•"/>
      <w:lvlJc w:val="left"/>
      <w:pPr>
        <w:ind w:left="6222" w:hanging="495"/>
      </w:pPr>
    </w:lvl>
    <w:lvl w:ilvl="7">
      <w:numFmt w:val="bullet"/>
      <w:lvlText w:val="•"/>
      <w:lvlJc w:val="left"/>
      <w:pPr>
        <w:ind w:left="7202" w:hanging="495"/>
      </w:pPr>
    </w:lvl>
    <w:lvl w:ilvl="8">
      <w:numFmt w:val="bullet"/>
      <w:lvlText w:val="•"/>
      <w:lvlJc w:val="left"/>
      <w:pPr>
        <w:ind w:left="8183" w:hanging="495"/>
      </w:pPr>
    </w:lvl>
  </w:abstractNum>
  <w:abstractNum w:abstractNumId="4">
    <w:nsid w:val="00000406"/>
    <w:multiLevelType w:val="multilevel"/>
    <w:tmpl w:val="00000889"/>
    <w:lvl w:ilvl="0">
      <w:start w:val="4"/>
      <w:numFmt w:val="decimal"/>
      <w:lvlText w:val="%1"/>
      <w:lvlJc w:val="left"/>
      <w:pPr>
        <w:ind w:left="1554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1913" w:hanging="495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2">
      <w:numFmt w:val="bullet"/>
      <w:lvlText w:val="•"/>
      <w:lvlJc w:val="left"/>
      <w:pPr>
        <w:ind w:left="3276" w:hanging="495"/>
      </w:pPr>
    </w:lvl>
    <w:lvl w:ilvl="3">
      <w:numFmt w:val="bullet"/>
      <w:lvlText w:val="•"/>
      <w:lvlJc w:val="left"/>
      <w:pPr>
        <w:ind w:left="4135" w:hanging="495"/>
      </w:pPr>
    </w:lvl>
    <w:lvl w:ilvl="4">
      <w:numFmt w:val="bullet"/>
      <w:lvlText w:val="•"/>
      <w:lvlJc w:val="left"/>
      <w:pPr>
        <w:ind w:left="4993" w:hanging="495"/>
      </w:pPr>
    </w:lvl>
    <w:lvl w:ilvl="5">
      <w:numFmt w:val="bullet"/>
      <w:lvlText w:val="•"/>
      <w:lvlJc w:val="left"/>
      <w:pPr>
        <w:ind w:left="5852" w:hanging="495"/>
      </w:pPr>
    </w:lvl>
    <w:lvl w:ilvl="6">
      <w:numFmt w:val="bullet"/>
      <w:lvlText w:val="•"/>
      <w:lvlJc w:val="left"/>
      <w:pPr>
        <w:ind w:left="6710" w:hanging="495"/>
      </w:pPr>
    </w:lvl>
    <w:lvl w:ilvl="7">
      <w:numFmt w:val="bullet"/>
      <w:lvlText w:val="•"/>
      <w:lvlJc w:val="left"/>
      <w:pPr>
        <w:ind w:left="7568" w:hanging="495"/>
      </w:pPr>
    </w:lvl>
    <w:lvl w:ilvl="8">
      <w:numFmt w:val="bullet"/>
      <w:lvlText w:val="•"/>
      <w:lvlJc w:val="left"/>
      <w:pPr>
        <w:ind w:left="8427" w:hanging="495"/>
      </w:pPr>
    </w:lvl>
  </w:abstractNum>
  <w:abstractNum w:abstractNumId="5">
    <w:nsid w:val="00000407"/>
    <w:multiLevelType w:val="multilevel"/>
    <w:tmpl w:val="0000088A"/>
    <w:lvl w:ilvl="0">
      <w:start w:val="5"/>
      <w:numFmt w:val="decimal"/>
      <w:lvlText w:val="%1"/>
      <w:lvlJc w:val="left"/>
      <w:pPr>
        <w:ind w:left="339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339" w:hanging="495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2">
      <w:start w:val="1"/>
      <w:numFmt w:val="decimal"/>
      <w:lvlText w:val="%1.%2.%3."/>
      <w:lvlJc w:val="left"/>
      <w:pPr>
        <w:ind w:left="339" w:hanging="706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3">
      <w:start w:val="1"/>
      <w:numFmt w:val="decimal"/>
      <w:lvlText w:val="%1.%2.%3.%4."/>
      <w:lvlJc w:val="left"/>
      <w:pPr>
        <w:ind w:left="339" w:hanging="918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4">
      <w:numFmt w:val="bullet"/>
      <w:lvlText w:val="•"/>
      <w:lvlJc w:val="left"/>
      <w:pPr>
        <w:ind w:left="4261" w:hanging="918"/>
      </w:pPr>
    </w:lvl>
    <w:lvl w:ilvl="5">
      <w:numFmt w:val="bullet"/>
      <w:lvlText w:val="•"/>
      <w:lvlJc w:val="left"/>
      <w:pPr>
        <w:ind w:left="5242" w:hanging="918"/>
      </w:pPr>
    </w:lvl>
    <w:lvl w:ilvl="6">
      <w:numFmt w:val="bullet"/>
      <w:lvlText w:val="•"/>
      <w:lvlJc w:val="left"/>
      <w:pPr>
        <w:ind w:left="6222" w:hanging="918"/>
      </w:pPr>
    </w:lvl>
    <w:lvl w:ilvl="7">
      <w:numFmt w:val="bullet"/>
      <w:lvlText w:val="•"/>
      <w:lvlJc w:val="left"/>
      <w:pPr>
        <w:ind w:left="7202" w:hanging="918"/>
      </w:pPr>
    </w:lvl>
    <w:lvl w:ilvl="8">
      <w:numFmt w:val="bullet"/>
      <w:lvlText w:val="•"/>
      <w:lvlJc w:val="left"/>
      <w:pPr>
        <w:ind w:left="8183" w:hanging="918"/>
      </w:pPr>
    </w:lvl>
  </w:abstractNum>
  <w:abstractNum w:abstractNumId="6">
    <w:nsid w:val="00000408"/>
    <w:multiLevelType w:val="multilevel"/>
    <w:tmpl w:val="0000088B"/>
    <w:lvl w:ilvl="0">
      <w:start w:val="5"/>
      <w:numFmt w:val="decimal"/>
      <w:lvlText w:val="%1"/>
      <w:lvlJc w:val="left"/>
      <w:pPr>
        <w:ind w:left="1545" w:hanging="495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1488" w:hanging="495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2">
      <w:start w:val="1"/>
      <w:numFmt w:val="decimal"/>
      <w:lvlText w:val="%1.%2.%3."/>
      <w:lvlJc w:val="left"/>
      <w:pPr>
        <w:ind w:left="339" w:hanging="706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3">
      <w:numFmt w:val="bullet"/>
      <w:lvlText w:val="•"/>
      <w:lvlJc w:val="left"/>
      <w:pPr>
        <w:ind w:left="3452" w:hanging="706"/>
      </w:pPr>
    </w:lvl>
    <w:lvl w:ilvl="4">
      <w:numFmt w:val="bullet"/>
      <w:lvlText w:val="•"/>
      <w:lvlJc w:val="left"/>
      <w:pPr>
        <w:ind w:left="4408" w:hanging="706"/>
      </w:pPr>
    </w:lvl>
    <w:lvl w:ilvl="5">
      <w:numFmt w:val="bullet"/>
      <w:lvlText w:val="•"/>
      <w:lvlJc w:val="left"/>
      <w:pPr>
        <w:ind w:left="5364" w:hanging="706"/>
      </w:pPr>
    </w:lvl>
    <w:lvl w:ilvl="6">
      <w:numFmt w:val="bullet"/>
      <w:lvlText w:val="•"/>
      <w:lvlJc w:val="left"/>
      <w:pPr>
        <w:ind w:left="6320" w:hanging="706"/>
      </w:pPr>
    </w:lvl>
    <w:lvl w:ilvl="7">
      <w:numFmt w:val="bullet"/>
      <w:lvlText w:val="•"/>
      <w:lvlJc w:val="left"/>
      <w:pPr>
        <w:ind w:left="7276" w:hanging="706"/>
      </w:pPr>
    </w:lvl>
    <w:lvl w:ilvl="8">
      <w:numFmt w:val="bullet"/>
      <w:lvlText w:val="•"/>
      <w:lvlJc w:val="left"/>
      <w:pPr>
        <w:ind w:left="8232" w:hanging="706"/>
      </w:pPr>
    </w:lvl>
  </w:abstractNum>
  <w:abstractNum w:abstractNumId="7">
    <w:nsid w:val="00000409"/>
    <w:multiLevelType w:val="multilevel"/>
    <w:tmpl w:val="0000088C"/>
    <w:lvl w:ilvl="0">
      <w:start w:val="1"/>
      <w:numFmt w:val="decimal"/>
      <w:lvlText w:val="%1."/>
      <w:lvlJc w:val="left"/>
      <w:pPr>
        <w:ind w:left="339" w:hanging="399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1">
      <w:start w:val="1"/>
      <w:numFmt w:val="decimal"/>
      <w:lvlText w:val="%1.%2."/>
      <w:lvlJc w:val="left"/>
      <w:pPr>
        <w:ind w:left="1689" w:hanging="629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2">
      <w:numFmt w:val="bullet"/>
      <w:lvlText w:val="•"/>
      <w:lvlJc w:val="left"/>
      <w:pPr>
        <w:ind w:left="1680" w:hanging="629"/>
      </w:pPr>
    </w:lvl>
    <w:lvl w:ilvl="3">
      <w:numFmt w:val="bullet"/>
      <w:lvlText w:val="•"/>
      <w:lvlJc w:val="left"/>
      <w:pPr>
        <w:ind w:left="2738" w:hanging="629"/>
      </w:pPr>
    </w:lvl>
    <w:lvl w:ilvl="4">
      <w:numFmt w:val="bullet"/>
      <w:lvlText w:val="•"/>
      <w:lvlJc w:val="left"/>
      <w:pPr>
        <w:ind w:left="3796" w:hanging="629"/>
      </w:pPr>
    </w:lvl>
    <w:lvl w:ilvl="5">
      <w:numFmt w:val="bullet"/>
      <w:lvlText w:val="•"/>
      <w:lvlJc w:val="left"/>
      <w:pPr>
        <w:ind w:left="4854" w:hanging="629"/>
      </w:pPr>
    </w:lvl>
    <w:lvl w:ilvl="6">
      <w:numFmt w:val="bullet"/>
      <w:lvlText w:val="•"/>
      <w:lvlJc w:val="left"/>
      <w:pPr>
        <w:ind w:left="5912" w:hanging="629"/>
      </w:pPr>
    </w:lvl>
    <w:lvl w:ilvl="7">
      <w:numFmt w:val="bullet"/>
      <w:lvlText w:val="•"/>
      <w:lvlJc w:val="left"/>
      <w:pPr>
        <w:ind w:left="6970" w:hanging="629"/>
      </w:pPr>
    </w:lvl>
    <w:lvl w:ilvl="8">
      <w:numFmt w:val="bullet"/>
      <w:lvlText w:val="•"/>
      <w:lvlJc w:val="left"/>
      <w:pPr>
        <w:ind w:left="8028" w:hanging="629"/>
      </w:pPr>
    </w:lvl>
  </w:abstractNum>
  <w:abstractNum w:abstractNumId="8">
    <w:nsid w:val="0000040A"/>
    <w:multiLevelType w:val="multilevel"/>
    <w:tmpl w:val="0000088D"/>
    <w:lvl w:ilvl="0">
      <w:start w:val="1"/>
      <w:numFmt w:val="decimal"/>
      <w:lvlText w:val="%1."/>
      <w:lvlJc w:val="left"/>
      <w:pPr>
        <w:ind w:left="339" w:hanging="284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1320" w:hanging="284"/>
      </w:pPr>
    </w:lvl>
    <w:lvl w:ilvl="2">
      <w:numFmt w:val="bullet"/>
      <w:lvlText w:val="•"/>
      <w:lvlJc w:val="left"/>
      <w:pPr>
        <w:ind w:left="2300" w:hanging="284"/>
      </w:pPr>
    </w:lvl>
    <w:lvl w:ilvl="3">
      <w:numFmt w:val="bullet"/>
      <w:lvlText w:val="•"/>
      <w:lvlJc w:val="left"/>
      <w:pPr>
        <w:ind w:left="3281" w:hanging="284"/>
      </w:pPr>
    </w:lvl>
    <w:lvl w:ilvl="4">
      <w:numFmt w:val="bullet"/>
      <w:lvlText w:val="•"/>
      <w:lvlJc w:val="left"/>
      <w:pPr>
        <w:ind w:left="4261" w:hanging="284"/>
      </w:pPr>
    </w:lvl>
    <w:lvl w:ilvl="5">
      <w:numFmt w:val="bullet"/>
      <w:lvlText w:val="•"/>
      <w:lvlJc w:val="left"/>
      <w:pPr>
        <w:ind w:left="5242" w:hanging="284"/>
      </w:pPr>
    </w:lvl>
    <w:lvl w:ilvl="6">
      <w:numFmt w:val="bullet"/>
      <w:lvlText w:val="•"/>
      <w:lvlJc w:val="left"/>
      <w:pPr>
        <w:ind w:left="6222" w:hanging="284"/>
      </w:pPr>
    </w:lvl>
    <w:lvl w:ilvl="7">
      <w:numFmt w:val="bullet"/>
      <w:lvlText w:val="•"/>
      <w:lvlJc w:val="left"/>
      <w:pPr>
        <w:ind w:left="7202" w:hanging="284"/>
      </w:pPr>
    </w:lvl>
    <w:lvl w:ilvl="8">
      <w:numFmt w:val="bullet"/>
      <w:lvlText w:val="•"/>
      <w:lvlJc w:val="left"/>
      <w:pPr>
        <w:ind w:left="8183" w:hanging="284"/>
      </w:pPr>
    </w:lvl>
  </w:abstractNum>
  <w:abstractNum w:abstractNumId="9">
    <w:nsid w:val="0000040B"/>
    <w:multiLevelType w:val="multilevel"/>
    <w:tmpl w:val="0000088E"/>
    <w:lvl w:ilvl="0">
      <w:start w:val="1"/>
      <w:numFmt w:val="decimal"/>
      <w:lvlText w:val="%1."/>
      <w:lvlJc w:val="left"/>
      <w:pPr>
        <w:ind w:left="156" w:hanging="284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834" w:hanging="284"/>
      </w:pPr>
    </w:lvl>
    <w:lvl w:ilvl="2">
      <w:numFmt w:val="bullet"/>
      <w:lvlText w:val="•"/>
      <w:lvlJc w:val="left"/>
      <w:pPr>
        <w:ind w:left="1509" w:hanging="284"/>
      </w:pPr>
    </w:lvl>
    <w:lvl w:ilvl="3">
      <w:numFmt w:val="bullet"/>
      <w:lvlText w:val="•"/>
      <w:lvlJc w:val="left"/>
      <w:pPr>
        <w:ind w:left="2183" w:hanging="284"/>
      </w:pPr>
    </w:lvl>
    <w:lvl w:ilvl="4">
      <w:numFmt w:val="bullet"/>
      <w:lvlText w:val="•"/>
      <w:lvlJc w:val="left"/>
      <w:pPr>
        <w:ind w:left="2858" w:hanging="284"/>
      </w:pPr>
    </w:lvl>
    <w:lvl w:ilvl="5">
      <w:numFmt w:val="bullet"/>
      <w:lvlText w:val="•"/>
      <w:lvlJc w:val="left"/>
      <w:pPr>
        <w:ind w:left="3532" w:hanging="284"/>
      </w:pPr>
    </w:lvl>
    <w:lvl w:ilvl="6">
      <w:numFmt w:val="bullet"/>
      <w:lvlText w:val="•"/>
      <w:lvlJc w:val="left"/>
      <w:pPr>
        <w:ind w:left="4207" w:hanging="284"/>
      </w:pPr>
    </w:lvl>
    <w:lvl w:ilvl="7">
      <w:numFmt w:val="bullet"/>
      <w:lvlText w:val="•"/>
      <w:lvlJc w:val="left"/>
      <w:pPr>
        <w:ind w:left="4881" w:hanging="284"/>
      </w:pPr>
    </w:lvl>
    <w:lvl w:ilvl="8">
      <w:numFmt w:val="bullet"/>
      <w:lvlText w:val="•"/>
      <w:lvlJc w:val="left"/>
      <w:pPr>
        <w:ind w:left="5556" w:hanging="284"/>
      </w:pPr>
    </w:lvl>
  </w:abstractNum>
  <w:abstractNum w:abstractNumId="10">
    <w:nsid w:val="0000040C"/>
    <w:multiLevelType w:val="multilevel"/>
    <w:tmpl w:val="0000088F"/>
    <w:lvl w:ilvl="0">
      <w:start w:val="1"/>
      <w:numFmt w:val="decimal"/>
      <w:lvlText w:val="%1."/>
      <w:lvlJc w:val="left"/>
      <w:pPr>
        <w:ind w:left="339" w:hanging="284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1320" w:hanging="284"/>
      </w:pPr>
    </w:lvl>
    <w:lvl w:ilvl="2">
      <w:numFmt w:val="bullet"/>
      <w:lvlText w:val="•"/>
      <w:lvlJc w:val="left"/>
      <w:pPr>
        <w:ind w:left="2300" w:hanging="284"/>
      </w:pPr>
    </w:lvl>
    <w:lvl w:ilvl="3">
      <w:numFmt w:val="bullet"/>
      <w:lvlText w:val="•"/>
      <w:lvlJc w:val="left"/>
      <w:pPr>
        <w:ind w:left="3281" w:hanging="284"/>
      </w:pPr>
    </w:lvl>
    <w:lvl w:ilvl="4">
      <w:numFmt w:val="bullet"/>
      <w:lvlText w:val="•"/>
      <w:lvlJc w:val="left"/>
      <w:pPr>
        <w:ind w:left="4261" w:hanging="284"/>
      </w:pPr>
    </w:lvl>
    <w:lvl w:ilvl="5">
      <w:numFmt w:val="bullet"/>
      <w:lvlText w:val="•"/>
      <w:lvlJc w:val="left"/>
      <w:pPr>
        <w:ind w:left="5242" w:hanging="284"/>
      </w:pPr>
    </w:lvl>
    <w:lvl w:ilvl="6">
      <w:numFmt w:val="bullet"/>
      <w:lvlText w:val="•"/>
      <w:lvlJc w:val="left"/>
      <w:pPr>
        <w:ind w:left="6222" w:hanging="284"/>
      </w:pPr>
    </w:lvl>
    <w:lvl w:ilvl="7">
      <w:numFmt w:val="bullet"/>
      <w:lvlText w:val="•"/>
      <w:lvlJc w:val="left"/>
      <w:pPr>
        <w:ind w:left="7202" w:hanging="284"/>
      </w:pPr>
    </w:lvl>
    <w:lvl w:ilvl="8">
      <w:numFmt w:val="bullet"/>
      <w:lvlText w:val="•"/>
      <w:lvlJc w:val="left"/>
      <w:pPr>
        <w:ind w:left="8183" w:hanging="284"/>
      </w:pPr>
    </w:lvl>
  </w:abstractNum>
  <w:abstractNum w:abstractNumId="11">
    <w:nsid w:val="0000040D"/>
    <w:multiLevelType w:val="multilevel"/>
    <w:tmpl w:val="00000890"/>
    <w:lvl w:ilvl="0">
      <w:numFmt w:val="bullet"/>
      <w:lvlText w:val="–"/>
      <w:lvlJc w:val="left"/>
      <w:pPr>
        <w:ind w:left="1271" w:hanging="212"/>
      </w:pPr>
      <w:rPr>
        <w:rFonts w:ascii="Times New Roman" w:hAnsi="Times New Roman"/>
        <w:b w:val="0"/>
        <w:w w:val="99"/>
        <w:sz w:val="28"/>
      </w:rPr>
    </w:lvl>
    <w:lvl w:ilvl="1">
      <w:numFmt w:val="bullet"/>
      <w:lvlText w:val="•"/>
      <w:lvlJc w:val="left"/>
      <w:pPr>
        <w:ind w:left="2166" w:hanging="212"/>
      </w:pPr>
    </w:lvl>
    <w:lvl w:ilvl="2">
      <w:numFmt w:val="bullet"/>
      <w:lvlText w:val="•"/>
      <w:lvlJc w:val="left"/>
      <w:pPr>
        <w:ind w:left="3052" w:hanging="212"/>
      </w:pPr>
    </w:lvl>
    <w:lvl w:ilvl="3">
      <w:numFmt w:val="bullet"/>
      <w:lvlText w:val="•"/>
      <w:lvlJc w:val="left"/>
      <w:pPr>
        <w:ind w:left="3939" w:hanging="212"/>
      </w:pPr>
    </w:lvl>
    <w:lvl w:ilvl="4">
      <w:numFmt w:val="bullet"/>
      <w:lvlText w:val="•"/>
      <w:lvlJc w:val="left"/>
      <w:pPr>
        <w:ind w:left="4825" w:hanging="212"/>
      </w:pPr>
    </w:lvl>
    <w:lvl w:ilvl="5">
      <w:numFmt w:val="bullet"/>
      <w:lvlText w:val="•"/>
      <w:lvlJc w:val="left"/>
      <w:pPr>
        <w:ind w:left="5712" w:hanging="212"/>
      </w:pPr>
    </w:lvl>
    <w:lvl w:ilvl="6">
      <w:numFmt w:val="bullet"/>
      <w:lvlText w:val="•"/>
      <w:lvlJc w:val="left"/>
      <w:pPr>
        <w:ind w:left="6598" w:hanging="212"/>
      </w:pPr>
    </w:lvl>
    <w:lvl w:ilvl="7">
      <w:numFmt w:val="bullet"/>
      <w:lvlText w:val="•"/>
      <w:lvlJc w:val="left"/>
      <w:pPr>
        <w:ind w:left="7484" w:hanging="212"/>
      </w:pPr>
    </w:lvl>
    <w:lvl w:ilvl="8">
      <w:numFmt w:val="bullet"/>
      <w:lvlText w:val="•"/>
      <w:lvlJc w:val="left"/>
      <w:pPr>
        <w:ind w:left="8371" w:hanging="212"/>
      </w:pPr>
    </w:lvl>
  </w:abstractNum>
  <w:abstractNum w:abstractNumId="12">
    <w:nsid w:val="0000040E"/>
    <w:multiLevelType w:val="multilevel"/>
    <w:tmpl w:val="5AFC1102"/>
    <w:lvl w:ilvl="0">
      <w:start w:val="1"/>
      <w:numFmt w:val="decimal"/>
      <w:lvlText w:val="%1"/>
      <w:lvlJc w:val="left"/>
      <w:pPr>
        <w:ind w:left="508" w:hanging="169"/>
      </w:pPr>
      <w:rPr>
        <w:rFonts w:ascii="Times New Roman" w:hAnsi="Times New Roman" w:cs="Times New Roman"/>
        <w:b w:val="0"/>
        <w:bCs w:val="0"/>
        <w:w w:val="100"/>
        <w:sz w:val="22"/>
        <w:szCs w:val="22"/>
        <w:vertAlign w:val="superscript"/>
      </w:rPr>
    </w:lvl>
    <w:lvl w:ilvl="1">
      <w:numFmt w:val="bullet"/>
      <w:lvlText w:val="•"/>
      <w:lvlJc w:val="left"/>
      <w:pPr>
        <w:ind w:left="1464" w:hanging="169"/>
      </w:pPr>
    </w:lvl>
    <w:lvl w:ilvl="2">
      <w:numFmt w:val="bullet"/>
      <w:lvlText w:val="•"/>
      <w:lvlJc w:val="left"/>
      <w:pPr>
        <w:ind w:left="2428" w:hanging="169"/>
      </w:pPr>
    </w:lvl>
    <w:lvl w:ilvl="3">
      <w:numFmt w:val="bullet"/>
      <w:lvlText w:val="•"/>
      <w:lvlJc w:val="left"/>
      <w:pPr>
        <w:ind w:left="3393" w:hanging="169"/>
      </w:pPr>
    </w:lvl>
    <w:lvl w:ilvl="4">
      <w:numFmt w:val="bullet"/>
      <w:lvlText w:val="•"/>
      <w:lvlJc w:val="left"/>
      <w:pPr>
        <w:ind w:left="4357" w:hanging="169"/>
      </w:pPr>
    </w:lvl>
    <w:lvl w:ilvl="5">
      <w:numFmt w:val="bullet"/>
      <w:lvlText w:val="•"/>
      <w:lvlJc w:val="left"/>
      <w:pPr>
        <w:ind w:left="5322" w:hanging="169"/>
      </w:pPr>
    </w:lvl>
    <w:lvl w:ilvl="6">
      <w:numFmt w:val="bullet"/>
      <w:lvlText w:val="•"/>
      <w:lvlJc w:val="left"/>
      <w:pPr>
        <w:ind w:left="6286" w:hanging="169"/>
      </w:pPr>
    </w:lvl>
    <w:lvl w:ilvl="7">
      <w:numFmt w:val="bullet"/>
      <w:lvlText w:val="•"/>
      <w:lvlJc w:val="left"/>
      <w:pPr>
        <w:ind w:left="7250" w:hanging="169"/>
      </w:pPr>
    </w:lvl>
    <w:lvl w:ilvl="8">
      <w:numFmt w:val="bullet"/>
      <w:lvlText w:val="•"/>
      <w:lvlJc w:val="left"/>
      <w:pPr>
        <w:ind w:left="8215" w:hanging="169"/>
      </w:pPr>
    </w:lvl>
  </w:abstractNum>
  <w:abstractNum w:abstractNumId="13">
    <w:nsid w:val="0000040F"/>
    <w:multiLevelType w:val="multilevel"/>
    <w:tmpl w:val="00000892"/>
    <w:lvl w:ilvl="0">
      <w:start w:val="1"/>
      <w:numFmt w:val="decimal"/>
      <w:lvlText w:val="%1."/>
      <w:lvlJc w:val="left"/>
      <w:pPr>
        <w:ind w:left="339" w:hanging="716"/>
      </w:pPr>
      <w:rPr>
        <w:rFonts w:ascii="Times New Roman" w:hAnsi="Times New Roman" w:cs="Times New Roman"/>
        <w:b w:val="0"/>
        <w:bCs w:val="0"/>
        <w:w w:val="99"/>
        <w:sz w:val="28"/>
        <w:szCs w:val="28"/>
      </w:rPr>
    </w:lvl>
    <w:lvl w:ilvl="1">
      <w:numFmt w:val="bullet"/>
      <w:lvlText w:val="•"/>
      <w:lvlJc w:val="left"/>
      <w:pPr>
        <w:ind w:left="1320" w:hanging="716"/>
      </w:pPr>
    </w:lvl>
    <w:lvl w:ilvl="2">
      <w:numFmt w:val="bullet"/>
      <w:lvlText w:val="•"/>
      <w:lvlJc w:val="left"/>
      <w:pPr>
        <w:ind w:left="2300" w:hanging="716"/>
      </w:pPr>
    </w:lvl>
    <w:lvl w:ilvl="3">
      <w:numFmt w:val="bullet"/>
      <w:lvlText w:val="•"/>
      <w:lvlJc w:val="left"/>
      <w:pPr>
        <w:ind w:left="3281" w:hanging="716"/>
      </w:pPr>
    </w:lvl>
    <w:lvl w:ilvl="4">
      <w:numFmt w:val="bullet"/>
      <w:lvlText w:val="•"/>
      <w:lvlJc w:val="left"/>
      <w:pPr>
        <w:ind w:left="4261" w:hanging="716"/>
      </w:pPr>
    </w:lvl>
    <w:lvl w:ilvl="5">
      <w:numFmt w:val="bullet"/>
      <w:lvlText w:val="•"/>
      <w:lvlJc w:val="left"/>
      <w:pPr>
        <w:ind w:left="5242" w:hanging="716"/>
      </w:pPr>
    </w:lvl>
    <w:lvl w:ilvl="6">
      <w:numFmt w:val="bullet"/>
      <w:lvlText w:val="•"/>
      <w:lvlJc w:val="left"/>
      <w:pPr>
        <w:ind w:left="6222" w:hanging="716"/>
      </w:pPr>
    </w:lvl>
    <w:lvl w:ilvl="7">
      <w:numFmt w:val="bullet"/>
      <w:lvlText w:val="•"/>
      <w:lvlJc w:val="left"/>
      <w:pPr>
        <w:ind w:left="7202" w:hanging="716"/>
      </w:pPr>
    </w:lvl>
    <w:lvl w:ilvl="8">
      <w:numFmt w:val="bullet"/>
      <w:lvlText w:val="•"/>
      <w:lvlJc w:val="left"/>
      <w:pPr>
        <w:ind w:left="8183" w:hanging="716"/>
      </w:pPr>
    </w:lvl>
  </w:abstractNum>
  <w:abstractNum w:abstractNumId="14">
    <w:nsid w:val="05220DE4"/>
    <w:multiLevelType w:val="multilevel"/>
    <w:tmpl w:val="3E92E6F4"/>
    <w:lvl w:ilvl="0">
      <w:start w:val="5"/>
      <w:numFmt w:val="decimal"/>
      <w:lvlText w:val="%1"/>
      <w:lvlJc w:val="left"/>
      <w:pPr>
        <w:ind w:left="570" w:hanging="57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137" w:hanging="57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cs="Times New Roman" w:hint="default"/>
      </w:rPr>
    </w:lvl>
  </w:abstractNum>
  <w:abstractNum w:abstractNumId="15">
    <w:nsid w:val="17FA1A61"/>
    <w:multiLevelType w:val="hybridMultilevel"/>
    <w:tmpl w:val="611625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C367C8C"/>
    <w:multiLevelType w:val="multilevel"/>
    <w:tmpl w:val="A64098C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17">
    <w:nsid w:val="2696037B"/>
    <w:multiLevelType w:val="hybridMultilevel"/>
    <w:tmpl w:val="6B925A1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97B0CC4"/>
    <w:multiLevelType w:val="hybridMultilevel"/>
    <w:tmpl w:val="FBE8AF9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>
    <w:nsid w:val="2F8077A7"/>
    <w:multiLevelType w:val="multilevel"/>
    <w:tmpl w:val="4DE2425E"/>
    <w:lvl w:ilvl="0">
      <w:start w:val="5"/>
      <w:numFmt w:val="decimal"/>
      <w:lvlText w:val="%1"/>
      <w:lvlJc w:val="left"/>
      <w:pPr>
        <w:ind w:left="570" w:hanging="57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137" w:hanging="570"/>
      </w:pPr>
      <w:rPr>
        <w:rFonts w:cs="Times New Roman" w:hint="default"/>
      </w:rPr>
    </w:lvl>
    <w:lvl w:ilvl="2">
      <w:start w:val="3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cs="Times New Roman" w:hint="default"/>
      </w:rPr>
    </w:lvl>
  </w:abstractNum>
  <w:abstractNum w:abstractNumId="20">
    <w:nsid w:val="4CAC154E"/>
    <w:multiLevelType w:val="multilevel"/>
    <w:tmpl w:val="2CCAC75E"/>
    <w:lvl w:ilvl="0">
      <w:start w:val="5"/>
      <w:numFmt w:val="decimal"/>
      <w:lvlText w:val="%1"/>
      <w:lvlJc w:val="left"/>
      <w:pPr>
        <w:ind w:left="570" w:hanging="57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137" w:hanging="57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cs="Times New Roman" w:hint="default"/>
      </w:rPr>
    </w:lvl>
  </w:abstractNum>
  <w:abstractNum w:abstractNumId="21">
    <w:nsid w:val="4DEF0982"/>
    <w:multiLevelType w:val="multilevel"/>
    <w:tmpl w:val="F01E363A"/>
    <w:lvl w:ilvl="0">
      <w:start w:val="5"/>
      <w:numFmt w:val="decimal"/>
      <w:lvlText w:val="%1"/>
      <w:lvlJc w:val="left"/>
      <w:pPr>
        <w:ind w:left="570" w:hanging="57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1137" w:hanging="57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cs="Times New Roman" w:hint="default"/>
      </w:rPr>
    </w:lvl>
  </w:abstractNum>
  <w:abstractNum w:abstractNumId="22">
    <w:nsid w:val="50DE2C9C"/>
    <w:multiLevelType w:val="multilevel"/>
    <w:tmpl w:val="429001A4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1494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98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4482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6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711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824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738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1232" w:hanging="2160"/>
      </w:pPr>
      <w:rPr>
        <w:rFonts w:cs="Times New Roman" w:hint="default"/>
      </w:rPr>
    </w:lvl>
  </w:abstractNum>
  <w:abstractNum w:abstractNumId="23">
    <w:nsid w:val="5F156B4C"/>
    <w:multiLevelType w:val="multilevel"/>
    <w:tmpl w:val="3678F9B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3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32" w:hanging="2160"/>
      </w:pPr>
      <w:rPr>
        <w:rFonts w:hint="default"/>
      </w:rPr>
    </w:lvl>
  </w:abstractNum>
  <w:abstractNum w:abstractNumId="24">
    <w:nsid w:val="662446E9"/>
    <w:multiLevelType w:val="hybridMultilevel"/>
    <w:tmpl w:val="557E2E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707E2C"/>
    <w:multiLevelType w:val="hybridMultilevel"/>
    <w:tmpl w:val="75800A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2"/>
  </w:num>
  <w:num w:numId="3">
    <w:abstractNumId w:val="11"/>
  </w:num>
  <w:num w:numId="4">
    <w:abstractNumId w:val="10"/>
  </w:num>
  <w:num w:numId="5">
    <w:abstractNumId w:val="9"/>
  </w:num>
  <w:num w:numId="6">
    <w:abstractNumId w:val="8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3"/>
  </w:num>
  <w:num w:numId="12">
    <w:abstractNumId w:val="2"/>
  </w:num>
  <w:num w:numId="13">
    <w:abstractNumId w:val="1"/>
  </w:num>
  <w:num w:numId="14">
    <w:abstractNumId w:val="0"/>
  </w:num>
  <w:num w:numId="15">
    <w:abstractNumId w:val="19"/>
  </w:num>
  <w:num w:numId="16">
    <w:abstractNumId w:val="21"/>
  </w:num>
  <w:num w:numId="17">
    <w:abstractNumId w:val="20"/>
  </w:num>
  <w:num w:numId="18">
    <w:abstractNumId w:val="14"/>
  </w:num>
  <w:num w:numId="19">
    <w:abstractNumId w:val="22"/>
  </w:num>
  <w:num w:numId="20">
    <w:abstractNumId w:val="18"/>
  </w:num>
  <w:num w:numId="21">
    <w:abstractNumId w:val="16"/>
  </w:num>
  <w:num w:numId="22">
    <w:abstractNumId w:val="23"/>
  </w:num>
  <w:num w:numId="23">
    <w:abstractNumId w:val="17"/>
  </w:num>
  <w:num w:numId="24">
    <w:abstractNumId w:val="25"/>
  </w:num>
  <w:num w:numId="25">
    <w:abstractNumId w:val="15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51F"/>
    <w:rsid w:val="00010E7A"/>
    <w:rsid w:val="00012DED"/>
    <w:rsid w:val="000130C3"/>
    <w:rsid w:val="00015994"/>
    <w:rsid w:val="000176CB"/>
    <w:rsid w:val="000221FE"/>
    <w:rsid w:val="00024A50"/>
    <w:rsid w:val="000269CA"/>
    <w:rsid w:val="00027BAA"/>
    <w:rsid w:val="00032946"/>
    <w:rsid w:val="0003358C"/>
    <w:rsid w:val="000342CF"/>
    <w:rsid w:val="0003501E"/>
    <w:rsid w:val="00036893"/>
    <w:rsid w:val="00037C2B"/>
    <w:rsid w:val="00052874"/>
    <w:rsid w:val="00072AF5"/>
    <w:rsid w:val="00072CA2"/>
    <w:rsid w:val="0007412C"/>
    <w:rsid w:val="00075DC8"/>
    <w:rsid w:val="00085A99"/>
    <w:rsid w:val="00091646"/>
    <w:rsid w:val="00097533"/>
    <w:rsid w:val="000A5D7B"/>
    <w:rsid w:val="000B41A8"/>
    <w:rsid w:val="000B6908"/>
    <w:rsid w:val="000C0D17"/>
    <w:rsid w:val="000C6D86"/>
    <w:rsid w:val="000D110A"/>
    <w:rsid w:val="000D22AA"/>
    <w:rsid w:val="000D3641"/>
    <w:rsid w:val="000D6131"/>
    <w:rsid w:val="000D6514"/>
    <w:rsid w:val="000D68EB"/>
    <w:rsid w:val="000E329D"/>
    <w:rsid w:val="000E40BF"/>
    <w:rsid w:val="000E4472"/>
    <w:rsid w:val="000E568A"/>
    <w:rsid w:val="001036A6"/>
    <w:rsid w:val="00111E99"/>
    <w:rsid w:val="0011470F"/>
    <w:rsid w:val="0011517F"/>
    <w:rsid w:val="00121B8C"/>
    <w:rsid w:val="00127453"/>
    <w:rsid w:val="001405D4"/>
    <w:rsid w:val="0014085B"/>
    <w:rsid w:val="00140F00"/>
    <w:rsid w:val="00141621"/>
    <w:rsid w:val="00141BC3"/>
    <w:rsid w:val="0014721E"/>
    <w:rsid w:val="001474DA"/>
    <w:rsid w:val="001512C6"/>
    <w:rsid w:val="00152DB0"/>
    <w:rsid w:val="00165A2A"/>
    <w:rsid w:val="001704D2"/>
    <w:rsid w:val="00171117"/>
    <w:rsid w:val="00172341"/>
    <w:rsid w:val="0017782C"/>
    <w:rsid w:val="001779B8"/>
    <w:rsid w:val="00193286"/>
    <w:rsid w:val="0019379A"/>
    <w:rsid w:val="001942D0"/>
    <w:rsid w:val="00194987"/>
    <w:rsid w:val="00194AD1"/>
    <w:rsid w:val="001A1BAE"/>
    <w:rsid w:val="001B1522"/>
    <w:rsid w:val="001B2EB3"/>
    <w:rsid w:val="001B3C01"/>
    <w:rsid w:val="001B586C"/>
    <w:rsid w:val="001B73FE"/>
    <w:rsid w:val="001C6E75"/>
    <w:rsid w:val="001D1DB8"/>
    <w:rsid w:val="001D44EA"/>
    <w:rsid w:val="001E0C2E"/>
    <w:rsid w:val="001E1D0B"/>
    <w:rsid w:val="001E41FD"/>
    <w:rsid w:val="001E5030"/>
    <w:rsid w:val="001F159B"/>
    <w:rsid w:val="001F1BFF"/>
    <w:rsid w:val="001F2332"/>
    <w:rsid w:val="001F4A25"/>
    <w:rsid w:val="0021253E"/>
    <w:rsid w:val="00213263"/>
    <w:rsid w:val="00221B4B"/>
    <w:rsid w:val="002261C5"/>
    <w:rsid w:val="00231839"/>
    <w:rsid w:val="00240859"/>
    <w:rsid w:val="00240F60"/>
    <w:rsid w:val="00246B84"/>
    <w:rsid w:val="002515EC"/>
    <w:rsid w:val="00253328"/>
    <w:rsid w:val="002540C6"/>
    <w:rsid w:val="00254FBD"/>
    <w:rsid w:val="0027402B"/>
    <w:rsid w:val="002904FB"/>
    <w:rsid w:val="002A1061"/>
    <w:rsid w:val="002A1366"/>
    <w:rsid w:val="002A45CF"/>
    <w:rsid w:val="002B4615"/>
    <w:rsid w:val="002C20E3"/>
    <w:rsid w:val="002C6AA2"/>
    <w:rsid w:val="002C6E14"/>
    <w:rsid w:val="002C76FC"/>
    <w:rsid w:val="002D500B"/>
    <w:rsid w:val="002E1F48"/>
    <w:rsid w:val="002E4C3C"/>
    <w:rsid w:val="002F39FB"/>
    <w:rsid w:val="00300D2B"/>
    <w:rsid w:val="0030136D"/>
    <w:rsid w:val="00304A25"/>
    <w:rsid w:val="0031058C"/>
    <w:rsid w:val="003116D2"/>
    <w:rsid w:val="00312FD1"/>
    <w:rsid w:val="0031483B"/>
    <w:rsid w:val="003213F3"/>
    <w:rsid w:val="00326DA1"/>
    <w:rsid w:val="00330E99"/>
    <w:rsid w:val="0033220E"/>
    <w:rsid w:val="003416FA"/>
    <w:rsid w:val="00344040"/>
    <w:rsid w:val="00345EA6"/>
    <w:rsid w:val="00356C87"/>
    <w:rsid w:val="00360BC9"/>
    <w:rsid w:val="00363548"/>
    <w:rsid w:val="00364A8F"/>
    <w:rsid w:val="00365F7C"/>
    <w:rsid w:val="0036719F"/>
    <w:rsid w:val="0037138C"/>
    <w:rsid w:val="00375CD2"/>
    <w:rsid w:val="0037728A"/>
    <w:rsid w:val="003876C5"/>
    <w:rsid w:val="0039631B"/>
    <w:rsid w:val="003A6860"/>
    <w:rsid w:val="003B2897"/>
    <w:rsid w:val="003B6CE4"/>
    <w:rsid w:val="003C35A4"/>
    <w:rsid w:val="003C4765"/>
    <w:rsid w:val="003D4160"/>
    <w:rsid w:val="003D5186"/>
    <w:rsid w:val="003E7CA5"/>
    <w:rsid w:val="003F2347"/>
    <w:rsid w:val="003F7025"/>
    <w:rsid w:val="00400D58"/>
    <w:rsid w:val="004022AB"/>
    <w:rsid w:val="00415766"/>
    <w:rsid w:val="00415A8B"/>
    <w:rsid w:val="00415ED5"/>
    <w:rsid w:val="00422914"/>
    <w:rsid w:val="004230E0"/>
    <w:rsid w:val="00425778"/>
    <w:rsid w:val="0042760D"/>
    <w:rsid w:val="00432FC8"/>
    <w:rsid w:val="00453AE4"/>
    <w:rsid w:val="00457B50"/>
    <w:rsid w:val="00473106"/>
    <w:rsid w:val="00475AD7"/>
    <w:rsid w:val="00477DDE"/>
    <w:rsid w:val="00483890"/>
    <w:rsid w:val="00486B96"/>
    <w:rsid w:val="004A34F2"/>
    <w:rsid w:val="004B193E"/>
    <w:rsid w:val="004B3484"/>
    <w:rsid w:val="004E630F"/>
    <w:rsid w:val="004F4B2A"/>
    <w:rsid w:val="004F614A"/>
    <w:rsid w:val="004F6FE2"/>
    <w:rsid w:val="00502ADD"/>
    <w:rsid w:val="00502B39"/>
    <w:rsid w:val="005107C5"/>
    <w:rsid w:val="00512810"/>
    <w:rsid w:val="00516E62"/>
    <w:rsid w:val="005174A9"/>
    <w:rsid w:val="00520F03"/>
    <w:rsid w:val="005227F6"/>
    <w:rsid w:val="0053794D"/>
    <w:rsid w:val="00555122"/>
    <w:rsid w:val="00561658"/>
    <w:rsid w:val="005631AB"/>
    <w:rsid w:val="0056581F"/>
    <w:rsid w:val="00566DFE"/>
    <w:rsid w:val="005702FD"/>
    <w:rsid w:val="0057056E"/>
    <w:rsid w:val="00586715"/>
    <w:rsid w:val="0058679D"/>
    <w:rsid w:val="00586D23"/>
    <w:rsid w:val="00594689"/>
    <w:rsid w:val="00594CC5"/>
    <w:rsid w:val="00597933"/>
    <w:rsid w:val="005A547C"/>
    <w:rsid w:val="005B67AB"/>
    <w:rsid w:val="005C240A"/>
    <w:rsid w:val="005C42D2"/>
    <w:rsid w:val="005D36CB"/>
    <w:rsid w:val="005D6A8E"/>
    <w:rsid w:val="005E66C8"/>
    <w:rsid w:val="005F1782"/>
    <w:rsid w:val="005F477F"/>
    <w:rsid w:val="005F6977"/>
    <w:rsid w:val="00600379"/>
    <w:rsid w:val="0060384B"/>
    <w:rsid w:val="00617027"/>
    <w:rsid w:val="00622E1A"/>
    <w:rsid w:val="006251B1"/>
    <w:rsid w:val="00637E1E"/>
    <w:rsid w:val="00655595"/>
    <w:rsid w:val="00655D23"/>
    <w:rsid w:val="00656A7F"/>
    <w:rsid w:val="00663207"/>
    <w:rsid w:val="00666713"/>
    <w:rsid w:val="00675EA8"/>
    <w:rsid w:val="006824C4"/>
    <w:rsid w:val="00697576"/>
    <w:rsid w:val="006A150F"/>
    <w:rsid w:val="006A3B1D"/>
    <w:rsid w:val="006A46C9"/>
    <w:rsid w:val="006A71D6"/>
    <w:rsid w:val="006B19C3"/>
    <w:rsid w:val="006B20F0"/>
    <w:rsid w:val="006C215F"/>
    <w:rsid w:val="006C2700"/>
    <w:rsid w:val="006C7104"/>
    <w:rsid w:val="006D6522"/>
    <w:rsid w:val="006D76BF"/>
    <w:rsid w:val="006F2268"/>
    <w:rsid w:val="00712F52"/>
    <w:rsid w:val="007313F4"/>
    <w:rsid w:val="00741457"/>
    <w:rsid w:val="007457FE"/>
    <w:rsid w:val="0074707B"/>
    <w:rsid w:val="007569A9"/>
    <w:rsid w:val="0077075F"/>
    <w:rsid w:val="0077230A"/>
    <w:rsid w:val="0078388E"/>
    <w:rsid w:val="00787C0D"/>
    <w:rsid w:val="0079002F"/>
    <w:rsid w:val="00793168"/>
    <w:rsid w:val="00796019"/>
    <w:rsid w:val="007A4DDB"/>
    <w:rsid w:val="007A6B04"/>
    <w:rsid w:val="007A763C"/>
    <w:rsid w:val="007B1760"/>
    <w:rsid w:val="007C13AC"/>
    <w:rsid w:val="007C3219"/>
    <w:rsid w:val="007C690A"/>
    <w:rsid w:val="007D225E"/>
    <w:rsid w:val="007E347F"/>
    <w:rsid w:val="007E79C8"/>
    <w:rsid w:val="007F339E"/>
    <w:rsid w:val="00804111"/>
    <w:rsid w:val="00813CA4"/>
    <w:rsid w:val="00817B84"/>
    <w:rsid w:val="008212E4"/>
    <w:rsid w:val="00822316"/>
    <w:rsid w:val="00823EA0"/>
    <w:rsid w:val="0082665F"/>
    <w:rsid w:val="00832DFE"/>
    <w:rsid w:val="00845868"/>
    <w:rsid w:val="008477F0"/>
    <w:rsid w:val="00855F50"/>
    <w:rsid w:val="00857D02"/>
    <w:rsid w:val="0086181C"/>
    <w:rsid w:val="00866BA8"/>
    <w:rsid w:val="00876A44"/>
    <w:rsid w:val="0087792B"/>
    <w:rsid w:val="00883B60"/>
    <w:rsid w:val="0089672C"/>
    <w:rsid w:val="008A39D3"/>
    <w:rsid w:val="008A608F"/>
    <w:rsid w:val="008B47C5"/>
    <w:rsid w:val="008C07AD"/>
    <w:rsid w:val="008C3938"/>
    <w:rsid w:val="008C6837"/>
    <w:rsid w:val="008D5134"/>
    <w:rsid w:val="008D62AE"/>
    <w:rsid w:val="008F1B35"/>
    <w:rsid w:val="008F37D5"/>
    <w:rsid w:val="00903D56"/>
    <w:rsid w:val="0091019D"/>
    <w:rsid w:val="00913B7E"/>
    <w:rsid w:val="009153CE"/>
    <w:rsid w:val="00916E3D"/>
    <w:rsid w:val="00917869"/>
    <w:rsid w:val="00924F9F"/>
    <w:rsid w:val="009269D7"/>
    <w:rsid w:val="0093114D"/>
    <w:rsid w:val="0093156F"/>
    <w:rsid w:val="00933EEB"/>
    <w:rsid w:val="009425FD"/>
    <w:rsid w:val="00945CE1"/>
    <w:rsid w:val="00946273"/>
    <w:rsid w:val="00966A0B"/>
    <w:rsid w:val="00972AAB"/>
    <w:rsid w:val="0097384D"/>
    <w:rsid w:val="00981564"/>
    <w:rsid w:val="0098790E"/>
    <w:rsid w:val="00987CD3"/>
    <w:rsid w:val="009A682C"/>
    <w:rsid w:val="009B331E"/>
    <w:rsid w:val="009B40E5"/>
    <w:rsid w:val="009C12A4"/>
    <w:rsid w:val="009C2CC0"/>
    <w:rsid w:val="009C79F4"/>
    <w:rsid w:val="009D0A3C"/>
    <w:rsid w:val="009D1BF2"/>
    <w:rsid w:val="009D5D03"/>
    <w:rsid w:val="009E0E9E"/>
    <w:rsid w:val="009F0FCD"/>
    <w:rsid w:val="009F10D4"/>
    <w:rsid w:val="009F2F83"/>
    <w:rsid w:val="009F7153"/>
    <w:rsid w:val="00A00503"/>
    <w:rsid w:val="00A032CF"/>
    <w:rsid w:val="00A03688"/>
    <w:rsid w:val="00A03ACE"/>
    <w:rsid w:val="00A061D9"/>
    <w:rsid w:val="00A154C0"/>
    <w:rsid w:val="00A173A9"/>
    <w:rsid w:val="00A227A5"/>
    <w:rsid w:val="00A23484"/>
    <w:rsid w:val="00A2388E"/>
    <w:rsid w:val="00A23E57"/>
    <w:rsid w:val="00A35EDD"/>
    <w:rsid w:val="00A40461"/>
    <w:rsid w:val="00A43B50"/>
    <w:rsid w:val="00A542CA"/>
    <w:rsid w:val="00A57437"/>
    <w:rsid w:val="00A6281A"/>
    <w:rsid w:val="00A65E2C"/>
    <w:rsid w:val="00A67B20"/>
    <w:rsid w:val="00A71784"/>
    <w:rsid w:val="00A843E7"/>
    <w:rsid w:val="00A85213"/>
    <w:rsid w:val="00A9093E"/>
    <w:rsid w:val="00A909B0"/>
    <w:rsid w:val="00A9144D"/>
    <w:rsid w:val="00AA7702"/>
    <w:rsid w:val="00AB1BED"/>
    <w:rsid w:val="00AB1CC6"/>
    <w:rsid w:val="00AC0AAF"/>
    <w:rsid w:val="00AC799D"/>
    <w:rsid w:val="00AD1921"/>
    <w:rsid w:val="00AD1F59"/>
    <w:rsid w:val="00AD5376"/>
    <w:rsid w:val="00AD6878"/>
    <w:rsid w:val="00AF228B"/>
    <w:rsid w:val="00B0796F"/>
    <w:rsid w:val="00B1327C"/>
    <w:rsid w:val="00B16569"/>
    <w:rsid w:val="00B166DB"/>
    <w:rsid w:val="00B23890"/>
    <w:rsid w:val="00B3405B"/>
    <w:rsid w:val="00B43BB0"/>
    <w:rsid w:val="00B50F57"/>
    <w:rsid w:val="00B51F03"/>
    <w:rsid w:val="00B53073"/>
    <w:rsid w:val="00B5493E"/>
    <w:rsid w:val="00B611B0"/>
    <w:rsid w:val="00B86010"/>
    <w:rsid w:val="00B96509"/>
    <w:rsid w:val="00B96534"/>
    <w:rsid w:val="00BA1962"/>
    <w:rsid w:val="00BA4586"/>
    <w:rsid w:val="00BC3EB6"/>
    <w:rsid w:val="00BC48AB"/>
    <w:rsid w:val="00BC75BE"/>
    <w:rsid w:val="00BD0BF0"/>
    <w:rsid w:val="00BD7F2A"/>
    <w:rsid w:val="00BE0C0A"/>
    <w:rsid w:val="00BE1A18"/>
    <w:rsid w:val="00BE4FD1"/>
    <w:rsid w:val="00BF22F6"/>
    <w:rsid w:val="00BF3023"/>
    <w:rsid w:val="00BF3F25"/>
    <w:rsid w:val="00BF63F6"/>
    <w:rsid w:val="00C00D18"/>
    <w:rsid w:val="00C02ADA"/>
    <w:rsid w:val="00C036A4"/>
    <w:rsid w:val="00C136AB"/>
    <w:rsid w:val="00C201E6"/>
    <w:rsid w:val="00C218B1"/>
    <w:rsid w:val="00C21FF8"/>
    <w:rsid w:val="00C220F4"/>
    <w:rsid w:val="00C24118"/>
    <w:rsid w:val="00C24D1A"/>
    <w:rsid w:val="00C26229"/>
    <w:rsid w:val="00C35AA5"/>
    <w:rsid w:val="00C3751F"/>
    <w:rsid w:val="00C538A2"/>
    <w:rsid w:val="00C62FDB"/>
    <w:rsid w:val="00C71053"/>
    <w:rsid w:val="00C8240A"/>
    <w:rsid w:val="00C8499C"/>
    <w:rsid w:val="00C94328"/>
    <w:rsid w:val="00C9658E"/>
    <w:rsid w:val="00CA4647"/>
    <w:rsid w:val="00CA4CDB"/>
    <w:rsid w:val="00CA5600"/>
    <w:rsid w:val="00CA6836"/>
    <w:rsid w:val="00CB1902"/>
    <w:rsid w:val="00CB2011"/>
    <w:rsid w:val="00CB7337"/>
    <w:rsid w:val="00CC7505"/>
    <w:rsid w:val="00CD1CC6"/>
    <w:rsid w:val="00CD1F37"/>
    <w:rsid w:val="00CD490A"/>
    <w:rsid w:val="00CD7609"/>
    <w:rsid w:val="00CE1DB6"/>
    <w:rsid w:val="00CE4E62"/>
    <w:rsid w:val="00CF171F"/>
    <w:rsid w:val="00D02C2B"/>
    <w:rsid w:val="00D04278"/>
    <w:rsid w:val="00D05412"/>
    <w:rsid w:val="00D058FE"/>
    <w:rsid w:val="00D10CD1"/>
    <w:rsid w:val="00D14ACB"/>
    <w:rsid w:val="00D176C5"/>
    <w:rsid w:val="00D2036F"/>
    <w:rsid w:val="00D24FAF"/>
    <w:rsid w:val="00D25C0A"/>
    <w:rsid w:val="00D34278"/>
    <w:rsid w:val="00D37D26"/>
    <w:rsid w:val="00D43234"/>
    <w:rsid w:val="00D43573"/>
    <w:rsid w:val="00D470FB"/>
    <w:rsid w:val="00D51AF7"/>
    <w:rsid w:val="00D52A36"/>
    <w:rsid w:val="00D5350E"/>
    <w:rsid w:val="00D535B2"/>
    <w:rsid w:val="00D5570B"/>
    <w:rsid w:val="00D56429"/>
    <w:rsid w:val="00D605C5"/>
    <w:rsid w:val="00D731DF"/>
    <w:rsid w:val="00D74FCD"/>
    <w:rsid w:val="00D75867"/>
    <w:rsid w:val="00D76F1A"/>
    <w:rsid w:val="00D8203B"/>
    <w:rsid w:val="00D85764"/>
    <w:rsid w:val="00D86A25"/>
    <w:rsid w:val="00D904BD"/>
    <w:rsid w:val="00D905C8"/>
    <w:rsid w:val="00D90635"/>
    <w:rsid w:val="00D93D20"/>
    <w:rsid w:val="00D95123"/>
    <w:rsid w:val="00D95F00"/>
    <w:rsid w:val="00D962F8"/>
    <w:rsid w:val="00DB7E76"/>
    <w:rsid w:val="00DD3002"/>
    <w:rsid w:val="00DD3C59"/>
    <w:rsid w:val="00DD3D2E"/>
    <w:rsid w:val="00DD56B4"/>
    <w:rsid w:val="00DD57AE"/>
    <w:rsid w:val="00DE2A02"/>
    <w:rsid w:val="00DF2A24"/>
    <w:rsid w:val="00DF555D"/>
    <w:rsid w:val="00E0244E"/>
    <w:rsid w:val="00E116D0"/>
    <w:rsid w:val="00E12D4C"/>
    <w:rsid w:val="00E13B03"/>
    <w:rsid w:val="00E141B8"/>
    <w:rsid w:val="00E1421E"/>
    <w:rsid w:val="00E160F6"/>
    <w:rsid w:val="00E22186"/>
    <w:rsid w:val="00E23627"/>
    <w:rsid w:val="00E27760"/>
    <w:rsid w:val="00E31C08"/>
    <w:rsid w:val="00E4687B"/>
    <w:rsid w:val="00E56EC7"/>
    <w:rsid w:val="00E570CD"/>
    <w:rsid w:val="00E618A9"/>
    <w:rsid w:val="00E6530E"/>
    <w:rsid w:val="00E747B6"/>
    <w:rsid w:val="00E84156"/>
    <w:rsid w:val="00E84CC3"/>
    <w:rsid w:val="00E93BAF"/>
    <w:rsid w:val="00E94071"/>
    <w:rsid w:val="00E95281"/>
    <w:rsid w:val="00E96873"/>
    <w:rsid w:val="00EA14E7"/>
    <w:rsid w:val="00EA1AA2"/>
    <w:rsid w:val="00EA2A04"/>
    <w:rsid w:val="00EB2EA5"/>
    <w:rsid w:val="00EB3438"/>
    <w:rsid w:val="00EB75C6"/>
    <w:rsid w:val="00EC1C47"/>
    <w:rsid w:val="00ED5221"/>
    <w:rsid w:val="00EE22DF"/>
    <w:rsid w:val="00EE623F"/>
    <w:rsid w:val="00EE6FF7"/>
    <w:rsid w:val="00EF3437"/>
    <w:rsid w:val="00EF520F"/>
    <w:rsid w:val="00EF6DEF"/>
    <w:rsid w:val="00F05C54"/>
    <w:rsid w:val="00F176F7"/>
    <w:rsid w:val="00F21F19"/>
    <w:rsid w:val="00F34E4D"/>
    <w:rsid w:val="00F411C1"/>
    <w:rsid w:val="00F45D2F"/>
    <w:rsid w:val="00F606EA"/>
    <w:rsid w:val="00F617D1"/>
    <w:rsid w:val="00F65CE6"/>
    <w:rsid w:val="00F80A76"/>
    <w:rsid w:val="00FA2313"/>
    <w:rsid w:val="00FC47B2"/>
    <w:rsid w:val="00FC513F"/>
    <w:rsid w:val="00FC5D37"/>
    <w:rsid w:val="00FD003F"/>
    <w:rsid w:val="00FD06F3"/>
    <w:rsid w:val="00FD34DA"/>
    <w:rsid w:val="00FE233E"/>
    <w:rsid w:val="00FE31C2"/>
    <w:rsid w:val="00FF091F"/>
    <w:rsid w:val="00FF2508"/>
    <w:rsid w:val="00FF6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375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C3751F"/>
    <w:pPr>
      <w:ind w:left="482" w:right="589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3751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1"/>
    <w:qFormat/>
    <w:rsid w:val="00C3751F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C3751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1"/>
    <w:qFormat/>
    <w:rsid w:val="00C3751F"/>
    <w:pPr>
      <w:ind w:left="339" w:firstLine="710"/>
      <w:jc w:val="both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3751F"/>
    <w:rPr>
      <w:sz w:val="24"/>
      <w:szCs w:val="24"/>
    </w:rPr>
  </w:style>
  <w:style w:type="paragraph" w:styleId="a6">
    <w:name w:val="annotation text"/>
    <w:basedOn w:val="a"/>
    <w:link w:val="a7"/>
    <w:uiPriority w:val="99"/>
    <w:semiHidden/>
    <w:unhideWhenUsed/>
    <w:rsid w:val="00C3751F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375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3751F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C375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a">
    <w:name w:val="Hyperlink"/>
    <w:uiPriority w:val="99"/>
    <w:unhideWhenUsed/>
    <w:rsid w:val="00C3751F"/>
    <w:rPr>
      <w:color w:val="0563C1"/>
      <w:u w:val="single"/>
    </w:rPr>
  </w:style>
  <w:style w:type="paragraph" w:styleId="ab">
    <w:name w:val="header"/>
    <w:basedOn w:val="a"/>
    <w:link w:val="ac"/>
    <w:uiPriority w:val="99"/>
    <w:unhideWhenUsed/>
    <w:rsid w:val="00C3751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3751F"/>
    <w:rPr>
      <w:rFonts w:ascii="Times New Roman" w:eastAsia="Times New Roman" w:hAnsi="Times New Roman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C3751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3751F"/>
    <w:rPr>
      <w:rFonts w:ascii="Times New Roman" w:eastAsia="Times New Roman" w:hAnsi="Times New Roman" w:cs="Times New Roman"/>
      <w:lang w:eastAsia="ru-RU"/>
    </w:rPr>
  </w:style>
  <w:style w:type="paragraph" w:styleId="af">
    <w:name w:val="footnote text"/>
    <w:basedOn w:val="a"/>
    <w:link w:val="af0"/>
    <w:uiPriority w:val="99"/>
    <w:unhideWhenUsed/>
    <w:rsid w:val="00C3751F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C375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unhideWhenUsed/>
    <w:rsid w:val="00C3751F"/>
    <w:rPr>
      <w:vertAlign w:val="superscript"/>
    </w:rPr>
  </w:style>
  <w:style w:type="table" w:styleId="af2">
    <w:name w:val="Table Grid"/>
    <w:basedOn w:val="a1"/>
    <w:uiPriority w:val="39"/>
    <w:rsid w:val="00C3751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3751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C3751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C375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4-15">
    <w:name w:val="14-15"/>
    <w:basedOn w:val="2"/>
    <w:rsid w:val="00516E62"/>
    <w:pPr>
      <w:widowControl/>
      <w:tabs>
        <w:tab w:val="left" w:pos="567"/>
      </w:tabs>
      <w:autoSpaceDE/>
      <w:autoSpaceDN/>
      <w:adjustRightInd/>
      <w:spacing w:after="0" w:line="360" w:lineRule="auto"/>
      <w:ind w:firstLine="709"/>
      <w:jc w:val="both"/>
    </w:pPr>
    <w:rPr>
      <w:kern w:val="28"/>
      <w:sz w:val="28"/>
      <w:szCs w:val="28"/>
    </w:rPr>
  </w:style>
  <w:style w:type="paragraph" w:styleId="2">
    <w:name w:val="Body Text 2"/>
    <w:basedOn w:val="a"/>
    <w:link w:val="20"/>
    <w:uiPriority w:val="99"/>
    <w:semiHidden/>
    <w:unhideWhenUsed/>
    <w:rsid w:val="00516E6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16E62"/>
    <w:rPr>
      <w:rFonts w:ascii="Times New Roman" w:eastAsia="Times New Roman" w:hAnsi="Times New Roman" w:cs="Times New Roman"/>
      <w:lang w:eastAsia="ru-RU"/>
    </w:rPr>
  </w:style>
  <w:style w:type="paragraph" w:styleId="af5">
    <w:name w:val="Revision"/>
    <w:hidden/>
    <w:uiPriority w:val="99"/>
    <w:semiHidden/>
    <w:rsid w:val="001A1BA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f6">
    <w:name w:val="Strong"/>
    <w:qFormat/>
    <w:rsid w:val="009C12A4"/>
    <w:rPr>
      <w:b/>
      <w:bCs/>
    </w:rPr>
  </w:style>
  <w:style w:type="character" w:styleId="af7">
    <w:name w:val="annotation reference"/>
    <w:basedOn w:val="a0"/>
    <w:uiPriority w:val="99"/>
    <w:semiHidden/>
    <w:unhideWhenUsed/>
    <w:rsid w:val="00933EEB"/>
    <w:rPr>
      <w:sz w:val="16"/>
      <w:szCs w:val="16"/>
    </w:rPr>
  </w:style>
  <w:style w:type="table" w:customStyle="1" w:styleId="11">
    <w:name w:val="Сетка таблицы1"/>
    <w:basedOn w:val="a1"/>
    <w:next w:val="af2"/>
    <w:uiPriority w:val="99"/>
    <w:rsid w:val="00A7178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C375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C3751F"/>
    <w:pPr>
      <w:ind w:left="482" w:right="589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C3751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Body Text"/>
    <w:basedOn w:val="a"/>
    <w:link w:val="a4"/>
    <w:uiPriority w:val="1"/>
    <w:qFormat/>
    <w:rsid w:val="00C3751F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C3751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1"/>
    <w:qFormat/>
    <w:rsid w:val="00C3751F"/>
    <w:pPr>
      <w:ind w:left="339" w:firstLine="710"/>
      <w:jc w:val="both"/>
    </w:pPr>
    <w:rPr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C3751F"/>
    <w:rPr>
      <w:sz w:val="24"/>
      <w:szCs w:val="24"/>
    </w:rPr>
  </w:style>
  <w:style w:type="paragraph" w:styleId="a6">
    <w:name w:val="annotation text"/>
    <w:basedOn w:val="a"/>
    <w:link w:val="a7"/>
    <w:uiPriority w:val="99"/>
    <w:semiHidden/>
    <w:unhideWhenUsed/>
    <w:rsid w:val="00C3751F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375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3751F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C375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a">
    <w:name w:val="Hyperlink"/>
    <w:uiPriority w:val="99"/>
    <w:unhideWhenUsed/>
    <w:rsid w:val="00C3751F"/>
    <w:rPr>
      <w:color w:val="0563C1"/>
      <w:u w:val="single"/>
    </w:rPr>
  </w:style>
  <w:style w:type="paragraph" w:styleId="ab">
    <w:name w:val="header"/>
    <w:basedOn w:val="a"/>
    <w:link w:val="ac"/>
    <w:uiPriority w:val="99"/>
    <w:unhideWhenUsed/>
    <w:rsid w:val="00C3751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3751F"/>
    <w:rPr>
      <w:rFonts w:ascii="Times New Roman" w:eastAsia="Times New Roman" w:hAnsi="Times New Roman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C3751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3751F"/>
    <w:rPr>
      <w:rFonts w:ascii="Times New Roman" w:eastAsia="Times New Roman" w:hAnsi="Times New Roman" w:cs="Times New Roman"/>
      <w:lang w:eastAsia="ru-RU"/>
    </w:rPr>
  </w:style>
  <w:style w:type="paragraph" w:styleId="af">
    <w:name w:val="footnote text"/>
    <w:basedOn w:val="a"/>
    <w:link w:val="af0"/>
    <w:uiPriority w:val="99"/>
    <w:unhideWhenUsed/>
    <w:rsid w:val="00C3751F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C3751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unhideWhenUsed/>
    <w:rsid w:val="00C3751F"/>
    <w:rPr>
      <w:vertAlign w:val="superscript"/>
    </w:rPr>
  </w:style>
  <w:style w:type="table" w:styleId="af2">
    <w:name w:val="Table Grid"/>
    <w:basedOn w:val="a1"/>
    <w:uiPriority w:val="39"/>
    <w:rsid w:val="00C3751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3751F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C3751F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C375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4-15">
    <w:name w:val="14-15"/>
    <w:basedOn w:val="2"/>
    <w:rsid w:val="00516E62"/>
    <w:pPr>
      <w:widowControl/>
      <w:tabs>
        <w:tab w:val="left" w:pos="567"/>
      </w:tabs>
      <w:autoSpaceDE/>
      <w:autoSpaceDN/>
      <w:adjustRightInd/>
      <w:spacing w:after="0" w:line="360" w:lineRule="auto"/>
      <w:ind w:firstLine="709"/>
      <w:jc w:val="both"/>
    </w:pPr>
    <w:rPr>
      <w:kern w:val="28"/>
      <w:sz w:val="28"/>
      <w:szCs w:val="28"/>
    </w:rPr>
  </w:style>
  <w:style w:type="paragraph" w:styleId="2">
    <w:name w:val="Body Text 2"/>
    <w:basedOn w:val="a"/>
    <w:link w:val="20"/>
    <w:uiPriority w:val="99"/>
    <w:semiHidden/>
    <w:unhideWhenUsed/>
    <w:rsid w:val="00516E6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16E62"/>
    <w:rPr>
      <w:rFonts w:ascii="Times New Roman" w:eastAsia="Times New Roman" w:hAnsi="Times New Roman" w:cs="Times New Roman"/>
      <w:lang w:eastAsia="ru-RU"/>
    </w:rPr>
  </w:style>
  <w:style w:type="paragraph" w:styleId="af5">
    <w:name w:val="Revision"/>
    <w:hidden/>
    <w:uiPriority w:val="99"/>
    <w:semiHidden/>
    <w:rsid w:val="001A1BAE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character" w:styleId="af6">
    <w:name w:val="Strong"/>
    <w:qFormat/>
    <w:rsid w:val="009C12A4"/>
    <w:rPr>
      <w:b/>
      <w:bCs/>
    </w:rPr>
  </w:style>
  <w:style w:type="character" w:styleId="af7">
    <w:name w:val="annotation reference"/>
    <w:basedOn w:val="a0"/>
    <w:uiPriority w:val="99"/>
    <w:semiHidden/>
    <w:unhideWhenUsed/>
    <w:rsid w:val="00933EEB"/>
    <w:rPr>
      <w:sz w:val="16"/>
      <w:szCs w:val="16"/>
    </w:rPr>
  </w:style>
  <w:style w:type="table" w:customStyle="1" w:styleId="11">
    <w:name w:val="Сетка таблицы1"/>
    <w:basedOn w:val="a1"/>
    <w:next w:val="af2"/>
    <w:uiPriority w:val="99"/>
    <w:rsid w:val="00A71784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244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5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3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4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9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8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0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18" Type="http://schemas.openxmlformats.org/officeDocument/2006/relationships/header" Target="header10.xml"/><Relationship Id="rId26" Type="http://schemas.openxmlformats.org/officeDocument/2006/relationships/hyperlink" Target="https://ok.ru/cikrussia" TargetMode="External"/><Relationship Id="rId3" Type="http://schemas.openxmlformats.org/officeDocument/2006/relationships/styles" Target="styles.xml"/><Relationship Id="rId21" Type="http://schemas.openxmlformats.org/officeDocument/2006/relationships/header" Target="header12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5" Type="http://schemas.openxmlformats.org/officeDocument/2006/relationships/hyperlink" Target="https://vk.com/cikrussia" TargetMode="External"/><Relationship Id="rId38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header" Target="header8.xml"/><Relationship Id="rId20" Type="http://schemas.openxmlformats.org/officeDocument/2006/relationships/hyperlink" Target="mailto:atmosfera@rcoit.ru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24" Type="http://schemas.openxmlformats.org/officeDocument/2006/relationships/hyperlink" Target="http://cikrf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7.xml"/><Relationship Id="rId23" Type="http://schemas.openxmlformats.org/officeDocument/2006/relationships/header" Target="header13.xml"/><Relationship Id="rId28" Type="http://schemas.openxmlformats.org/officeDocument/2006/relationships/hyperlink" Target="https://t.me/cikrossii" TargetMode="External"/><Relationship Id="rId10" Type="http://schemas.openxmlformats.org/officeDocument/2006/relationships/header" Target="header2.xml"/><Relationship Id="rId19" Type="http://schemas.openxmlformats.org/officeDocument/2006/relationships/header" Target="header1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Relationship Id="rId22" Type="http://schemas.openxmlformats.org/officeDocument/2006/relationships/image" Target="media/image1.wmf"/><Relationship Id="rId27" Type="http://schemas.openxmlformats.org/officeDocument/2006/relationships/hyperlink" Target="https://youtube.com/cikrussia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2D6DC4-B1C9-4CAC-A0CF-6A2A126D67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6228</Words>
  <Characters>35505</Characters>
  <Application>Microsoft Office Word</Application>
  <DocSecurity>0</DocSecurity>
  <Lines>295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Ларионов Андрей</dc:creator>
  <cp:lastModifiedBy>User</cp:lastModifiedBy>
  <cp:revision>2</cp:revision>
  <cp:lastPrinted>2024-08-28T09:12:00Z</cp:lastPrinted>
  <dcterms:created xsi:type="dcterms:W3CDTF">2024-09-07T14:20:00Z</dcterms:created>
  <dcterms:modified xsi:type="dcterms:W3CDTF">2024-09-07T14:20:00Z</dcterms:modified>
</cp:coreProperties>
</file>